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5DE76D8D" w14:textId="77777777" w:rsidR="00D64B0C" w:rsidRDefault="00D64B0C">
      <w:pPr>
        <w:keepLines/>
        <w:spacing w:after="0" w:line="100" w:lineRule="atLeast"/>
        <w:jc w:val="both"/>
        <w:rPr>
          <w:rFonts w:ascii="Open Sans" w:eastAsia="SimSun" w:hAnsi="Open Sans" w:cs="Open Sans"/>
          <w:kern w:val="1"/>
          <w:sz w:val="20"/>
          <w:lang w:val="it-IT"/>
        </w:rPr>
      </w:pPr>
    </w:p>
    <w:p w14:paraId="1262AAFF" w14:textId="77777777" w:rsidR="00D64B0C" w:rsidRDefault="00D64B0C">
      <w:pPr>
        <w:keepLines/>
        <w:spacing w:after="0" w:line="100" w:lineRule="atLeast"/>
        <w:jc w:val="both"/>
        <w:rPr>
          <w:rFonts w:ascii="Open Sans" w:eastAsia="SimSun" w:hAnsi="Open Sans" w:cs="Open Sans"/>
          <w:kern w:val="1"/>
          <w:sz w:val="20"/>
          <w:lang w:val="it-IT"/>
        </w:rPr>
      </w:pPr>
    </w:p>
    <w:p w14:paraId="6E46AAE9" w14:textId="77777777" w:rsidR="00D64B0C" w:rsidRDefault="00D64B0C">
      <w:pPr>
        <w:keepLines/>
        <w:spacing w:after="0" w:line="100" w:lineRule="atLeast"/>
        <w:jc w:val="both"/>
        <w:rPr>
          <w:rFonts w:ascii="Open Sans" w:eastAsia="SimSun" w:hAnsi="Open Sans" w:cs="Open Sans"/>
          <w:kern w:val="1"/>
          <w:sz w:val="20"/>
          <w:lang w:val="it-IT"/>
        </w:rPr>
      </w:pPr>
    </w:p>
    <w:p w14:paraId="2817A847" w14:textId="77777777" w:rsidR="00D64B0C" w:rsidRDefault="00981BFB">
      <w:pPr>
        <w:keepLines/>
        <w:spacing w:after="0" w:line="100" w:lineRule="atLeast"/>
        <w:jc w:val="center"/>
        <w:rPr>
          <w:rFonts w:ascii="Open Sans" w:eastAsia="SimSun" w:hAnsi="Open Sans" w:cs="Open Sans"/>
          <w:b/>
          <w:kern w:val="1"/>
          <w:sz w:val="36"/>
          <w:szCs w:val="36"/>
          <w:lang w:val="it-IT" w:eastAsia="sl-SI"/>
        </w:rPr>
      </w:pPr>
      <w:r>
        <w:rPr>
          <w:noProof/>
          <w:lang w:val="it-IT" w:eastAsia="it-IT"/>
        </w:rPr>
        <w:drawing>
          <wp:anchor distT="0" distB="0" distL="114935" distR="114935" simplePos="0" relativeHeight="251657728" behindDoc="0" locked="0" layoutInCell="1" allowOverlap="1" wp14:anchorId="52F8FF08" wp14:editId="355CA9AD">
            <wp:simplePos x="0" y="0"/>
            <wp:positionH relativeFrom="column">
              <wp:posOffset>-920750</wp:posOffset>
            </wp:positionH>
            <wp:positionV relativeFrom="paragraph">
              <wp:posOffset>5437505</wp:posOffset>
            </wp:positionV>
            <wp:extent cx="7555230" cy="4969510"/>
            <wp:effectExtent l="0" t="0" r="0" b="0"/>
            <wp:wrapNone/>
            <wp:docPr id="7"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l="-66" t="-102" r="-66" b="-102"/>
                    <a:stretch>
                      <a:fillRect/>
                    </a:stretch>
                  </pic:blipFill>
                  <pic:spPr bwMode="auto">
                    <a:xfrm>
                      <a:off x="0" y="0"/>
                      <a:ext cx="7555230" cy="496951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bl>
      <w:tblPr>
        <w:tblW w:w="0" w:type="auto"/>
        <w:tblInd w:w="-108" w:type="dxa"/>
        <w:tblLayout w:type="fixed"/>
        <w:tblLook w:val="0000" w:firstRow="0" w:lastRow="0" w:firstColumn="0" w:lastColumn="0" w:noHBand="0" w:noVBand="0"/>
      </w:tblPr>
      <w:tblGrid>
        <w:gridCol w:w="4503"/>
        <w:gridCol w:w="5102"/>
      </w:tblGrid>
      <w:tr w:rsidR="00D64B0C" w:rsidRPr="006803BA" w14:paraId="3F981358" w14:textId="77777777" w:rsidTr="001736B1">
        <w:trPr>
          <w:trHeight w:val="1528"/>
        </w:trPr>
        <w:tc>
          <w:tcPr>
            <w:tcW w:w="4503" w:type="dxa"/>
            <w:tcBorders>
              <w:bottom w:val="single" w:sz="36" w:space="0" w:color="003399"/>
            </w:tcBorders>
            <w:shd w:val="clear" w:color="auto" w:fill="auto"/>
          </w:tcPr>
          <w:p w14:paraId="2E9F7A8B" w14:textId="77777777" w:rsidR="00D64B0C" w:rsidRPr="001736B1" w:rsidRDefault="00254095">
            <w:pPr>
              <w:spacing w:after="0" w:line="240" w:lineRule="atLeast"/>
              <w:jc w:val="right"/>
              <w:rPr>
                <w:lang w:val="it-IT"/>
              </w:rPr>
            </w:pPr>
            <w:r>
              <w:rPr>
                <w:rFonts w:ascii="Open Sans" w:eastAsia="SimSun" w:hAnsi="Open Sans" w:cs="Open Sans"/>
                <w:b/>
                <w:sz w:val="48"/>
                <w:szCs w:val="44"/>
                <w:lang w:val="it-IT"/>
              </w:rPr>
              <w:t>INTERREG VI-A ITALIA-SLOVENIA</w:t>
            </w:r>
          </w:p>
          <w:p w14:paraId="372CFCAA" w14:textId="77777777" w:rsidR="00D64B0C" w:rsidRPr="001736B1" w:rsidRDefault="00254095">
            <w:pPr>
              <w:spacing w:after="0" w:line="240" w:lineRule="atLeast"/>
              <w:jc w:val="right"/>
              <w:rPr>
                <w:lang w:val="it-IT"/>
              </w:rPr>
            </w:pPr>
            <w:r>
              <w:rPr>
                <w:rFonts w:ascii="Open Sans" w:eastAsia="SimSun" w:hAnsi="Open Sans" w:cs="Open Sans"/>
                <w:b/>
                <w:sz w:val="48"/>
                <w:szCs w:val="44"/>
                <w:lang w:val="it-IT"/>
              </w:rPr>
              <w:t>2021-2027</w:t>
            </w:r>
          </w:p>
        </w:tc>
        <w:tc>
          <w:tcPr>
            <w:tcW w:w="5102" w:type="dxa"/>
            <w:tcBorders>
              <w:bottom w:val="single" w:sz="36" w:space="0" w:color="003399"/>
            </w:tcBorders>
            <w:shd w:val="clear" w:color="auto" w:fill="auto"/>
          </w:tcPr>
          <w:p w14:paraId="53E5DB40" w14:textId="77777777" w:rsidR="00D64B0C" w:rsidRPr="001736B1" w:rsidRDefault="00254095">
            <w:pPr>
              <w:spacing w:after="0" w:line="240" w:lineRule="atLeast"/>
              <w:rPr>
                <w:lang w:val="it-IT"/>
              </w:rPr>
            </w:pPr>
            <w:r>
              <w:rPr>
                <w:rFonts w:ascii="Open Sans" w:eastAsia="Arial Unicode MS" w:hAnsi="Open Sans" w:cs="Open Sans"/>
                <w:b/>
                <w:bCs/>
                <w:color w:val="1F497D"/>
                <w:kern w:val="1"/>
                <w:sz w:val="48"/>
                <w:szCs w:val="48"/>
                <w:lang w:val="sl-SI" w:eastAsia="hi-IN" w:bidi="hi-IN"/>
              </w:rPr>
              <w:t>INTERREG VI-A ITALIJA-SLOVENIJA</w:t>
            </w:r>
          </w:p>
          <w:p w14:paraId="341909C1" w14:textId="77777777" w:rsidR="00D64B0C" w:rsidRPr="001736B1" w:rsidRDefault="00254095">
            <w:pPr>
              <w:keepLines/>
              <w:spacing w:after="0" w:line="240" w:lineRule="atLeast"/>
              <w:rPr>
                <w:lang w:val="it-IT"/>
              </w:rPr>
            </w:pPr>
            <w:r>
              <w:rPr>
                <w:rFonts w:ascii="Open Sans" w:eastAsia="Arial Unicode MS" w:hAnsi="Open Sans" w:cs="Open Sans"/>
                <w:b/>
                <w:bCs/>
                <w:color w:val="1F497D"/>
                <w:kern w:val="1"/>
                <w:sz w:val="48"/>
                <w:szCs w:val="48"/>
                <w:lang w:val="sl-SI" w:eastAsia="hi-IN" w:bidi="hi-IN"/>
              </w:rPr>
              <w:t>2021-2027</w:t>
            </w:r>
          </w:p>
        </w:tc>
      </w:tr>
      <w:tr w:rsidR="00D64B0C" w:rsidRPr="007C32B1" w14:paraId="77BE8E6A" w14:textId="77777777" w:rsidTr="001736B1">
        <w:trPr>
          <w:trHeight w:val="1040"/>
        </w:trPr>
        <w:tc>
          <w:tcPr>
            <w:tcW w:w="4503" w:type="dxa"/>
            <w:tcBorders>
              <w:top w:val="single" w:sz="36" w:space="0" w:color="003399"/>
              <w:bottom w:val="single" w:sz="36" w:space="0" w:color="003399"/>
            </w:tcBorders>
            <w:shd w:val="clear" w:color="auto" w:fill="auto"/>
          </w:tcPr>
          <w:p w14:paraId="679E0017" w14:textId="77777777" w:rsidR="005F686D" w:rsidRDefault="00981BFB" w:rsidP="00981BFB">
            <w:pPr>
              <w:keepLines/>
              <w:spacing w:after="0" w:line="240" w:lineRule="atLeast"/>
              <w:jc w:val="right"/>
              <w:rPr>
                <w:rFonts w:ascii="Open Sans" w:eastAsia="SimSun" w:hAnsi="Open Sans" w:cs="Open Sans"/>
                <w:b/>
                <w:sz w:val="44"/>
                <w:szCs w:val="44"/>
                <w:lang w:val="it-IT"/>
              </w:rPr>
            </w:pPr>
            <w:r w:rsidRPr="00981BFB">
              <w:rPr>
                <w:rFonts w:ascii="Open Sans" w:eastAsia="SimSun" w:hAnsi="Open Sans" w:cs="Open Sans"/>
                <w:b/>
                <w:sz w:val="44"/>
                <w:szCs w:val="44"/>
                <w:lang w:val="it-IT"/>
              </w:rPr>
              <w:t>BANDO DI CAPITALIZZAZIONE</w:t>
            </w:r>
          </w:p>
          <w:p w14:paraId="6E6282EE" w14:textId="546CB63B" w:rsidR="00981BFB" w:rsidRPr="00981BFB" w:rsidRDefault="00254095" w:rsidP="00981BFB">
            <w:pPr>
              <w:keepLines/>
              <w:spacing w:after="0" w:line="240" w:lineRule="atLeast"/>
              <w:jc w:val="right"/>
              <w:rPr>
                <w:rFonts w:ascii="Open Sans" w:eastAsia="SimSun" w:hAnsi="Open Sans" w:cs="Open Sans"/>
                <w:b/>
                <w:sz w:val="44"/>
                <w:szCs w:val="44"/>
                <w:lang w:val="it-IT"/>
              </w:rPr>
            </w:pPr>
            <w:r w:rsidRPr="007C32B1">
              <w:rPr>
                <w:rFonts w:ascii="Open Sans" w:hAnsi="Open Sans"/>
                <w:b/>
                <w:lang w:val="it-IT"/>
              </w:rPr>
              <w:t xml:space="preserve"> </w:t>
            </w:r>
            <w:r w:rsidRPr="00D77947">
              <w:rPr>
                <w:rFonts w:ascii="Open Sans" w:hAnsi="Open Sans" w:cs="Open Sans"/>
                <w:b/>
                <w:sz w:val="40"/>
                <w:szCs w:val="40"/>
                <w:lang w:val="it-IT"/>
              </w:rPr>
              <w:t xml:space="preserve">N. </w:t>
            </w:r>
            <w:r w:rsidR="005F686D" w:rsidRPr="00D77947">
              <w:rPr>
                <w:rFonts w:ascii="Open Sans" w:hAnsi="Open Sans" w:cs="Open Sans"/>
                <w:b/>
                <w:sz w:val="40"/>
                <w:szCs w:val="40"/>
                <w:lang w:val="it-IT"/>
              </w:rPr>
              <w:t>0</w:t>
            </w:r>
            <w:r w:rsidR="00981BFB" w:rsidRPr="00D77947">
              <w:rPr>
                <w:rFonts w:ascii="Open Sans" w:hAnsi="Open Sans" w:cs="Open Sans"/>
                <w:b/>
                <w:sz w:val="40"/>
                <w:szCs w:val="40"/>
                <w:lang w:val="it-IT"/>
              </w:rPr>
              <w:t>1</w:t>
            </w:r>
            <w:r w:rsidR="00981BFB" w:rsidRPr="00981BFB">
              <w:rPr>
                <w:rFonts w:ascii="Open Sans" w:eastAsia="SimSun" w:hAnsi="Open Sans" w:cs="Open Sans"/>
                <w:b/>
                <w:sz w:val="44"/>
                <w:szCs w:val="44"/>
                <w:lang w:val="it-IT"/>
              </w:rPr>
              <w:t>/2022</w:t>
            </w:r>
          </w:p>
          <w:p w14:paraId="33259E35" w14:textId="7F4AA9D6" w:rsidR="00D64B0C" w:rsidRPr="001736B1" w:rsidRDefault="00D64B0C">
            <w:pPr>
              <w:keepLines/>
              <w:spacing w:after="0" w:line="240" w:lineRule="atLeast"/>
              <w:jc w:val="right"/>
              <w:rPr>
                <w:lang w:val="it-IT"/>
              </w:rPr>
            </w:pPr>
          </w:p>
        </w:tc>
        <w:tc>
          <w:tcPr>
            <w:tcW w:w="5102" w:type="dxa"/>
            <w:tcBorders>
              <w:top w:val="single" w:sz="36" w:space="0" w:color="003399"/>
              <w:bottom w:val="single" w:sz="36" w:space="0" w:color="003399"/>
            </w:tcBorders>
            <w:shd w:val="clear" w:color="auto" w:fill="auto"/>
          </w:tcPr>
          <w:p w14:paraId="5445DEF8" w14:textId="77777777" w:rsidR="00981BFB" w:rsidRPr="00981BFB" w:rsidRDefault="00981BFB" w:rsidP="00981BFB">
            <w:pPr>
              <w:keepLines/>
              <w:spacing w:after="0" w:line="240" w:lineRule="atLeast"/>
              <w:rPr>
                <w:rFonts w:ascii="Open Sans" w:eastAsia="Arial Unicode MS" w:hAnsi="Open Sans" w:cs="Open Sans"/>
                <w:b/>
                <w:bCs/>
                <w:color w:val="1F497D"/>
                <w:kern w:val="1"/>
                <w:sz w:val="44"/>
                <w:szCs w:val="44"/>
                <w:lang w:val="sl-SI" w:eastAsia="hi-IN" w:bidi="hi-IN"/>
              </w:rPr>
            </w:pPr>
            <w:r w:rsidRPr="00981BFB">
              <w:rPr>
                <w:rFonts w:ascii="Open Sans" w:eastAsia="Arial Unicode MS" w:hAnsi="Open Sans" w:cs="Open Sans"/>
                <w:b/>
                <w:bCs/>
                <w:color w:val="1F497D"/>
                <w:kern w:val="1"/>
                <w:sz w:val="44"/>
                <w:szCs w:val="44"/>
                <w:lang w:val="sl-SI" w:eastAsia="hi-IN" w:bidi="hi-IN"/>
              </w:rPr>
              <w:t xml:space="preserve">KAPITALIZACIJSKI RAZPIS </w:t>
            </w:r>
          </w:p>
          <w:p w14:paraId="56BBA53A" w14:textId="7C8E9D56" w:rsidR="00D64B0C" w:rsidRPr="001736B1" w:rsidRDefault="00981BFB">
            <w:pPr>
              <w:keepLines/>
              <w:spacing w:after="0" w:line="240" w:lineRule="atLeast"/>
              <w:rPr>
                <w:lang w:val="it-IT"/>
              </w:rPr>
            </w:pPr>
            <w:r w:rsidRPr="00981BFB">
              <w:rPr>
                <w:rFonts w:ascii="Open Sans" w:eastAsia="Arial Unicode MS" w:hAnsi="Open Sans" w:cs="Open Sans"/>
                <w:b/>
                <w:bCs/>
                <w:color w:val="1F497D"/>
                <w:kern w:val="1"/>
                <w:sz w:val="44"/>
                <w:szCs w:val="44"/>
                <w:lang w:val="sl-SI" w:eastAsia="hi-IN" w:bidi="hi-IN"/>
              </w:rPr>
              <w:t>ŠT. 01/2022</w:t>
            </w:r>
          </w:p>
        </w:tc>
      </w:tr>
      <w:tr w:rsidR="00D64B0C" w14:paraId="55A4EE96" w14:textId="77777777" w:rsidTr="001736B1">
        <w:trPr>
          <w:trHeight w:val="3919"/>
        </w:trPr>
        <w:tc>
          <w:tcPr>
            <w:tcW w:w="4503" w:type="dxa"/>
            <w:tcBorders>
              <w:top w:val="single" w:sz="36" w:space="0" w:color="003399"/>
              <w:bottom w:val="single" w:sz="36" w:space="0" w:color="003399"/>
            </w:tcBorders>
            <w:shd w:val="clear" w:color="auto" w:fill="auto"/>
          </w:tcPr>
          <w:p w14:paraId="646A6B5F" w14:textId="3098A0AF" w:rsidR="00D64B0C" w:rsidRPr="001736B1" w:rsidRDefault="00254095">
            <w:pPr>
              <w:spacing w:after="0" w:line="240" w:lineRule="atLeast"/>
              <w:jc w:val="right"/>
              <w:rPr>
                <w:lang w:val="it-IT"/>
              </w:rPr>
            </w:pPr>
            <w:r>
              <w:rPr>
                <w:rFonts w:ascii="Open Sans" w:hAnsi="Open Sans" w:cs="Open Sans"/>
                <w:b/>
                <w:sz w:val="40"/>
                <w:szCs w:val="40"/>
                <w:lang w:val="it-IT"/>
              </w:rPr>
              <w:t xml:space="preserve">ALLEGATO I – MODELLO DI </w:t>
            </w:r>
            <w:r w:rsidR="004313DA">
              <w:rPr>
                <w:rFonts w:ascii="Open Sans" w:hAnsi="Open Sans" w:cs="Open Sans"/>
                <w:b/>
                <w:sz w:val="40"/>
                <w:szCs w:val="40"/>
                <w:lang w:val="it-IT"/>
              </w:rPr>
              <w:t>ACCORDO</w:t>
            </w:r>
            <w:r>
              <w:rPr>
                <w:rFonts w:ascii="Open Sans" w:hAnsi="Open Sans" w:cs="Open Sans"/>
                <w:b/>
                <w:sz w:val="40"/>
                <w:szCs w:val="40"/>
                <w:lang w:val="it-IT"/>
              </w:rPr>
              <w:t xml:space="preserve"> DI PARTENARIATO TRA </w:t>
            </w:r>
          </w:p>
          <w:p w14:paraId="61A606E2" w14:textId="77777777" w:rsidR="00D64B0C" w:rsidRPr="001736B1" w:rsidRDefault="00254095">
            <w:pPr>
              <w:spacing w:after="0" w:line="240" w:lineRule="atLeast"/>
              <w:jc w:val="right"/>
              <w:rPr>
                <w:lang w:val="it-IT"/>
              </w:rPr>
            </w:pPr>
            <w:r>
              <w:rPr>
                <w:rFonts w:ascii="Open Sans" w:hAnsi="Open Sans" w:cs="Open Sans"/>
                <w:b/>
                <w:sz w:val="40"/>
                <w:szCs w:val="40"/>
                <w:lang w:val="it-IT"/>
              </w:rPr>
              <w:t xml:space="preserve">IL LEAD PARTNER E </w:t>
            </w:r>
          </w:p>
          <w:p w14:paraId="3962F11B" w14:textId="77777777" w:rsidR="00D64B0C" w:rsidRPr="001736B1" w:rsidRDefault="00254095">
            <w:pPr>
              <w:spacing w:after="0" w:line="240" w:lineRule="atLeast"/>
              <w:jc w:val="right"/>
              <w:rPr>
                <w:lang w:val="it-IT"/>
              </w:rPr>
            </w:pPr>
            <w:r>
              <w:rPr>
                <w:rFonts w:ascii="Open Sans" w:hAnsi="Open Sans" w:cs="Open Sans"/>
                <w:b/>
                <w:sz w:val="40"/>
                <w:szCs w:val="40"/>
                <w:lang w:val="it-IT"/>
              </w:rPr>
              <w:t>I PARTNER DI PROGETTO</w:t>
            </w:r>
          </w:p>
        </w:tc>
        <w:tc>
          <w:tcPr>
            <w:tcW w:w="5102" w:type="dxa"/>
            <w:tcBorders>
              <w:top w:val="single" w:sz="36" w:space="0" w:color="003399"/>
              <w:bottom w:val="single" w:sz="36" w:space="0" w:color="003399"/>
            </w:tcBorders>
            <w:shd w:val="clear" w:color="auto" w:fill="auto"/>
          </w:tcPr>
          <w:p w14:paraId="23C86CF5" w14:textId="77777777" w:rsidR="00D64B0C" w:rsidRPr="001736B1" w:rsidRDefault="00254095">
            <w:pPr>
              <w:keepNext/>
              <w:widowControl w:val="0"/>
              <w:tabs>
                <w:tab w:val="left" w:pos="0"/>
                <w:tab w:val="right" w:pos="7790"/>
                <w:tab w:val="right" w:pos="8654"/>
              </w:tabs>
              <w:spacing w:after="0" w:line="240" w:lineRule="atLeast"/>
              <w:rPr>
                <w:lang w:val="it-IT"/>
              </w:rPr>
            </w:pPr>
            <w:r>
              <w:rPr>
                <w:rFonts w:ascii="Open Sans" w:hAnsi="Open Sans" w:cs="Open Sans"/>
                <w:b/>
                <w:caps/>
                <w:color w:val="365F91"/>
                <w:sz w:val="40"/>
                <w:szCs w:val="40"/>
                <w:lang w:val="it-IT"/>
              </w:rPr>
              <w:t>PRILOGA I –</w:t>
            </w:r>
            <w:r>
              <w:rPr>
                <w:rFonts w:ascii="Open Sans" w:eastAsia="Arial Unicode MS" w:hAnsi="Open Sans" w:cs="Open Sans"/>
                <w:b/>
                <w:bCs/>
                <w:color w:val="1F497D"/>
                <w:kern w:val="1"/>
                <w:sz w:val="40"/>
                <w:szCs w:val="40"/>
                <w:lang w:val="sl-SI" w:eastAsia="hi-IN" w:bidi="hi-IN"/>
              </w:rPr>
              <w:t xml:space="preserve"> </w:t>
            </w:r>
          </w:p>
          <w:p w14:paraId="5B08A5CE" w14:textId="77777777" w:rsidR="00D64B0C" w:rsidRPr="001736B1" w:rsidRDefault="00254095">
            <w:pPr>
              <w:keepNext/>
              <w:widowControl w:val="0"/>
              <w:tabs>
                <w:tab w:val="left" w:pos="0"/>
                <w:tab w:val="right" w:pos="7790"/>
                <w:tab w:val="right" w:pos="8654"/>
              </w:tabs>
              <w:spacing w:after="0" w:line="240" w:lineRule="atLeast"/>
              <w:rPr>
                <w:lang w:val="it-IT"/>
              </w:rPr>
            </w:pPr>
            <w:r>
              <w:rPr>
                <w:rFonts w:ascii="Open Sans" w:eastAsia="Arial Unicode MS" w:hAnsi="Open Sans" w:cs="Open Sans"/>
                <w:b/>
                <w:bCs/>
                <w:color w:val="1F497D"/>
                <w:kern w:val="1"/>
                <w:sz w:val="40"/>
                <w:szCs w:val="40"/>
                <w:lang w:val="sl-SI" w:eastAsia="hi-IN" w:bidi="hi-IN"/>
              </w:rPr>
              <w:t xml:space="preserve">VZOREC </w:t>
            </w:r>
          </w:p>
          <w:p w14:paraId="75CDAF84" w14:textId="77777777" w:rsidR="00D64B0C" w:rsidRPr="001736B1" w:rsidRDefault="00254095">
            <w:pPr>
              <w:keepNext/>
              <w:widowControl w:val="0"/>
              <w:tabs>
                <w:tab w:val="left" w:pos="0"/>
                <w:tab w:val="right" w:pos="7790"/>
                <w:tab w:val="right" w:pos="8654"/>
              </w:tabs>
              <w:spacing w:after="0" w:line="240" w:lineRule="atLeast"/>
              <w:rPr>
                <w:lang w:val="it-IT"/>
              </w:rPr>
            </w:pPr>
            <w:r>
              <w:rPr>
                <w:rFonts w:ascii="Open Sans" w:eastAsia="Arial Unicode MS" w:hAnsi="Open Sans" w:cs="Open Sans"/>
                <w:b/>
                <w:bCs/>
                <w:color w:val="1F497D"/>
                <w:kern w:val="1"/>
                <w:sz w:val="40"/>
                <w:szCs w:val="40"/>
                <w:lang w:val="sl-SI" w:eastAsia="hi-IN" w:bidi="hi-IN"/>
              </w:rPr>
              <w:t xml:space="preserve">POGODBE O </w:t>
            </w:r>
          </w:p>
          <w:p w14:paraId="6ED3596E" w14:textId="77777777" w:rsidR="00D64B0C" w:rsidRPr="001736B1" w:rsidRDefault="00254095">
            <w:pPr>
              <w:keepNext/>
              <w:widowControl w:val="0"/>
              <w:tabs>
                <w:tab w:val="left" w:pos="0"/>
                <w:tab w:val="right" w:pos="7790"/>
                <w:tab w:val="right" w:pos="8654"/>
              </w:tabs>
              <w:spacing w:after="0" w:line="240" w:lineRule="atLeast"/>
              <w:rPr>
                <w:lang w:val="it-IT"/>
              </w:rPr>
            </w:pPr>
            <w:r>
              <w:rPr>
                <w:rFonts w:ascii="Open Sans" w:eastAsia="Arial Unicode MS" w:hAnsi="Open Sans" w:cs="Open Sans"/>
                <w:b/>
                <w:bCs/>
                <w:color w:val="1F497D"/>
                <w:kern w:val="1"/>
                <w:sz w:val="40"/>
                <w:szCs w:val="40"/>
                <w:lang w:val="sl-SI" w:eastAsia="hi-IN" w:bidi="hi-IN"/>
              </w:rPr>
              <w:t xml:space="preserve">PARTNERSTVU MED </w:t>
            </w:r>
          </w:p>
          <w:p w14:paraId="3D1AC22E" w14:textId="77777777" w:rsidR="00D64B0C" w:rsidRPr="001736B1" w:rsidRDefault="00254095">
            <w:pPr>
              <w:keepNext/>
              <w:widowControl w:val="0"/>
              <w:tabs>
                <w:tab w:val="left" w:pos="0"/>
                <w:tab w:val="right" w:pos="7790"/>
                <w:tab w:val="right" w:pos="8654"/>
              </w:tabs>
              <w:spacing w:after="0" w:line="240" w:lineRule="atLeast"/>
            </w:pPr>
            <w:r>
              <w:rPr>
                <w:rFonts w:ascii="Open Sans" w:eastAsia="Arial Unicode MS" w:hAnsi="Open Sans" w:cs="Open Sans"/>
                <w:b/>
                <w:bCs/>
                <w:color w:val="1F497D"/>
                <w:kern w:val="1"/>
                <w:sz w:val="40"/>
                <w:szCs w:val="40"/>
                <w:lang w:val="sl-SI" w:eastAsia="hi-IN" w:bidi="hi-IN"/>
              </w:rPr>
              <w:t>VODILNIM PARTNERJEM</w:t>
            </w:r>
          </w:p>
          <w:p w14:paraId="469823DF" w14:textId="77777777" w:rsidR="00D64B0C" w:rsidRPr="001736B1" w:rsidRDefault="00254095">
            <w:pPr>
              <w:keepNext/>
              <w:widowControl w:val="0"/>
              <w:tabs>
                <w:tab w:val="left" w:pos="0"/>
                <w:tab w:val="right" w:pos="7790"/>
                <w:tab w:val="right" w:pos="8654"/>
              </w:tabs>
              <w:spacing w:after="0" w:line="240" w:lineRule="atLeast"/>
            </w:pPr>
            <w:r>
              <w:rPr>
                <w:rFonts w:ascii="Open Sans" w:eastAsia="Arial Unicode MS" w:hAnsi="Open Sans" w:cs="Open Sans"/>
                <w:b/>
                <w:bCs/>
                <w:color w:val="1F497D"/>
                <w:kern w:val="1"/>
                <w:sz w:val="40"/>
                <w:szCs w:val="40"/>
                <w:lang w:val="sl-SI" w:eastAsia="hi-IN" w:bidi="hi-IN"/>
              </w:rPr>
              <w:t>IN PROJEKTNIMI PARTNERJI</w:t>
            </w:r>
          </w:p>
        </w:tc>
      </w:tr>
    </w:tbl>
    <w:p w14:paraId="3361E2C2" w14:textId="77777777" w:rsidR="00D64B0C" w:rsidRDefault="00D64B0C">
      <w:pPr>
        <w:spacing w:after="0" w:line="240" w:lineRule="atLeast"/>
        <w:jc w:val="center"/>
        <w:rPr>
          <w:rFonts w:ascii="Open Sans" w:hAnsi="Open Sans" w:cs="Open Sans"/>
          <w:b/>
          <w:color w:val="2E74B5"/>
          <w:sz w:val="56"/>
          <w:szCs w:val="56"/>
          <w:lang w:val="en-GB"/>
        </w:rPr>
      </w:pPr>
    </w:p>
    <w:p w14:paraId="4D450664" w14:textId="77777777" w:rsidR="00D64B0C" w:rsidRDefault="00D64B0C" w:rsidP="001736B1">
      <w:pPr>
        <w:pageBreakBefore/>
        <w:spacing w:after="0" w:line="240" w:lineRule="atLeast"/>
        <w:jc w:val="center"/>
        <w:rPr>
          <w:rFonts w:ascii="Open Sans" w:hAnsi="Open Sans" w:cs="Open Sans"/>
          <w:b/>
          <w:color w:val="2E74B5"/>
          <w:sz w:val="56"/>
          <w:szCs w:val="56"/>
          <w:lang w:val="en-GB"/>
        </w:rPr>
      </w:pPr>
    </w:p>
    <w:p w14:paraId="6C1302F7" w14:textId="77777777" w:rsidR="00D64B0C" w:rsidRPr="001736B1" w:rsidRDefault="00254095">
      <w:pPr>
        <w:keepLines/>
        <w:tabs>
          <w:tab w:val="left" w:pos="803"/>
        </w:tabs>
        <w:spacing w:after="0" w:line="240" w:lineRule="atLeast"/>
      </w:pPr>
      <w:r w:rsidRPr="001736B1">
        <w:rPr>
          <w:rFonts w:ascii="Open Sans" w:hAnsi="Open Sans"/>
          <w:b/>
          <w:sz w:val="20"/>
          <w:lang w:val="en-GB"/>
        </w:rPr>
        <w:tab/>
      </w:r>
      <w:bookmarkStart w:id="0" w:name="_GoBack"/>
      <w:bookmarkEnd w:id="0"/>
    </w:p>
    <w:tbl>
      <w:tblPr>
        <w:tblW w:w="0" w:type="auto"/>
        <w:tblInd w:w="-142" w:type="dxa"/>
        <w:tblLayout w:type="fixed"/>
        <w:tblLook w:val="0000" w:firstRow="0" w:lastRow="0" w:firstColumn="0" w:lastColumn="0" w:noHBand="0" w:noVBand="0"/>
      </w:tblPr>
      <w:tblGrid>
        <w:gridCol w:w="4968"/>
        <w:gridCol w:w="4921"/>
      </w:tblGrid>
      <w:tr w:rsidR="00D64B0C" w14:paraId="0C7FA4F1" w14:textId="77777777" w:rsidTr="001736B1">
        <w:tc>
          <w:tcPr>
            <w:tcW w:w="4968" w:type="dxa"/>
            <w:shd w:val="clear" w:color="auto" w:fill="auto"/>
          </w:tcPr>
          <w:p w14:paraId="3065B95D" w14:textId="77777777" w:rsidR="00D64B0C" w:rsidRPr="001736B1" w:rsidRDefault="00254095">
            <w:pPr>
              <w:spacing w:after="0" w:line="480" w:lineRule="auto"/>
              <w:jc w:val="both"/>
              <w:rPr>
                <w:rFonts w:ascii="Open Sans" w:hAnsi="Open Sans" w:cs="Open Sans"/>
              </w:rPr>
            </w:pPr>
            <w:r w:rsidRPr="001736B1">
              <w:rPr>
                <w:rFonts w:ascii="Open Sans" w:hAnsi="Open Sans" w:cs="Open Sans"/>
                <w:b/>
                <w:bCs/>
                <w:lang w:val="it-IT"/>
              </w:rPr>
              <w:t>Indice</w:t>
            </w:r>
          </w:p>
        </w:tc>
        <w:tc>
          <w:tcPr>
            <w:tcW w:w="4921" w:type="dxa"/>
            <w:shd w:val="clear" w:color="auto" w:fill="auto"/>
          </w:tcPr>
          <w:p w14:paraId="4984F389" w14:textId="77777777" w:rsidR="00D64B0C" w:rsidRPr="001736B1" w:rsidRDefault="00254095">
            <w:pPr>
              <w:spacing w:after="0" w:line="480" w:lineRule="auto"/>
              <w:jc w:val="both"/>
              <w:rPr>
                <w:rFonts w:ascii="Open Sans" w:hAnsi="Open Sans" w:cs="Open Sans"/>
              </w:rPr>
            </w:pPr>
            <w:r w:rsidRPr="001736B1">
              <w:rPr>
                <w:rFonts w:ascii="Open Sans" w:hAnsi="Open Sans" w:cs="Open Sans"/>
                <w:b/>
                <w:bCs/>
                <w:color w:val="1F497D"/>
                <w:lang w:val="it-IT"/>
              </w:rPr>
              <w:t>Kazalo</w:t>
            </w:r>
          </w:p>
        </w:tc>
      </w:tr>
      <w:tr w:rsidR="00D64B0C" w14:paraId="775E0CB5" w14:textId="77777777" w:rsidTr="001736B1">
        <w:tc>
          <w:tcPr>
            <w:tcW w:w="4968" w:type="dxa"/>
            <w:shd w:val="clear" w:color="auto" w:fill="auto"/>
          </w:tcPr>
          <w:p w14:paraId="17E760AF" w14:textId="77777777" w:rsidR="00D64B0C" w:rsidRPr="00AA01A8" w:rsidRDefault="00254095">
            <w:pPr>
              <w:spacing w:after="0" w:line="480" w:lineRule="auto"/>
              <w:rPr>
                <w:rFonts w:ascii="Open Sans" w:hAnsi="Open Sans"/>
                <w:b/>
              </w:rPr>
            </w:pPr>
            <w:r w:rsidRPr="00AA01A8">
              <w:rPr>
                <w:rFonts w:ascii="Open Sans" w:hAnsi="Open Sans"/>
                <w:b/>
                <w:lang w:val="it-IT"/>
              </w:rPr>
              <w:t>Articolo 1 Base giuridica</w:t>
            </w:r>
          </w:p>
        </w:tc>
        <w:tc>
          <w:tcPr>
            <w:tcW w:w="4921" w:type="dxa"/>
            <w:shd w:val="clear" w:color="auto" w:fill="auto"/>
          </w:tcPr>
          <w:p w14:paraId="2274D6B8" w14:textId="77777777" w:rsidR="00D64B0C" w:rsidRPr="00AA01A8" w:rsidRDefault="00254095">
            <w:pPr>
              <w:spacing w:after="0" w:line="480" w:lineRule="auto"/>
              <w:rPr>
                <w:rFonts w:ascii="Open Sans" w:hAnsi="Open Sans"/>
                <w:b/>
              </w:rPr>
            </w:pPr>
            <w:r w:rsidRPr="00AA01A8">
              <w:rPr>
                <w:rFonts w:ascii="Open Sans" w:hAnsi="Open Sans"/>
                <w:b/>
                <w:color w:val="1F497D"/>
                <w:lang w:val="sl-SI"/>
              </w:rPr>
              <w:t>1. člen Pravna podlaga</w:t>
            </w:r>
          </w:p>
        </w:tc>
      </w:tr>
      <w:tr w:rsidR="00D64B0C" w14:paraId="776237BA" w14:textId="77777777" w:rsidTr="001736B1">
        <w:tc>
          <w:tcPr>
            <w:tcW w:w="4968" w:type="dxa"/>
            <w:shd w:val="clear" w:color="auto" w:fill="auto"/>
          </w:tcPr>
          <w:p w14:paraId="6E1A80F9" w14:textId="70DEC700" w:rsidR="00D64B0C" w:rsidRPr="00AA01A8" w:rsidRDefault="00254095" w:rsidP="005C7709">
            <w:pPr>
              <w:spacing w:after="0" w:line="480" w:lineRule="auto"/>
              <w:rPr>
                <w:rFonts w:ascii="Open Sans" w:hAnsi="Open Sans"/>
                <w:b/>
              </w:rPr>
            </w:pPr>
            <w:r w:rsidRPr="00AA01A8">
              <w:rPr>
                <w:rFonts w:ascii="Open Sans" w:hAnsi="Open Sans"/>
                <w:b/>
                <w:lang w:val="it-IT"/>
              </w:rPr>
              <w:t>Articolo 2 Oggetto del</w:t>
            </w:r>
            <w:r w:rsidR="005C7709">
              <w:rPr>
                <w:rFonts w:ascii="Open Sans" w:hAnsi="Open Sans"/>
                <w:b/>
                <w:lang w:val="it-IT"/>
              </w:rPr>
              <w:t>l’Accordo</w:t>
            </w:r>
          </w:p>
        </w:tc>
        <w:tc>
          <w:tcPr>
            <w:tcW w:w="4921" w:type="dxa"/>
            <w:shd w:val="clear" w:color="auto" w:fill="auto"/>
          </w:tcPr>
          <w:p w14:paraId="09D2CF2A" w14:textId="77777777" w:rsidR="00D64B0C" w:rsidRPr="00AA01A8" w:rsidRDefault="00254095">
            <w:pPr>
              <w:spacing w:after="0" w:line="480" w:lineRule="auto"/>
              <w:rPr>
                <w:rFonts w:ascii="Open Sans" w:hAnsi="Open Sans"/>
                <w:b/>
              </w:rPr>
            </w:pPr>
            <w:r w:rsidRPr="00AA01A8">
              <w:rPr>
                <w:rFonts w:ascii="Open Sans" w:hAnsi="Open Sans"/>
                <w:b/>
                <w:color w:val="1F497D"/>
                <w:lang w:val="sl-SI"/>
              </w:rPr>
              <w:t xml:space="preserve">2. člen Predmet pogodbe </w:t>
            </w:r>
          </w:p>
        </w:tc>
      </w:tr>
      <w:tr w:rsidR="00D64B0C" w14:paraId="37C5E43C" w14:textId="77777777" w:rsidTr="001736B1">
        <w:tc>
          <w:tcPr>
            <w:tcW w:w="4968" w:type="dxa"/>
            <w:shd w:val="clear" w:color="auto" w:fill="auto"/>
          </w:tcPr>
          <w:p w14:paraId="0E00C0A0" w14:textId="0980CCEA" w:rsidR="00D64B0C" w:rsidRPr="00AA01A8" w:rsidRDefault="00254095" w:rsidP="004313DA">
            <w:pPr>
              <w:spacing w:after="0" w:line="480" w:lineRule="auto"/>
              <w:rPr>
                <w:rFonts w:ascii="Open Sans" w:hAnsi="Open Sans"/>
                <w:b/>
                <w:lang w:val="it-IT"/>
              </w:rPr>
            </w:pPr>
            <w:r w:rsidRPr="00AA01A8">
              <w:rPr>
                <w:rFonts w:ascii="Open Sans" w:hAnsi="Open Sans"/>
                <w:b/>
                <w:lang w:val="it-IT"/>
              </w:rPr>
              <w:t>Articolo 3 Durata del</w:t>
            </w:r>
            <w:r w:rsidR="004313DA">
              <w:rPr>
                <w:rFonts w:ascii="Open Sans" w:hAnsi="Open Sans"/>
                <w:b/>
                <w:lang w:val="it-IT"/>
              </w:rPr>
              <w:t>l’Accordo</w:t>
            </w:r>
            <w:r w:rsidRPr="00AA01A8">
              <w:rPr>
                <w:rFonts w:ascii="Open Sans" w:hAnsi="Open Sans"/>
                <w:b/>
                <w:lang w:val="it-IT"/>
              </w:rPr>
              <w:t xml:space="preserve"> di </w:t>
            </w:r>
            <w:r w:rsidR="004313DA">
              <w:rPr>
                <w:rFonts w:ascii="Open Sans" w:hAnsi="Open Sans"/>
                <w:b/>
                <w:lang w:val="it-IT"/>
              </w:rPr>
              <w:t>P</w:t>
            </w:r>
            <w:r w:rsidRPr="00AA01A8">
              <w:rPr>
                <w:rFonts w:ascii="Open Sans" w:hAnsi="Open Sans"/>
                <w:b/>
                <w:lang w:val="it-IT"/>
              </w:rPr>
              <w:t>artenariato</w:t>
            </w:r>
          </w:p>
        </w:tc>
        <w:tc>
          <w:tcPr>
            <w:tcW w:w="4921" w:type="dxa"/>
            <w:shd w:val="clear" w:color="auto" w:fill="auto"/>
          </w:tcPr>
          <w:p w14:paraId="4DEA7CE3" w14:textId="77777777" w:rsidR="00D64B0C" w:rsidRPr="00AA01A8" w:rsidRDefault="00254095">
            <w:pPr>
              <w:spacing w:after="0" w:line="480" w:lineRule="auto"/>
              <w:rPr>
                <w:rFonts w:ascii="Open Sans" w:hAnsi="Open Sans"/>
                <w:b/>
              </w:rPr>
            </w:pPr>
            <w:r w:rsidRPr="00AA01A8">
              <w:rPr>
                <w:rFonts w:ascii="Open Sans" w:hAnsi="Open Sans"/>
                <w:b/>
                <w:color w:val="1F497D"/>
                <w:lang w:val="sl-SI"/>
              </w:rPr>
              <w:t>3. člen Trajanje pogodbe o partnerstvu</w:t>
            </w:r>
          </w:p>
        </w:tc>
      </w:tr>
      <w:tr w:rsidR="00D64B0C" w:rsidRPr="006803BA" w14:paraId="473C5EB3" w14:textId="77777777" w:rsidTr="001736B1">
        <w:tc>
          <w:tcPr>
            <w:tcW w:w="4968" w:type="dxa"/>
            <w:shd w:val="clear" w:color="auto" w:fill="auto"/>
          </w:tcPr>
          <w:p w14:paraId="3DD1AE7C" w14:textId="77777777" w:rsidR="00D64B0C" w:rsidRPr="00AA01A8" w:rsidRDefault="00254095">
            <w:pPr>
              <w:spacing w:after="0" w:line="480" w:lineRule="auto"/>
              <w:rPr>
                <w:rFonts w:ascii="Open Sans" w:hAnsi="Open Sans"/>
                <w:b/>
                <w:lang w:val="it-IT"/>
              </w:rPr>
            </w:pPr>
            <w:r w:rsidRPr="00AA01A8">
              <w:rPr>
                <w:rFonts w:ascii="Open Sans" w:hAnsi="Open Sans"/>
                <w:b/>
                <w:lang w:val="it-IT"/>
              </w:rPr>
              <w:t>Articolo 4 Obblighi e responsabilità del Lead Partner</w:t>
            </w:r>
          </w:p>
        </w:tc>
        <w:tc>
          <w:tcPr>
            <w:tcW w:w="4921" w:type="dxa"/>
            <w:shd w:val="clear" w:color="auto" w:fill="auto"/>
          </w:tcPr>
          <w:p w14:paraId="301F98F9" w14:textId="77777777" w:rsidR="00D64B0C" w:rsidRPr="00AA01A8" w:rsidRDefault="00254095">
            <w:pPr>
              <w:snapToGrid w:val="0"/>
              <w:spacing w:after="0" w:line="480" w:lineRule="auto"/>
              <w:rPr>
                <w:rFonts w:ascii="Open Sans" w:hAnsi="Open Sans"/>
                <w:b/>
                <w:lang w:val="it-IT"/>
              </w:rPr>
            </w:pPr>
            <w:r w:rsidRPr="00AA01A8">
              <w:rPr>
                <w:rFonts w:ascii="Open Sans" w:hAnsi="Open Sans"/>
                <w:b/>
                <w:color w:val="1F497D"/>
                <w:lang w:val="sl-SI"/>
              </w:rPr>
              <w:t>4. člen Obveznosti in odgovornosti Vodilnega partnerja</w:t>
            </w:r>
          </w:p>
        </w:tc>
      </w:tr>
      <w:tr w:rsidR="00D64B0C" w:rsidRPr="006803BA" w14:paraId="5D7B7D6D" w14:textId="77777777" w:rsidTr="001736B1">
        <w:tc>
          <w:tcPr>
            <w:tcW w:w="4968" w:type="dxa"/>
            <w:shd w:val="clear" w:color="auto" w:fill="auto"/>
          </w:tcPr>
          <w:p w14:paraId="7209D57C" w14:textId="77777777" w:rsidR="00D64B0C" w:rsidRPr="00AA01A8" w:rsidRDefault="00254095">
            <w:pPr>
              <w:spacing w:after="0" w:line="480" w:lineRule="auto"/>
              <w:rPr>
                <w:rFonts w:ascii="Open Sans" w:hAnsi="Open Sans"/>
                <w:b/>
                <w:lang w:val="it-IT"/>
              </w:rPr>
            </w:pPr>
            <w:r w:rsidRPr="00AA01A8">
              <w:rPr>
                <w:rFonts w:ascii="Open Sans" w:hAnsi="Open Sans"/>
                <w:b/>
                <w:lang w:val="it-IT"/>
              </w:rPr>
              <w:t>Articolo 5 Obblighi e responsabilità dei  Partner</w:t>
            </w:r>
          </w:p>
        </w:tc>
        <w:tc>
          <w:tcPr>
            <w:tcW w:w="4921" w:type="dxa"/>
            <w:shd w:val="clear" w:color="auto" w:fill="auto"/>
          </w:tcPr>
          <w:p w14:paraId="7E4FFBCA" w14:textId="77777777" w:rsidR="00D64B0C" w:rsidRPr="00AA01A8" w:rsidRDefault="00254095">
            <w:pPr>
              <w:spacing w:after="0" w:line="480" w:lineRule="auto"/>
              <w:rPr>
                <w:rFonts w:ascii="Open Sans" w:hAnsi="Open Sans"/>
                <w:b/>
                <w:lang w:val="it-IT"/>
              </w:rPr>
            </w:pPr>
            <w:r w:rsidRPr="00AA01A8">
              <w:rPr>
                <w:rFonts w:ascii="Open Sans" w:hAnsi="Open Sans"/>
                <w:b/>
                <w:color w:val="1F497D"/>
                <w:lang w:val="sl-SI"/>
              </w:rPr>
              <w:t>5. člen Obveznosti in odgovornosti partnerjev</w:t>
            </w:r>
          </w:p>
        </w:tc>
      </w:tr>
      <w:tr w:rsidR="00D64B0C" w14:paraId="2FC11459" w14:textId="77777777" w:rsidTr="001736B1">
        <w:tc>
          <w:tcPr>
            <w:tcW w:w="4968" w:type="dxa"/>
            <w:shd w:val="clear" w:color="auto" w:fill="auto"/>
          </w:tcPr>
          <w:p w14:paraId="6587A0FA" w14:textId="77777777" w:rsidR="00D64B0C" w:rsidRPr="00AA01A8" w:rsidRDefault="00254095">
            <w:pPr>
              <w:spacing w:after="0" w:line="480" w:lineRule="auto"/>
              <w:rPr>
                <w:rFonts w:ascii="Open Sans" w:hAnsi="Open Sans"/>
                <w:b/>
              </w:rPr>
            </w:pPr>
            <w:r w:rsidRPr="00AA01A8">
              <w:rPr>
                <w:rFonts w:ascii="Open Sans" w:hAnsi="Open Sans"/>
                <w:b/>
                <w:lang w:val="it-IT"/>
              </w:rPr>
              <w:t>Articolo 6 Rapporti con terzi</w:t>
            </w:r>
          </w:p>
        </w:tc>
        <w:tc>
          <w:tcPr>
            <w:tcW w:w="4921" w:type="dxa"/>
            <w:shd w:val="clear" w:color="auto" w:fill="auto"/>
          </w:tcPr>
          <w:p w14:paraId="1F37839E" w14:textId="77777777" w:rsidR="00D64B0C" w:rsidRPr="00AA01A8" w:rsidRDefault="00254095">
            <w:pPr>
              <w:spacing w:after="0" w:line="480" w:lineRule="auto"/>
              <w:rPr>
                <w:rFonts w:ascii="Open Sans" w:hAnsi="Open Sans"/>
                <w:b/>
              </w:rPr>
            </w:pPr>
            <w:r w:rsidRPr="00AA01A8">
              <w:rPr>
                <w:rFonts w:ascii="Open Sans" w:hAnsi="Open Sans"/>
                <w:b/>
                <w:color w:val="1F497D"/>
                <w:lang w:val="sl-SI"/>
              </w:rPr>
              <w:t>6. člen Odnosi s tretjimi strankami</w:t>
            </w:r>
          </w:p>
        </w:tc>
      </w:tr>
      <w:tr w:rsidR="00D64B0C" w:rsidRPr="00495382" w14:paraId="39802007" w14:textId="77777777" w:rsidTr="001736B1">
        <w:tc>
          <w:tcPr>
            <w:tcW w:w="4968" w:type="dxa"/>
            <w:shd w:val="clear" w:color="auto" w:fill="auto"/>
          </w:tcPr>
          <w:p w14:paraId="1D366CE8" w14:textId="77777777" w:rsidR="00D64B0C" w:rsidRPr="00AA01A8" w:rsidRDefault="00254095">
            <w:pPr>
              <w:spacing w:after="0" w:line="480" w:lineRule="auto"/>
              <w:rPr>
                <w:rFonts w:ascii="Open Sans" w:hAnsi="Open Sans"/>
                <w:b/>
                <w:lang w:val="it-IT"/>
              </w:rPr>
            </w:pPr>
            <w:r w:rsidRPr="00AA01A8">
              <w:rPr>
                <w:rFonts w:ascii="Open Sans" w:hAnsi="Open Sans"/>
                <w:b/>
                <w:lang w:val="it-IT"/>
              </w:rPr>
              <w:t>Articolo 7 Cessione e successione legale</w:t>
            </w:r>
          </w:p>
        </w:tc>
        <w:tc>
          <w:tcPr>
            <w:tcW w:w="4921" w:type="dxa"/>
            <w:shd w:val="clear" w:color="auto" w:fill="auto"/>
          </w:tcPr>
          <w:p w14:paraId="4BFCBA33" w14:textId="77777777" w:rsidR="00D64B0C" w:rsidRPr="00AA01A8" w:rsidRDefault="00254095">
            <w:pPr>
              <w:spacing w:after="0" w:line="480" w:lineRule="auto"/>
              <w:rPr>
                <w:rFonts w:ascii="Open Sans" w:hAnsi="Open Sans"/>
                <w:b/>
              </w:rPr>
            </w:pPr>
            <w:r w:rsidRPr="00AA01A8">
              <w:rPr>
                <w:rFonts w:ascii="Open Sans" w:hAnsi="Open Sans"/>
                <w:b/>
                <w:color w:val="1F497D"/>
                <w:lang w:val="sl-SI"/>
              </w:rPr>
              <w:t>7. člen Odstop in pravno nasledstvo</w:t>
            </w:r>
          </w:p>
        </w:tc>
      </w:tr>
      <w:tr w:rsidR="00D64B0C" w14:paraId="193E77D1" w14:textId="77777777" w:rsidTr="001736B1">
        <w:tc>
          <w:tcPr>
            <w:tcW w:w="4968" w:type="dxa"/>
            <w:shd w:val="clear" w:color="auto" w:fill="auto"/>
          </w:tcPr>
          <w:p w14:paraId="03597CCC" w14:textId="77777777" w:rsidR="00D64B0C" w:rsidRPr="00AA01A8" w:rsidRDefault="00254095">
            <w:pPr>
              <w:spacing w:after="0" w:line="480" w:lineRule="auto"/>
              <w:rPr>
                <w:rFonts w:ascii="Open Sans" w:hAnsi="Open Sans"/>
                <w:b/>
              </w:rPr>
            </w:pPr>
            <w:r w:rsidRPr="00AA01A8">
              <w:rPr>
                <w:rFonts w:ascii="Open Sans" w:hAnsi="Open Sans"/>
                <w:b/>
                <w:lang w:val="it-IT"/>
              </w:rPr>
              <w:t>Articolo 8 Gestione finanziaria</w:t>
            </w:r>
          </w:p>
        </w:tc>
        <w:tc>
          <w:tcPr>
            <w:tcW w:w="4921" w:type="dxa"/>
            <w:shd w:val="clear" w:color="auto" w:fill="auto"/>
          </w:tcPr>
          <w:p w14:paraId="1B153FD4" w14:textId="77777777" w:rsidR="00D64B0C" w:rsidRPr="00AA01A8" w:rsidRDefault="00254095">
            <w:pPr>
              <w:spacing w:after="0" w:line="480" w:lineRule="auto"/>
              <w:rPr>
                <w:rFonts w:ascii="Open Sans" w:hAnsi="Open Sans"/>
                <w:b/>
              </w:rPr>
            </w:pPr>
            <w:r w:rsidRPr="00AA01A8">
              <w:rPr>
                <w:rFonts w:ascii="Open Sans" w:hAnsi="Open Sans"/>
                <w:b/>
                <w:color w:val="1F497D"/>
                <w:lang w:val="sl-SI"/>
              </w:rPr>
              <w:t>8. člen Finančno upravljanje</w:t>
            </w:r>
          </w:p>
        </w:tc>
      </w:tr>
      <w:tr w:rsidR="00D64B0C" w14:paraId="3B67E1B5" w14:textId="77777777" w:rsidTr="001736B1">
        <w:tc>
          <w:tcPr>
            <w:tcW w:w="4968" w:type="dxa"/>
            <w:shd w:val="clear" w:color="auto" w:fill="auto"/>
          </w:tcPr>
          <w:p w14:paraId="0C875190" w14:textId="77777777" w:rsidR="00D64B0C" w:rsidRPr="00AA01A8" w:rsidRDefault="00254095">
            <w:pPr>
              <w:spacing w:after="0" w:line="480" w:lineRule="auto"/>
              <w:rPr>
                <w:rFonts w:ascii="Open Sans" w:hAnsi="Open Sans"/>
                <w:b/>
              </w:rPr>
            </w:pPr>
            <w:r w:rsidRPr="00AA01A8">
              <w:rPr>
                <w:rFonts w:ascii="Open Sans" w:hAnsi="Open Sans"/>
                <w:b/>
                <w:lang w:val="it-IT"/>
              </w:rPr>
              <w:t xml:space="preserve">Articolo </w:t>
            </w:r>
            <w:r w:rsidRPr="00AA01A8">
              <w:rPr>
                <w:rFonts w:ascii="Open Sans" w:hAnsi="Open Sans"/>
                <w:b/>
                <w:lang w:val="sl-SI"/>
              </w:rPr>
              <w:t>9</w:t>
            </w:r>
            <w:r w:rsidRPr="00AA01A8">
              <w:rPr>
                <w:rFonts w:ascii="Open Sans" w:hAnsi="Open Sans"/>
                <w:b/>
                <w:lang w:val="it-IT"/>
              </w:rPr>
              <w:t xml:space="preserve"> </w:t>
            </w:r>
            <w:r w:rsidRPr="00AA01A8">
              <w:rPr>
                <w:rFonts w:ascii="Open Sans" w:hAnsi="Open Sans"/>
                <w:b/>
                <w:lang w:val="sl-SI"/>
              </w:rPr>
              <w:t xml:space="preserve">Spese ammissibili </w:t>
            </w:r>
          </w:p>
        </w:tc>
        <w:tc>
          <w:tcPr>
            <w:tcW w:w="4921" w:type="dxa"/>
            <w:shd w:val="clear" w:color="auto" w:fill="auto"/>
          </w:tcPr>
          <w:p w14:paraId="3E50C37A" w14:textId="77777777" w:rsidR="00D64B0C" w:rsidRPr="00AA01A8" w:rsidRDefault="00254095">
            <w:pPr>
              <w:spacing w:after="0" w:line="480" w:lineRule="auto"/>
              <w:rPr>
                <w:rFonts w:ascii="Open Sans" w:hAnsi="Open Sans"/>
                <w:b/>
              </w:rPr>
            </w:pPr>
            <w:r w:rsidRPr="00AA01A8">
              <w:rPr>
                <w:rFonts w:ascii="Open Sans" w:hAnsi="Open Sans"/>
                <w:b/>
                <w:color w:val="1F497D"/>
                <w:lang w:val="sl-SI"/>
              </w:rPr>
              <w:t>9. člen Upravičeni izdatki</w:t>
            </w:r>
          </w:p>
        </w:tc>
      </w:tr>
      <w:tr w:rsidR="00D64B0C" w14:paraId="7A5A11EF" w14:textId="77777777" w:rsidTr="001736B1">
        <w:tc>
          <w:tcPr>
            <w:tcW w:w="4968" w:type="dxa"/>
            <w:shd w:val="clear" w:color="auto" w:fill="auto"/>
          </w:tcPr>
          <w:p w14:paraId="1B4AB40C" w14:textId="77777777" w:rsidR="00D64B0C" w:rsidRPr="00AA01A8" w:rsidRDefault="00254095">
            <w:pPr>
              <w:spacing w:after="0" w:line="480" w:lineRule="auto"/>
              <w:rPr>
                <w:rFonts w:ascii="Open Sans" w:hAnsi="Open Sans"/>
                <w:b/>
              </w:rPr>
            </w:pPr>
            <w:r w:rsidRPr="00AA01A8">
              <w:rPr>
                <w:rFonts w:ascii="Open Sans" w:hAnsi="Open Sans"/>
                <w:b/>
                <w:lang w:val="it-IT"/>
              </w:rPr>
              <w:t xml:space="preserve">Articolo </w:t>
            </w:r>
            <w:r w:rsidRPr="00AA01A8">
              <w:rPr>
                <w:rFonts w:ascii="Open Sans" w:hAnsi="Open Sans"/>
                <w:b/>
                <w:lang w:val="sl-SI"/>
              </w:rPr>
              <w:t>10</w:t>
            </w:r>
            <w:r w:rsidRPr="00AA01A8">
              <w:rPr>
                <w:rFonts w:ascii="Open Sans" w:hAnsi="Open Sans"/>
                <w:b/>
                <w:lang w:val="it-IT"/>
              </w:rPr>
              <w:t xml:space="preserve"> </w:t>
            </w:r>
            <w:r w:rsidRPr="00AA01A8">
              <w:rPr>
                <w:rFonts w:ascii="Open Sans" w:hAnsi="Open Sans"/>
                <w:b/>
                <w:lang w:val="sl-SI"/>
              </w:rPr>
              <w:t>Rendiconti</w:t>
            </w:r>
          </w:p>
        </w:tc>
        <w:tc>
          <w:tcPr>
            <w:tcW w:w="4921" w:type="dxa"/>
            <w:shd w:val="clear" w:color="auto" w:fill="auto"/>
          </w:tcPr>
          <w:p w14:paraId="1BE9FB4A" w14:textId="77777777" w:rsidR="00D64B0C" w:rsidRPr="00AA01A8" w:rsidRDefault="00254095">
            <w:pPr>
              <w:spacing w:after="0" w:line="480" w:lineRule="auto"/>
              <w:rPr>
                <w:rFonts w:ascii="Open Sans" w:hAnsi="Open Sans"/>
                <w:b/>
              </w:rPr>
            </w:pPr>
            <w:r w:rsidRPr="00AA01A8">
              <w:rPr>
                <w:rFonts w:ascii="Open Sans" w:hAnsi="Open Sans"/>
                <w:b/>
                <w:color w:val="1F497D"/>
                <w:lang w:val="sl-SI"/>
              </w:rPr>
              <w:t>10. člen Poročanje</w:t>
            </w:r>
          </w:p>
        </w:tc>
      </w:tr>
      <w:tr w:rsidR="00D64B0C" w:rsidRPr="00495382" w14:paraId="155F7CB9" w14:textId="77777777" w:rsidTr="001736B1">
        <w:tc>
          <w:tcPr>
            <w:tcW w:w="4968" w:type="dxa"/>
            <w:shd w:val="clear" w:color="auto" w:fill="auto"/>
          </w:tcPr>
          <w:p w14:paraId="6C6EE5AC" w14:textId="77777777" w:rsidR="00D64B0C" w:rsidRPr="00AA01A8" w:rsidRDefault="00254095">
            <w:pPr>
              <w:spacing w:after="0" w:line="480" w:lineRule="auto"/>
              <w:rPr>
                <w:rFonts w:ascii="Open Sans" w:hAnsi="Open Sans"/>
                <w:b/>
                <w:lang w:val="it-IT"/>
              </w:rPr>
            </w:pPr>
            <w:r w:rsidRPr="00AA01A8">
              <w:rPr>
                <w:rFonts w:ascii="Open Sans" w:hAnsi="Open Sans"/>
                <w:b/>
                <w:lang w:val="it-IT"/>
              </w:rPr>
              <w:t>Articolo 1</w:t>
            </w:r>
            <w:r w:rsidRPr="00AA01A8">
              <w:rPr>
                <w:rFonts w:ascii="Open Sans" w:hAnsi="Open Sans"/>
                <w:b/>
                <w:lang w:val="sl-SI"/>
              </w:rPr>
              <w:t>1</w:t>
            </w:r>
            <w:r w:rsidRPr="00AA01A8">
              <w:rPr>
                <w:rFonts w:ascii="Open Sans" w:hAnsi="Open Sans"/>
                <w:b/>
                <w:lang w:val="it-IT"/>
              </w:rPr>
              <w:t xml:space="preserve"> </w:t>
            </w:r>
            <w:r w:rsidRPr="00AA01A8">
              <w:rPr>
                <w:rFonts w:ascii="Open Sans" w:hAnsi="Open Sans"/>
                <w:b/>
                <w:lang w:val="sl-SI"/>
              </w:rPr>
              <w:t>Modifiche progettuali e riallocazione di fondi</w:t>
            </w:r>
          </w:p>
        </w:tc>
        <w:tc>
          <w:tcPr>
            <w:tcW w:w="4921" w:type="dxa"/>
            <w:shd w:val="clear" w:color="auto" w:fill="auto"/>
          </w:tcPr>
          <w:p w14:paraId="756DEE65" w14:textId="77777777" w:rsidR="00D64B0C" w:rsidRPr="00AA01A8" w:rsidRDefault="00254095">
            <w:pPr>
              <w:spacing w:after="0" w:line="480" w:lineRule="auto"/>
              <w:rPr>
                <w:rFonts w:ascii="Open Sans" w:hAnsi="Open Sans"/>
                <w:b/>
              </w:rPr>
            </w:pPr>
            <w:r w:rsidRPr="00AA01A8">
              <w:rPr>
                <w:rFonts w:ascii="Open Sans" w:hAnsi="Open Sans"/>
                <w:b/>
                <w:color w:val="1F497D"/>
                <w:lang w:val="sl-SI"/>
              </w:rPr>
              <w:t xml:space="preserve">11. člen Spremembe projekta in premestitev sredstev </w:t>
            </w:r>
          </w:p>
        </w:tc>
      </w:tr>
      <w:tr w:rsidR="00D64B0C" w:rsidRPr="006803BA" w14:paraId="476DBDB9" w14:textId="77777777" w:rsidTr="001736B1">
        <w:tc>
          <w:tcPr>
            <w:tcW w:w="4968" w:type="dxa"/>
            <w:shd w:val="clear" w:color="auto" w:fill="auto"/>
          </w:tcPr>
          <w:p w14:paraId="0B408B91" w14:textId="77777777" w:rsidR="00D64B0C" w:rsidRPr="00AA01A8" w:rsidRDefault="00254095">
            <w:pPr>
              <w:spacing w:after="0" w:line="480" w:lineRule="auto"/>
              <w:rPr>
                <w:rFonts w:ascii="Open Sans" w:hAnsi="Open Sans"/>
                <w:b/>
                <w:lang w:val="it-IT"/>
              </w:rPr>
            </w:pPr>
            <w:r w:rsidRPr="00AA01A8">
              <w:rPr>
                <w:rFonts w:ascii="Open Sans" w:hAnsi="Open Sans"/>
                <w:b/>
                <w:lang w:val="it-IT"/>
              </w:rPr>
              <w:t>Articolo 12 Recupero delle somme indebitamente pagate</w:t>
            </w:r>
          </w:p>
        </w:tc>
        <w:tc>
          <w:tcPr>
            <w:tcW w:w="4921" w:type="dxa"/>
            <w:shd w:val="clear" w:color="auto" w:fill="auto"/>
          </w:tcPr>
          <w:p w14:paraId="463702A8" w14:textId="77777777" w:rsidR="00D64B0C" w:rsidRPr="00AA01A8" w:rsidRDefault="00254095">
            <w:pPr>
              <w:spacing w:after="0" w:line="480" w:lineRule="auto"/>
              <w:rPr>
                <w:rFonts w:ascii="Open Sans" w:hAnsi="Open Sans"/>
                <w:b/>
                <w:lang w:val="it-IT"/>
              </w:rPr>
            </w:pPr>
            <w:r w:rsidRPr="00AA01A8">
              <w:rPr>
                <w:rFonts w:ascii="Open Sans" w:hAnsi="Open Sans"/>
                <w:b/>
                <w:color w:val="1F497D"/>
                <w:lang w:val="sl-SI"/>
              </w:rPr>
              <w:t xml:space="preserve">12. člen Izterjevanje neutemeljeno plačanih zneskov </w:t>
            </w:r>
          </w:p>
        </w:tc>
      </w:tr>
      <w:tr w:rsidR="00D64B0C" w:rsidRPr="006803BA" w14:paraId="5B480F70" w14:textId="77777777" w:rsidTr="001736B1">
        <w:tc>
          <w:tcPr>
            <w:tcW w:w="4968" w:type="dxa"/>
            <w:shd w:val="clear" w:color="auto" w:fill="auto"/>
          </w:tcPr>
          <w:p w14:paraId="5814421D" w14:textId="77777777" w:rsidR="00D64B0C" w:rsidRPr="00AA01A8" w:rsidRDefault="00254095">
            <w:pPr>
              <w:spacing w:after="0" w:line="480" w:lineRule="auto"/>
              <w:rPr>
                <w:rFonts w:ascii="Open Sans" w:hAnsi="Open Sans"/>
                <w:b/>
                <w:lang w:val="it-IT"/>
              </w:rPr>
            </w:pPr>
            <w:r w:rsidRPr="00AA01A8">
              <w:rPr>
                <w:rFonts w:ascii="Open Sans" w:hAnsi="Open Sans"/>
                <w:b/>
                <w:lang w:val="it-IT"/>
              </w:rPr>
              <w:t xml:space="preserve">Articolo 13 Misure relative alle attività di visibilità, trasparenza e comunicazione e diffusione dei </w:t>
            </w:r>
            <w:r w:rsidR="00036A9C" w:rsidRPr="00AA01A8">
              <w:rPr>
                <w:rFonts w:ascii="Open Sans" w:hAnsi="Open Sans"/>
                <w:b/>
                <w:lang w:val="it-IT"/>
              </w:rPr>
              <w:t>risultati</w:t>
            </w:r>
          </w:p>
        </w:tc>
        <w:tc>
          <w:tcPr>
            <w:tcW w:w="4921" w:type="dxa"/>
            <w:shd w:val="clear" w:color="auto" w:fill="auto"/>
          </w:tcPr>
          <w:p w14:paraId="1C393F8F" w14:textId="77777777" w:rsidR="00D64B0C" w:rsidRPr="00AA01A8" w:rsidRDefault="00254095">
            <w:pPr>
              <w:spacing w:after="0" w:line="480" w:lineRule="auto"/>
              <w:rPr>
                <w:rFonts w:ascii="Open Sans" w:hAnsi="Open Sans"/>
                <w:b/>
                <w:lang w:val="it-IT"/>
              </w:rPr>
            </w:pPr>
            <w:r w:rsidRPr="00AA01A8">
              <w:rPr>
                <w:rFonts w:ascii="Open Sans" w:hAnsi="Open Sans"/>
                <w:b/>
                <w:color w:val="1F497D"/>
                <w:lang w:val="sl-SI"/>
              </w:rPr>
              <w:t xml:space="preserve">13. </w:t>
            </w:r>
            <w:r w:rsidRPr="00AA01A8">
              <w:rPr>
                <w:rFonts w:ascii="Open Sans" w:hAnsi="Open Sans"/>
                <w:b/>
                <w:color w:val="365F91"/>
                <w:lang w:val="sl-SI"/>
              </w:rPr>
              <w:t>Ukrepi za prepoznavnost, preglednosti in komuniciranje ter širjenje rezultatov</w:t>
            </w:r>
          </w:p>
        </w:tc>
      </w:tr>
      <w:tr w:rsidR="00D64B0C" w14:paraId="08B3878A" w14:textId="77777777" w:rsidTr="001736B1">
        <w:tc>
          <w:tcPr>
            <w:tcW w:w="4968" w:type="dxa"/>
            <w:shd w:val="clear" w:color="auto" w:fill="auto"/>
          </w:tcPr>
          <w:p w14:paraId="76852841" w14:textId="77777777" w:rsidR="00D64B0C" w:rsidRPr="00AA01A8" w:rsidRDefault="00254095">
            <w:pPr>
              <w:spacing w:after="0" w:line="480" w:lineRule="auto"/>
              <w:rPr>
                <w:rFonts w:ascii="Open Sans" w:hAnsi="Open Sans"/>
                <w:b/>
                <w:lang w:val="it-IT"/>
              </w:rPr>
            </w:pPr>
            <w:r w:rsidRPr="00AA01A8">
              <w:rPr>
                <w:rFonts w:ascii="Open Sans" w:hAnsi="Open Sans"/>
                <w:b/>
                <w:lang w:val="it-IT"/>
              </w:rPr>
              <w:lastRenderedPageBreak/>
              <w:t>Articolo 14 Proprietà e utilizzo dei risultati del Progetto</w:t>
            </w:r>
          </w:p>
        </w:tc>
        <w:tc>
          <w:tcPr>
            <w:tcW w:w="4921" w:type="dxa"/>
            <w:shd w:val="clear" w:color="auto" w:fill="auto"/>
          </w:tcPr>
          <w:p w14:paraId="6D664D62" w14:textId="77777777" w:rsidR="00D64B0C" w:rsidRPr="00AA01A8" w:rsidRDefault="00254095">
            <w:pPr>
              <w:spacing w:after="0" w:line="480" w:lineRule="auto"/>
              <w:rPr>
                <w:rFonts w:ascii="Open Sans" w:hAnsi="Open Sans"/>
                <w:b/>
              </w:rPr>
            </w:pPr>
            <w:r w:rsidRPr="00AA01A8">
              <w:rPr>
                <w:rFonts w:ascii="Open Sans" w:hAnsi="Open Sans"/>
                <w:b/>
                <w:color w:val="1F497D"/>
                <w:lang w:val="sl-SI"/>
              </w:rPr>
              <w:t>14. člen Lastništvo in uporaba rezultatov projekta</w:t>
            </w:r>
          </w:p>
        </w:tc>
      </w:tr>
      <w:tr w:rsidR="00D64B0C" w14:paraId="5D45C77C" w14:textId="77777777" w:rsidTr="001736B1">
        <w:tc>
          <w:tcPr>
            <w:tcW w:w="4968" w:type="dxa"/>
            <w:shd w:val="clear" w:color="auto" w:fill="auto"/>
          </w:tcPr>
          <w:p w14:paraId="6A637200" w14:textId="77777777" w:rsidR="00D64B0C" w:rsidRPr="00AA01A8" w:rsidRDefault="00254095">
            <w:pPr>
              <w:spacing w:after="0" w:line="480" w:lineRule="auto"/>
              <w:rPr>
                <w:rFonts w:ascii="Open Sans" w:hAnsi="Open Sans"/>
                <w:b/>
                <w:lang w:val="it-IT"/>
              </w:rPr>
            </w:pPr>
            <w:r w:rsidRPr="00AA01A8">
              <w:rPr>
                <w:rFonts w:ascii="Open Sans" w:hAnsi="Open Sans"/>
                <w:b/>
                <w:lang w:val="it-IT"/>
              </w:rPr>
              <w:t>Articolo 15 Responsabilità e forza maggiore</w:t>
            </w:r>
          </w:p>
        </w:tc>
        <w:tc>
          <w:tcPr>
            <w:tcW w:w="4921" w:type="dxa"/>
            <w:shd w:val="clear" w:color="auto" w:fill="auto"/>
          </w:tcPr>
          <w:p w14:paraId="04196509" w14:textId="77777777" w:rsidR="00D64B0C" w:rsidRPr="00AA01A8" w:rsidRDefault="00254095">
            <w:pPr>
              <w:spacing w:after="0" w:line="480" w:lineRule="auto"/>
              <w:rPr>
                <w:rFonts w:ascii="Open Sans" w:hAnsi="Open Sans"/>
                <w:b/>
              </w:rPr>
            </w:pPr>
            <w:r w:rsidRPr="00AA01A8">
              <w:rPr>
                <w:rFonts w:ascii="Open Sans" w:hAnsi="Open Sans"/>
                <w:b/>
                <w:color w:val="1F497D"/>
                <w:lang w:val="sl-SI"/>
              </w:rPr>
              <w:t>15. člen Odgovornost in višja sila</w:t>
            </w:r>
          </w:p>
        </w:tc>
      </w:tr>
      <w:tr w:rsidR="00D64B0C" w14:paraId="29F4E2B1" w14:textId="77777777" w:rsidTr="001736B1">
        <w:tc>
          <w:tcPr>
            <w:tcW w:w="4968" w:type="dxa"/>
            <w:shd w:val="clear" w:color="auto" w:fill="auto"/>
          </w:tcPr>
          <w:p w14:paraId="5902C93F" w14:textId="77777777" w:rsidR="00D64B0C" w:rsidRPr="00AA01A8" w:rsidRDefault="00254095">
            <w:pPr>
              <w:spacing w:after="0" w:line="480" w:lineRule="auto"/>
              <w:rPr>
                <w:rFonts w:ascii="Open Sans" w:hAnsi="Open Sans"/>
                <w:b/>
              </w:rPr>
            </w:pPr>
            <w:r w:rsidRPr="00AA01A8">
              <w:rPr>
                <w:rFonts w:ascii="Open Sans" w:hAnsi="Open Sans"/>
                <w:b/>
                <w:lang w:val="it-IT"/>
              </w:rPr>
              <w:t>Articolo 16 Registrazione</w:t>
            </w:r>
          </w:p>
        </w:tc>
        <w:tc>
          <w:tcPr>
            <w:tcW w:w="4921" w:type="dxa"/>
            <w:shd w:val="clear" w:color="auto" w:fill="auto"/>
          </w:tcPr>
          <w:p w14:paraId="5AEF50A0" w14:textId="77777777" w:rsidR="00D64B0C" w:rsidRPr="00AA01A8" w:rsidRDefault="00254095">
            <w:pPr>
              <w:spacing w:after="0" w:line="480" w:lineRule="auto"/>
              <w:rPr>
                <w:rFonts w:ascii="Open Sans" w:hAnsi="Open Sans"/>
                <w:b/>
              </w:rPr>
            </w:pPr>
            <w:r w:rsidRPr="00AA01A8">
              <w:rPr>
                <w:rFonts w:ascii="Open Sans" w:hAnsi="Open Sans"/>
                <w:b/>
                <w:color w:val="1F497D"/>
                <w:lang w:val="sl-SI"/>
              </w:rPr>
              <w:t>16. člen Registracija</w:t>
            </w:r>
          </w:p>
        </w:tc>
      </w:tr>
      <w:tr w:rsidR="00D64B0C" w14:paraId="3A9253FA" w14:textId="77777777" w:rsidTr="001736B1">
        <w:tc>
          <w:tcPr>
            <w:tcW w:w="4968" w:type="dxa"/>
            <w:shd w:val="clear" w:color="auto" w:fill="auto"/>
          </w:tcPr>
          <w:p w14:paraId="32A96E9A" w14:textId="77777777" w:rsidR="00D64B0C" w:rsidRPr="00AA01A8" w:rsidRDefault="00254095">
            <w:pPr>
              <w:spacing w:after="0" w:line="480" w:lineRule="auto"/>
              <w:rPr>
                <w:rFonts w:ascii="Open Sans" w:hAnsi="Open Sans"/>
                <w:b/>
              </w:rPr>
            </w:pPr>
            <w:r w:rsidRPr="00AA01A8">
              <w:rPr>
                <w:rFonts w:ascii="Open Sans" w:hAnsi="Open Sans"/>
                <w:b/>
                <w:lang w:val="it-IT"/>
              </w:rPr>
              <w:t>Articolo 17 Lingue</w:t>
            </w:r>
          </w:p>
        </w:tc>
        <w:tc>
          <w:tcPr>
            <w:tcW w:w="4921" w:type="dxa"/>
            <w:shd w:val="clear" w:color="auto" w:fill="auto"/>
          </w:tcPr>
          <w:p w14:paraId="2904DCAB" w14:textId="77777777" w:rsidR="00D64B0C" w:rsidRPr="00AA01A8" w:rsidRDefault="00254095">
            <w:pPr>
              <w:spacing w:after="0" w:line="480" w:lineRule="auto"/>
              <w:rPr>
                <w:rFonts w:ascii="Open Sans" w:hAnsi="Open Sans"/>
                <w:b/>
              </w:rPr>
            </w:pPr>
            <w:r w:rsidRPr="00AA01A8">
              <w:rPr>
                <w:rFonts w:ascii="Open Sans" w:hAnsi="Open Sans"/>
                <w:b/>
                <w:color w:val="1F497D"/>
                <w:lang w:val="sl-SI"/>
              </w:rPr>
              <w:t>17. člen Jeziki</w:t>
            </w:r>
          </w:p>
        </w:tc>
      </w:tr>
      <w:tr w:rsidR="00D64B0C" w14:paraId="54E838BD" w14:textId="77777777" w:rsidTr="001736B1">
        <w:tc>
          <w:tcPr>
            <w:tcW w:w="4968" w:type="dxa"/>
            <w:shd w:val="clear" w:color="auto" w:fill="auto"/>
          </w:tcPr>
          <w:p w14:paraId="1AAC7F14" w14:textId="77777777" w:rsidR="00D64B0C" w:rsidRPr="00AA01A8" w:rsidRDefault="00254095">
            <w:pPr>
              <w:spacing w:after="0" w:line="480" w:lineRule="auto"/>
              <w:rPr>
                <w:rFonts w:ascii="Open Sans" w:hAnsi="Open Sans"/>
                <w:b/>
              </w:rPr>
            </w:pPr>
            <w:r w:rsidRPr="00AA01A8">
              <w:rPr>
                <w:rFonts w:ascii="Open Sans" w:hAnsi="Open Sans"/>
                <w:b/>
                <w:lang w:val="it-IT"/>
              </w:rPr>
              <w:t>Articolo 18 Foro competente</w:t>
            </w:r>
          </w:p>
        </w:tc>
        <w:tc>
          <w:tcPr>
            <w:tcW w:w="4921" w:type="dxa"/>
            <w:shd w:val="clear" w:color="auto" w:fill="auto"/>
          </w:tcPr>
          <w:p w14:paraId="6693F343" w14:textId="77777777" w:rsidR="00D64B0C" w:rsidRPr="00AA01A8" w:rsidRDefault="00254095">
            <w:pPr>
              <w:spacing w:after="0" w:line="480" w:lineRule="auto"/>
              <w:rPr>
                <w:rFonts w:ascii="Open Sans" w:hAnsi="Open Sans"/>
                <w:b/>
                <w:lang w:val="sl-SI"/>
              </w:rPr>
            </w:pPr>
            <w:r w:rsidRPr="00AA01A8">
              <w:rPr>
                <w:rFonts w:ascii="Open Sans" w:hAnsi="Open Sans"/>
                <w:b/>
                <w:color w:val="1F497D"/>
                <w:lang w:val="sl-SI"/>
              </w:rPr>
              <w:t>18. člen Pristojno sodišče</w:t>
            </w:r>
          </w:p>
        </w:tc>
      </w:tr>
      <w:tr w:rsidR="00D64B0C" w14:paraId="57BD16DB" w14:textId="77777777" w:rsidTr="001736B1">
        <w:trPr>
          <w:trHeight w:val="296"/>
        </w:trPr>
        <w:tc>
          <w:tcPr>
            <w:tcW w:w="4968" w:type="dxa"/>
            <w:shd w:val="clear" w:color="auto" w:fill="auto"/>
          </w:tcPr>
          <w:p w14:paraId="6BD59DF9" w14:textId="77777777" w:rsidR="00D64B0C" w:rsidRPr="00AA01A8" w:rsidRDefault="00254095">
            <w:pPr>
              <w:spacing w:after="0" w:line="480" w:lineRule="auto"/>
              <w:rPr>
                <w:rFonts w:ascii="Open Sans" w:hAnsi="Open Sans"/>
                <w:b/>
              </w:rPr>
            </w:pPr>
            <w:r w:rsidRPr="00AA01A8">
              <w:rPr>
                <w:rFonts w:ascii="Open Sans" w:hAnsi="Open Sans"/>
                <w:b/>
                <w:lang w:val="it-IT"/>
              </w:rPr>
              <w:t xml:space="preserve">Articolo </w:t>
            </w:r>
            <w:r w:rsidRPr="00AA01A8">
              <w:rPr>
                <w:rFonts w:ascii="Open Sans" w:hAnsi="Open Sans"/>
                <w:b/>
                <w:lang w:val="sl-SI"/>
              </w:rPr>
              <w:t>19</w:t>
            </w:r>
            <w:r w:rsidRPr="00AA01A8">
              <w:rPr>
                <w:rFonts w:ascii="Open Sans" w:hAnsi="Open Sans"/>
                <w:b/>
                <w:lang w:val="it-IT"/>
              </w:rPr>
              <w:t xml:space="preserve"> Disposizioni finali</w:t>
            </w:r>
          </w:p>
          <w:p w14:paraId="7D1A4833" w14:textId="77777777" w:rsidR="00D64B0C" w:rsidRPr="00AA01A8" w:rsidRDefault="00D64B0C">
            <w:pPr>
              <w:spacing w:after="0" w:line="480" w:lineRule="auto"/>
              <w:rPr>
                <w:rFonts w:ascii="Open Sans" w:hAnsi="Open Sans"/>
                <w:b/>
                <w:lang w:val="it-IT"/>
              </w:rPr>
            </w:pPr>
          </w:p>
        </w:tc>
        <w:tc>
          <w:tcPr>
            <w:tcW w:w="4921" w:type="dxa"/>
            <w:shd w:val="clear" w:color="auto" w:fill="auto"/>
          </w:tcPr>
          <w:p w14:paraId="7450B859" w14:textId="77777777" w:rsidR="00D64B0C" w:rsidRPr="00AA01A8" w:rsidRDefault="00254095">
            <w:pPr>
              <w:spacing w:after="0" w:line="480" w:lineRule="auto"/>
              <w:rPr>
                <w:rFonts w:ascii="Open Sans" w:hAnsi="Open Sans"/>
                <w:b/>
                <w:lang w:val="sl-SI"/>
              </w:rPr>
            </w:pPr>
            <w:r w:rsidRPr="00AA01A8">
              <w:rPr>
                <w:rFonts w:ascii="Open Sans" w:hAnsi="Open Sans"/>
                <w:b/>
                <w:color w:val="1F497D"/>
                <w:lang w:val="sl-SI"/>
              </w:rPr>
              <w:t>19. člen Končne določbe</w:t>
            </w:r>
          </w:p>
        </w:tc>
      </w:tr>
      <w:tr w:rsidR="00D64B0C" w14:paraId="7C389617" w14:textId="77777777" w:rsidTr="001736B1">
        <w:trPr>
          <w:trHeight w:val="360"/>
        </w:trPr>
        <w:tc>
          <w:tcPr>
            <w:tcW w:w="4968" w:type="dxa"/>
            <w:shd w:val="clear" w:color="auto" w:fill="auto"/>
          </w:tcPr>
          <w:p w14:paraId="0C22B863" w14:textId="77777777" w:rsidR="00D64B0C" w:rsidRPr="001736B1" w:rsidRDefault="00D64B0C" w:rsidP="001736B1">
            <w:pPr>
              <w:snapToGrid w:val="0"/>
              <w:spacing w:after="0" w:line="480" w:lineRule="auto"/>
              <w:rPr>
                <w:rFonts w:ascii="Open Sans" w:hAnsi="Open Sans" w:cs="Open Sans"/>
                <w:b/>
                <w:color w:val="1F497D"/>
                <w:u w:val="single"/>
                <w:lang w:val="it-IT"/>
              </w:rPr>
            </w:pPr>
          </w:p>
        </w:tc>
        <w:tc>
          <w:tcPr>
            <w:tcW w:w="4921" w:type="dxa"/>
            <w:shd w:val="clear" w:color="auto" w:fill="auto"/>
          </w:tcPr>
          <w:p w14:paraId="2B0865DD" w14:textId="77777777" w:rsidR="00D64B0C" w:rsidRPr="001736B1" w:rsidRDefault="00D64B0C" w:rsidP="001736B1">
            <w:pPr>
              <w:snapToGrid w:val="0"/>
              <w:spacing w:after="0" w:line="480" w:lineRule="auto"/>
              <w:rPr>
                <w:rFonts w:ascii="Open Sans" w:hAnsi="Open Sans" w:cs="Open Sans"/>
                <w:b/>
                <w:color w:val="1F497D"/>
                <w:u w:val="single"/>
                <w:lang w:val="it-IT"/>
              </w:rPr>
            </w:pPr>
          </w:p>
        </w:tc>
      </w:tr>
    </w:tbl>
    <w:p w14:paraId="21E2E326" w14:textId="77777777" w:rsidR="00D64B0C" w:rsidRDefault="00D64B0C" w:rsidP="001736B1">
      <w:pPr>
        <w:pageBreakBefore/>
      </w:pPr>
    </w:p>
    <w:tbl>
      <w:tblPr>
        <w:tblW w:w="0" w:type="auto"/>
        <w:tblInd w:w="-142" w:type="dxa"/>
        <w:tblLayout w:type="fixed"/>
        <w:tblLook w:val="0000" w:firstRow="0" w:lastRow="0" w:firstColumn="0" w:lastColumn="0" w:noHBand="0" w:noVBand="0"/>
      </w:tblPr>
      <w:tblGrid>
        <w:gridCol w:w="4968"/>
        <w:gridCol w:w="4921"/>
      </w:tblGrid>
      <w:tr w:rsidR="00D64B0C" w:rsidRPr="006803BA" w14:paraId="3D395A90" w14:textId="77777777" w:rsidTr="001736B1">
        <w:trPr>
          <w:trHeight w:val="7430"/>
        </w:trPr>
        <w:tc>
          <w:tcPr>
            <w:tcW w:w="4968" w:type="dxa"/>
            <w:shd w:val="clear" w:color="auto" w:fill="auto"/>
          </w:tcPr>
          <w:p w14:paraId="1830E6C6" w14:textId="1C9C5E08" w:rsidR="00D64B0C" w:rsidRPr="001736B1" w:rsidRDefault="00254095">
            <w:pPr>
              <w:spacing w:after="0" w:line="480" w:lineRule="auto"/>
              <w:jc w:val="both"/>
              <w:rPr>
                <w:rFonts w:ascii="Open Sans" w:hAnsi="Open Sans" w:cs="Open Sans"/>
                <w:lang w:val="it-IT"/>
              </w:rPr>
            </w:pPr>
            <w:r w:rsidRPr="00B24703">
              <w:rPr>
                <w:rFonts w:ascii="Open Sans" w:hAnsi="Open Sans" w:cs="Open Sans"/>
                <w:b/>
                <w:bCs/>
                <w:lang w:val="it-IT"/>
              </w:rPr>
              <w:t xml:space="preserve">Tutte le sezioni inserite nel presente </w:t>
            </w:r>
            <w:r w:rsidR="004313DA">
              <w:rPr>
                <w:rFonts w:ascii="Open Sans" w:hAnsi="Open Sans" w:cs="Open Sans"/>
                <w:b/>
                <w:bCs/>
                <w:lang w:val="it-IT"/>
              </w:rPr>
              <w:t>Accordo</w:t>
            </w:r>
            <w:r w:rsidRPr="00B24703">
              <w:rPr>
                <w:rFonts w:ascii="Open Sans" w:hAnsi="Open Sans" w:cs="Open Sans"/>
                <w:b/>
                <w:bCs/>
                <w:lang w:val="it-IT"/>
              </w:rPr>
              <w:t xml:space="preserve"> sono parti integranti e sostanziali dello stesso. Il partenariato può decidere di inserire ulteriori clausole, qualora necessario, per l’attuazione del Progetto. </w:t>
            </w:r>
            <w:r w:rsidRPr="00B24703">
              <w:rPr>
                <w:rFonts w:ascii="Open Sans" w:hAnsi="Open Sans" w:cs="Open Sans"/>
                <w:b/>
                <w:bCs/>
                <w:lang w:val="sl-SI"/>
              </w:rPr>
              <w:t>Previsioni addizionali incluse nell'</w:t>
            </w:r>
            <w:r w:rsidR="004313DA">
              <w:rPr>
                <w:rFonts w:ascii="Open Sans" w:hAnsi="Open Sans" w:cs="Open Sans"/>
                <w:b/>
                <w:bCs/>
                <w:lang w:val="sl-SI"/>
              </w:rPr>
              <w:t>A</w:t>
            </w:r>
            <w:r w:rsidRPr="00B24703">
              <w:rPr>
                <w:rFonts w:ascii="Open Sans" w:hAnsi="Open Sans" w:cs="Open Sans"/>
                <w:b/>
                <w:bCs/>
                <w:lang w:val="sl-SI"/>
              </w:rPr>
              <w:t>ccordo f</w:t>
            </w:r>
            <w:r w:rsidRPr="007944A3">
              <w:rPr>
                <w:rFonts w:ascii="Open Sans" w:hAnsi="Open Sans" w:cs="Open Sans"/>
                <w:b/>
                <w:bCs/>
                <w:lang w:val="sl-SI"/>
              </w:rPr>
              <w:t xml:space="preserve">inale di </w:t>
            </w:r>
            <w:r w:rsidR="004313DA">
              <w:rPr>
                <w:rFonts w:ascii="Open Sans" w:hAnsi="Open Sans" w:cs="Open Sans"/>
                <w:b/>
                <w:bCs/>
                <w:lang w:val="sl-SI"/>
              </w:rPr>
              <w:t>P</w:t>
            </w:r>
            <w:r w:rsidRPr="007944A3">
              <w:rPr>
                <w:rFonts w:ascii="Open Sans" w:hAnsi="Open Sans" w:cs="Open Sans"/>
                <w:b/>
                <w:bCs/>
                <w:lang w:val="sl-SI"/>
              </w:rPr>
              <w:t xml:space="preserve">artenariato devono essere in ogni caso in linea con gli obiettivi del Programma ed il quadro legale come descritto nel Contratto di </w:t>
            </w:r>
            <w:r w:rsidR="00B84C6E">
              <w:rPr>
                <w:rFonts w:ascii="Open Sans" w:hAnsi="Open Sans" w:cs="Open Sans"/>
                <w:b/>
                <w:bCs/>
                <w:lang w:val="sl-SI"/>
              </w:rPr>
              <w:t xml:space="preserve">concessione del </w:t>
            </w:r>
            <w:r w:rsidRPr="007944A3">
              <w:rPr>
                <w:rFonts w:ascii="Open Sans" w:hAnsi="Open Sans" w:cs="Open Sans"/>
                <w:b/>
                <w:bCs/>
                <w:lang w:val="sl-SI"/>
              </w:rPr>
              <w:t xml:space="preserve">finanziamento e nello stesso </w:t>
            </w:r>
            <w:r w:rsidR="004313DA">
              <w:rPr>
                <w:rFonts w:ascii="Open Sans" w:hAnsi="Open Sans" w:cs="Open Sans"/>
                <w:b/>
                <w:bCs/>
                <w:lang w:val="sl-SI"/>
              </w:rPr>
              <w:t>Accordo</w:t>
            </w:r>
            <w:r w:rsidRPr="007944A3">
              <w:rPr>
                <w:rFonts w:ascii="Open Sans" w:hAnsi="Open Sans" w:cs="Open Sans"/>
                <w:b/>
                <w:bCs/>
                <w:lang w:val="sl-SI"/>
              </w:rPr>
              <w:t xml:space="preserve"> di </w:t>
            </w:r>
            <w:r w:rsidR="004313DA">
              <w:rPr>
                <w:rFonts w:ascii="Open Sans" w:hAnsi="Open Sans" w:cs="Open Sans"/>
                <w:b/>
                <w:bCs/>
                <w:lang w:val="sl-SI"/>
              </w:rPr>
              <w:t>P</w:t>
            </w:r>
            <w:r w:rsidRPr="007944A3">
              <w:rPr>
                <w:rFonts w:ascii="Open Sans" w:hAnsi="Open Sans" w:cs="Open Sans"/>
                <w:b/>
                <w:bCs/>
                <w:lang w:val="sl-SI"/>
              </w:rPr>
              <w:t>artenariato.</w:t>
            </w:r>
          </w:p>
          <w:p w14:paraId="2711F5B9" w14:textId="77777777" w:rsidR="00D64B0C" w:rsidRPr="00B24703" w:rsidRDefault="00D64B0C">
            <w:pPr>
              <w:spacing w:after="0" w:line="480" w:lineRule="auto"/>
              <w:jc w:val="both"/>
              <w:rPr>
                <w:rFonts w:ascii="Open Sans" w:hAnsi="Open Sans" w:cs="Open Sans"/>
                <w:b/>
                <w:lang w:val="it-IT"/>
              </w:rPr>
            </w:pPr>
          </w:p>
        </w:tc>
        <w:tc>
          <w:tcPr>
            <w:tcW w:w="4921" w:type="dxa"/>
            <w:shd w:val="clear" w:color="auto" w:fill="auto"/>
          </w:tcPr>
          <w:p w14:paraId="770C9218" w14:textId="77777777" w:rsidR="00D64B0C" w:rsidRPr="001736B1" w:rsidRDefault="00254095">
            <w:pPr>
              <w:spacing w:after="0" w:line="480" w:lineRule="auto"/>
              <w:jc w:val="both"/>
              <w:rPr>
                <w:rFonts w:ascii="Open Sans" w:hAnsi="Open Sans" w:cs="Open Sans"/>
                <w:lang w:val="it-IT" w:eastAsia="ar-SA"/>
              </w:rPr>
            </w:pPr>
            <w:r w:rsidRPr="001736B1">
              <w:rPr>
                <w:rFonts w:ascii="Open Sans" w:hAnsi="Open Sans" w:cs="Open Sans"/>
                <w:b/>
                <w:color w:val="1F497D"/>
                <w:lang w:val="sl-SI"/>
              </w:rPr>
              <w:t>Vsi deli te pogodbe so sestavni in stvarni del pogodbe in so zavezujoči.</w:t>
            </w:r>
          </w:p>
          <w:p w14:paraId="384DA565" w14:textId="6997CD8C" w:rsidR="00D64B0C" w:rsidRPr="001736B1" w:rsidRDefault="00254095">
            <w:pPr>
              <w:spacing w:after="0" w:line="480" w:lineRule="auto"/>
              <w:jc w:val="both"/>
              <w:rPr>
                <w:rFonts w:ascii="Open Sans" w:hAnsi="Open Sans" w:cs="Open Sans"/>
                <w:lang w:val="it-IT" w:eastAsia="ar-SA"/>
              </w:rPr>
            </w:pPr>
            <w:r w:rsidRPr="001736B1">
              <w:rPr>
                <w:rFonts w:ascii="Open Sans" w:hAnsi="Open Sans" w:cs="Open Sans"/>
                <w:b/>
                <w:color w:val="1F497D"/>
                <w:lang w:val="sl-SI"/>
              </w:rPr>
              <w:t xml:space="preserve">V kolikor je potrebno </w:t>
            </w:r>
            <w:r w:rsidR="00036A9C" w:rsidRPr="00B24703">
              <w:rPr>
                <w:rFonts w:ascii="Open Sans" w:hAnsi="Open Sans" w:cs="Open Sans"/>
                <w:b/>
                <w:color w:val="1F497D"/>
                <w:lang w:val="sl-SI"/>
              </w:rPr>
              <w:t xml:space="preserve">za izvedbo projekta </w:t>
            </w:r>
            <w:r w:rsidRPr="001736B1">
              <w:rPr>
                <w:rFonts w:ascii="Open Sans" w:hAnsi="Open Sans" w:cs="Open Sans"/>
                <w:b/>
                <w:color w:val="1F497D"/>
                <w:lang w:val="sl-SI"/>
              </w:rPr>
              <w:t xml:space="preserve">partnerji </w:t>
            </w:r>
            <w:r w:rsidR="00036A9C" w:rsidRPr="00B24703">
              <w:rPr>
                <w:rFonts w:ascii="Open Sans" w:hAnsi="Open Sans" w:cs="Open Sans"/>
                <w:b/>
                <w:color w:val="1F497D"/>
                <w:lang w:val="sl-SI"/>
              </w:rPr>
              <w:t>lahko vključijo</w:t>
            </w:r>
            <w:r w:rsidRPr="001736B1">
              <w:rPr>
                <w:rFonts w:ascii="Open Sans" w:hAnsi="Open Sans" w:cs="Open Sans"/>
                <w:b/>
                <w:color w:val="1F497D"/>
                <w:lang w:val="sl-SI"/>
              </w:rPr>
              <w:t xml:space="preserve"> dodatna določila k tej pogodbi.</w:t>
            </w:r>
          </w:p>
          <w:p w14:paraId="15CEE524" w14:textId="77777777" w:rsidR="00D64B0C" w:rsidRPr="001736B1" w:rsidRDefault="00254095" w:rsidP="00036A9C">
            <w:pPr>
              <w:spacing w:after="0" w:line="480" w:lineRule="auto"/>
              <w:jc w:val="both"/>
              <w:rPr>
                <w:rFonts w:ascii="Open Sans" w:hAnsi="Open Sans" w:cs="Open Sans"/>
                <w:lang w:val="it-IT" w:eastAsia="ar-SA"/>
              </w:rPr>
            </w:pPr>
            <w:r w:rsidRPr="001736B1">
              <w:rPr>
                <w:rFonts w:ascii="Open Sans" w:hAnsi="Open Sans" w:cs="Open Sans"/>
                <w:b/>
                <w:color w:val="1F497D"/>
                <w:lang w:val="sl-SI"/>
              </w:rPr>
              <w:t xml:space="preserve">Dodatna </w:t>
            </w:r>
            <w:r w:rsidR="00036A9C" w:rsidRPr="00B24703">
              <w:rPr>
                <w:rFonts w:ascii="Open Sans" w:hAnsi="Open Sans" w:cs="Open Sans"/>
                <w:b/>
                <w:color w:val="1F497D"/>
                <w:lang w:val="sl-SI"/>
              </w:rPr>
              <w:t>določila v dokončnem</w:t>
            </w:r>
            <w:r w:rsidR="00036A9C" w:rsidRPr="001736B1">
              <w:rPr>
                <w:rFonts w:ascii="Open Sans" w:hAnsi="Open Sans" w:cs="Open Sans"/>
                <w:b/>
                <w:color w:val="1F497D"/>
                <w:lang w:val="sl-SI"/>
              </w:rPr>
              <w:t xml:space="preserve"> </w:t>
            </w:r>
            <w:r w:rsidRPr="001736B1">
              <w:rPr>
                <w:rFonts w:ascii="Open Sans" w:hAnsi="Open Sans" w:cs="Open Sans"/>
                <w:b/>
                <w:color w:val="1F497D"/>
                <w:lang w:val="sl-SI"/>
              </w:rPr>
              <w:t xml:space="preserve">besedilu pogodbe </w:t>
            </w:r>
            <w:r w:rsidR="003915BE" w:rsidRPr="00B24703">
              <w:rPr>
                <w:rFonts w:ascii="Open Sans" w:hAnsi="Open Sans" w:cs="Open Sans"/>
                <w:b/>
                <w:color w:val="1F497D"/>
                <w:lang w:val="sl-SI"/>
              </w:rPr>
              <w:t xml:space="preserve">o </w:t>
            </w:r>
            <w:r w:rsidRPr="00B24703">
              <w:rPr>
                <w:rFonts w:ascii="Open Sans" w:hAnsi="Open Sans" w:cs="Open Sans"/>
                <w:b/>
                <w:bCs/>
                <w:color w:val="1F497D"/>
                <w:lang w:val="sl-SI"/>
              </w:rPr>
              <w:t>partnerstv</w:t>
            </w:r>
            <w:r w:rsidR="003915BE" w:rsidRPr="00B24703">
              <w:rPr>
                <w:rFonts w:ascii="Open Sans" w:hAnsi="Open Sans" w:cs="Open Sans"/>
                <w:b/>
                <w:bCs/>
                <w:color w:val="1F497D"/>
                <w:lang w:val="sl-SI"/>
              </w:rPr>
              <w:t>u</w:t>
            </w:r>
            <w:r w:rsidRPr="001736B1">
              <w:rPr>
                <w:rFonts w:ascii="Open Sans" w:hAnsi="Open Sans" w:cs="Open Sans"/>
                <w:b/>
                <w:color w:val="1F497D"/>
                <w:lang w:val="sl-SI"/>
              </w:rPr>
              <w:t xml:space="preserve"> morajo biti v vsakem primeru skladna s cilji Programa in zakonskim okvirom</w:t>
            </w:r>
            <w:r w:rsidR="00DE33CC">
              <w:rPr>
                <w:rFonts w:ascii="Open Sans" w:hAnsi="Open Sans" w:cs="Open Sans"/>
                <w:b/>
                <w:color w:val="1F497D"/>
                <w:lang w:val="sl-SI"/>
              </w:rPr>
              <w:t>,</w:t>
            </w:r>
            <w:r w:rsidRPr="001736B1">
              <w:rPr>
                <w:rFonts w:ascii="Open Sans" w:hAnsi="Open Sans" w:cs="Open Sans"/>
                <w:b/>
                <w:color w:val="1F497D"/>
                <w:lang w:val="sl-SI"/>
              </w:rPr>
              <w:t xml:space="preserve"> </w:t>
            </w:r>
            <w:r w:rsidR="00036A9C" w:rsidRPr="00B24703">
              <w:rPr>
                <w:rFonts w:ascii="Open Sans" w:hAnsi="Open Sans" w:cs="Open Sans"/>
                <w:b/>
                <w:color w:val="1F497D"/>
                <w:lang w:val="sl-SI"/>
              </w:rPr>
              <w:t>navedenim</w:t>
            </w:r>
            <w:r w:rsidRPr="001736B1">
              <w:rPr>
                <w:rFonts w:ascii="Open Sans" w:hAnsi="Open Sans" w:cs="Open Sans"/>
                <w:b/>
                <w:color w:val="1F497D"/>
                <w:lang w:val="sl-SI"/>
              </w:rPr>
              <w:t xml:space="preserve"> v vzorcu Pogodbe o dotaciji sofinanciranja med OU in VP in v vzorcu Pogodbe o partnerstvu.</w:t>
            </w:r>
          </w:p>
        </w:tc>
      </w:tr>
      <w:tr w:rsidR="00D64B0C" w:rsidRPr="006803BA" w14:paraId="52107664" w14:textId="77777777" w:rsidTr="001736B1">
        <w:tc>
          <w:tcPr>
            <w:tcW w:w="4968" w:type="dxa"/>
            <w:shd w:val="clear" w:color="auto" w:fill="auto"/>
          </w:tcPr>
          <w:p w14:paraId="5C5420E6" w14:textId="7362BB27" w:rsidR="00D64B0C" w:rsidRPr="001736B1" w:rsidRDefault="00254095" w:rsidP="004313DA">
            <w:pPr>
              <w:spacing w:after="0" w:line="480" w:lineRule="auto"/>
              <w:jc w:val="both"/>
              <w:rPr>
                <w:rFonts w:ascii="Open Sans" w:hAnsi="Open Sans" w:cs="Open Sans"/>
                <w:lang w:val="it-IT"/>
              </w:rPr>
            </w:pPr>
            <w:r w:rsidRPr="00B24703">
              <w:rPr>
                <w:rFonts w:ascii="Open Sans" w:hAnsi="Open Sans" w:cs="Open Sans"/>
                <w:b/>
                <w:bCs/>
                <w:lang w:val="it-IT"/>
              </w:rPr>
              <w:t xml:space="preserve">È responsabilità del Lead Partner essere coperto da garanzia in caso di inadempimento del presente </w:t>
            </w:r>
            <w:r w:rsidR="004313DA">
              <w:rPr>
                <w:rFonts w:ascii="Open Sans" w:hAnsi="Open Sans" w:cs="Open Sans"/>
                <w:b/>
                <w:bCs/>
                <w:lang w:val="it-IT"/>
              </w:rPr>
              <w:t>Accordo</w:t>
            </w:r>
            <w:r w:rsidRPr="00B24703">
              <w:rPr>
                <w:rFonts w:ascii="Open Sans" w:hAnsi="Open Sans" w:cs="Open Sans"/>
                <w:b/>
                <w:bCs/>
                <w:lang w:val="it-IT"/>
              </w:rPr>
              <w:t xml:space="preserve"> da parte dei Partner progettuali.</w:t>
            </w:r>
          </w:p>
        </w:tc>
        <w:tc>
          <w:tcPr>
            <w:tcW w:w="4921" w:type="dxa"/>
            <w:shd w:val="clear" w:color="auto" w:fill="auto"/>
          </w:tcPr>
          <w:p w14:paraId="227F088C" w14:textId="4D64D86A" w:rsidR="00D64B0C" w:rsidRPr="001736B1" w:rsidRDefault="00254095">
            <w:pPr>
              <w:spacing w:line="360" w:lineRule="auto"/>
              <w:jc w:val="both"/>
              <w:rPr>
                <w:rFonts w:ascii="Open Sans" w:hAnsi="Open Sans" w:cs="Open Sans"/>
                <w:lang w:val="it-IT" w:eastAsia="ar-SA"/>
              </w:rPr>
            </w:pPr>
            <w:r w:rsidRPr="001736B1">
              <w:rPr>
                <w:rFonts w:ascii="Open Sans" w:hAnsi="Open Sans" w:cs="Open Sans"/>
                <w:b/>
                <w:color w:val="1F497D"/>
                <w:lang w:val="sl-SI"/>
              </w:rPr>
              <w:t xml:space="preserve">Vodilni partnerji so dolžni </w:t>
            </w:r>
            <w:r w:rsidRPr="00B24703">
              <w:rPr>
                <w:rFonts w:ascii="Open Sans" w:hAnsi="Open Sans" w:cs="Open Sans"/>
                <w:b/>
                <w:bCs/>
                <w:color w:val="1F497D"/>
                <w:lang w:val="sl-SI"/>
              </w:rPr>
              <w:t>pridobiti</w:t>
            </w:r>
            <w:r w:rsidRPr="001736B1">
              <w:rPr>
                <w:rFonts w:ascii="Open Sans" w:hAnsi="Open Sans" w:cs="Open Sans"/>
                <w:b/>
                <w:color w:val="1F497D"/>
                <w:lang w:val="sl-SI"/>
              </w:rPr>
              <w:t xml:space="preserve"> garancijo za primere neizpolnjevanja te pogodbe s strani partnerjev</w:t>
            </w:r>
            <w:r w:rsidR="00C15BB9">
              <w:rPr>
                <w:rFonts w:ascii="Open Sans" w:hAnsi="Open Sans" w:cs="Open Sans"/>
                <w:b/>
                <w:color w:val="1F497D"/>
                <w:lang w:val="sl-SI"/>
              </w:rPr>
              <w:t>.</w:t>
            </w:r>
          </w:p>
          <w:p w14:paraId="7E77B966" w14:textId="77777777" w:rsidR="00D64B0C" w:rsidRPr="001736B1" w:rsidRDefault="00D64B0C">
            <w:pPr>
              <w:spacing w:line="360" w:lineRule="auto"/>
              <w:jc w:val="both"/>
              <w:rPr>
                <w:rFonts w:ascii="Open Sans" w:hAnsi="Open Sans" w:cs="Open Sans"/>
                <w:b/>
                <w:color w:val="1F497D"/>
                <w:lang w:val="sl-SI"/>
              </w:rPr>
            </w:pPr>
          </w:p>
        </w:tc>
      </w:tr>
      <w:tr w:rsidR="00D64B0C" w:rsidRPr="006803BA" w14:paraId="0617D14B" w14:textId="77777777" w:rsidTr="001736B1">
        <w:trPr>
          <w:trHeight w:val="432"/>
        </w:trPr>
        <w:tc>
          <w:tcPr>
            <w:tcW w:w="4968" w:type="dxa"/>
            <w:shd w:val="clear" w:color="auto" w:fill="auto"/>
          </w:tcPr>
          <w:p w14:paraId="5C9AA960" w14:textId="77777777" w:rsidR="00D64B0C" w:rsidRPr="001736B1" w:rsidRDefault="00D64B0C" w:rsidP="001736B1">
            <w:pPr>
              <w:suppressAutoHyphens w:val="0"/>
              <w:snapToGrid w:val="0"/>
              <w:spacing w:after="0" w:line="480" w:lineRule="auto"/>
              <w:jc w:val="both"/>
              <w:rPr>
                <w:rFonts w:ascii="Open Sans" w:hAnsi="Open Sans" w:cs="Open Sans"/>
                <w:b/>
                <w:color w:val="1F497D"/>
                <w:u w:val="single"/>
                <w:lang w:val="sl-SI"/>
              </w:rPr>
            </w:pPr>
          </w:p>
          <w:p w14:paraId="159DEE5D" w14:textId="77777777" w:rsidR="00C725E2" w:rsidRPr="005D01BD" w:rsidRDefault="00C725E2" w:rsidP="00C725E2">
            <w:pPr>
              <w:suppressAutoHyphens w:val="0"/>
              <w:spacing w:after="0" w:line="480" w:lineRule="auto"/>
              <w:jc w:val="both"/>
              <w:rPr>
                <w:rFonts w:ascii="Open Sans" w:hAnsi="Open Sans" w:cs="Open Sans"/>
                <w:b/>
                <w:bCs/>
                <w:i/>
                <w:iCs/>
                <w:sz w:val="20"/>
                <w:szCs w:val="20"/>
                <w:lang w:val="sl-SI"/>
              </w:rPr>
            </w:pPr>
            <w:r w:rsidRPr="005D01BD">
              <w:rPr>
                <w:rFonts w:ascii="Open Sans" w:hAnsi="Open Sans" w:cs="Open Sans"/>
                <w:b/>
                <w:bCs/>
                <w:lang w:val="sl-SI"/>
              </w:rPr>
              <w:t xml:space="preserve">Visto il quadro normativo di cui al paragrafo 1.1. del bando Numero 1/2022 </w:t>
            </w:r>
            <w:r>
              <w:rPr>
                <w:rFonts w:ascii="Open Sans" w:hAnsi="Open Sans" w:cs="Open Sans"/>
                <w:b/>
                <w:bCs/>
                <w:lang w:val="sl-SI"/>
              </w:rPr>
              <w:t xml:space="preserve">e </w:t>
            </w:r>
            <w:r w:rsidRPr="005D01BD">
              <w:rPr>
                <w:rFonts w:ascii="Open Sans" w:hAnsi="Open Sans" w:cs="Open Sans"/>
                <w:b/>
                <w:bCs/>
                <w:lang w:val="sl-SI"/>
              </w:rPr>
              <w:t>preso atto</w:t>
            </w:r>
            <w:r>
              <w:rPr>
                <w:rFonts w:ascii="Open Sans" w:hAnsi="Open Sans" w:cs="Open Sans"/>
                <w:b/>
                <w:bCs/>
                <w:lang w:val="sl-SI"/>
              </w:rPr>
              <w:t>,</w:t>
            </w:r>
            <w:r w:rsidRPr="005D01BD">
              <w:rPr>
                <w:rFonts w:ascii="Open Sans" w:hAnsi="Open Sans" w:cs="Open Sans"/>
                <w:b/>
                <w:bCs/>
                <w:lang w:val="sl-SI"/>
              </w:rPr>
              <w:t xml:space="preserve"> in particolare, dell'art. 18 del Regolamento (UE) Numero 1059/2021</w:t>
            </w:r>
          </w:p>
          <w:p w14:paraId="3697AF09" w14:textId="77777777" w:rsidR="00C725E2" w:rsidRPr="00B24703" w:rsidRDefault="00C725E2">
            <w:pPr>
              <w:suppressAutoHyphens w:val="0"/>
              <w:spacing w:after="0" w:line="480" w:lineRule="auto"/>
              <w:jc w:val="both"/>
              <w:rPr>
                <w:rFonts w:ascii="Open Sans" w:hAnsi="Open Sans" w:cs="Open Sans"/>
                <w:b/>
                <w:bCs/>
                <w:i/>
                <w:iCs/>
                <w:sz w:val="20"/>
                <w:szCs w:val="20"/>
                <w:lang w:val="sl-SI"/>
              </w:rPr>
            </w:pPr>
          </w:p>
          <w:p w14:paraId="61858DAB" w14:textId="4133A302" w:rsidR="00D64B0C" w:rsidRPr="00B24703" w:rsidRDefault="00254095" w:rsidP="004313DA">
            <w:pPr>
              <w:suppressAutoHyphens w:val="0"/>
              <w:spacing w:after="0" w:line="480" w:lineRule="auto"/>
              <w:jc w:val="both"/>
              <w:rPr>
                <w:rFonts w:ascii="Open Sans" w:hAnsi="Open Sans" w:cs="Open Sans"/>
                <w:lang w:val="it-IT"/>
              </w:rPr>
            </w:pPr>
            <w:r w:rsidRPr="00B24703">
              <w:rPr>
                <w:rFonts w:ascii="Open Sans" w:hAnsi="Open Sans" w:cs="Open Sans"/>
                <w:bCs/>
                <w:iCs/>
                <w:lang w:val="sl-SI"/>
              </w:rPr>
              <w:t xml:space="preserve">Il presente </w:t>
            </w:r>
            <w:r w:rsidR="004313DA">
              <w:rPr>
                <w:rFonts w:ascii="Open Sans" w:hAnsi="Open Sans" w:cs="Open Sans"/>
                <w:bCs/>
                <w:iCs/>
                <w:lang w:val="sl-SI"/>
              </w:rPr>
              <w:t>Accordo</w:t>
            </w:r>
            <w:r w:rsidRPr="00B24703">
              <w:rPr>
                <w:rFonts w:ascii="Open Sans" w:hAnsi="Open Sans" w:cs="Open Sans"/>
                <w:bCs/>
                <w:iCs/>
                <w:lang w:val="sl-SI"/>
              </w:rPr>
              <w:t xml:space="preserve"> </w:t>
            </w:r>
            <w:r w:rsidRPr="00B24703">
              <w:rPr>
                <w:rFonts w:ascii="Open Sans" w:hAnsi="Open Sans" w:cs="Open Sans"/>
                <w:bCs/>
                <w:iCs/>
                <w:lang w:val="it-IT"/>
              </w:rPr>
              <w:t xml:space="preserve">è stipulato tra </w:t>
            </w:r>
          </w:p>
        </w:tc>
        <w:tc>
          <w:tcPr>
            <w:tcW w:w="4921" w:type="dxa"/>
            <w:shd w:val="clear" w:color="auto" w:fill="auto"/>
          </w:tcPr>
          <w:p w14:paraId="5B98B249" w14:textId="77777777" w:rsidR="00D64B0C" w:rsidRPr="001736B1" w:rsidRDefault="00D64B0C" w:rsidP="001736B1">
            <w:pPr>
              <w:suppressAutoHyphens w:val="0"/>
              <w:snapToGrid w:val="0"/>
              <w:spacing w:after="0" w:line="480" w:lineRule="auto"/>
              <w:jc w:val="both"/>
              <w:rPr>
                <w:rFonts w:ascii="Open Sans" w:hAnsi="Open Sans" w:cs="Open Sans"/>
                <w:b/>
                <w:color w:val="1F497D"/>
                <w:lang w:val="sl-SI"/>
              </w:rPr>
            </w:pPr>
          </w:p>
          <w:p w14:paraId="2B126A18" w14:textId="77777777" w:rsidR="00C725E2" w:rsidRPr="007C32B1" w:rsidRDefault="00C725E2" w:rsidP="00C725E2">
            <w:pPr>
              <w:suppressAutoHyphens w:val="0"/>
              <w:spacing w:after="0" w:line="480" w:lineRule="auto"/>
              <w:jc w:val="both"/>
              <w:rPr>
                <w:rFonts w:ascii="Open Sans" w:hAnsi="Open Sans" w:cs="Open Sans"/>
                <w:b/>
                <w:bCs/>
                <w:color w:val="1F497D"/>
                <w:lang w:val="sl-SI"/>
              </w:rPr>
            </w:pPr>
            <w:r w:rsidRPr="007C32B1">
              <w:rPr>
                <w:rFonts w:ascii="Open Sans" w:hAnsi="Open Sans" w:cs="Open Sans"/>
                <w:b/>
                <w:bCs/>
                <w:color w:val="1F497D"/>
                <w:lang w:val="sl-SI"/>
              </w:rPr>
              <w:t>Glede na normativni okvir, ki je naveden v odstavku 1.1. razpisa, številka 1/2022, in specifično, 18. člen Uredbe (EU) številka 1059/2021</w:t>
            </w:r>
          </w:p>
          <w:p w14:paraId="6FE8F501" w14:textId="566D7324" w:rsidR="00D64B0C" w:rsidRDefault="00D64B0C">
            <w:pPr>
              <w:suppressAutoHyphens w:val="0"/>
              <w:spacing w:after="0" w:line="480" w:lineRule="auto"/>
              <w:jc w:val="both"/>
              <w:rPr>
                <w:rFonts w:ascii="Open Sans" w:hAnsi="Open Sans" w:cs="Open Sans"/>
                <w:b/>
                <w:bCs/>
                <w:color w:val="1F497D"/>
                <w:lang w:val="sl-SI"/>
              </w:rPr>
            </w:pPr>
          </w:p>
          <w:p w14:paraId="570C1894" w14:textId="77777777" w:rsidR="00D64B0C" w:rsidRPr="001736B1" w:rsidRDefault="00254095">
            <w:pPr>
              <w:suppressAutoHyphens w:val="0"/>
              <w:spacing w:after="0" w:line="480" w:lineRule="auto"/>
              <w:jc w:val="both"/>
              <w:rPr>
                <w:rFonts w:ascii="Open Sans" w:hAnsi="Open Sans" w:cs="Open Sans"/>
                <w:lang w:val="it-IT"/>
              </w:rPr>
            </w:pPr>
            <w:r w:rsidRPr="00B24703">
              <w:rPr>
                <w:rFonts w:ascii="Open Sans" w:eastAsia="Times New Roman" w:hAnsi="Open Sans" w:cs="Open Sans"/>
                <w:bCs/>
                <w:iCs/>
                <w:color w:val="1F497D"/>
                <w:lang w:val="sl-SI"/>
              </w:rPr>
              <w:t>se ta pogodba sklene med</w:t>
            </w:r>
          </w:p>
        </w:tc>
      </w:tr>
      <w:tr w:rsidR="00D64B0C" w:rsidRPr="006803BA" w14:paraId="3D70017B" w14:textId="77777777" w:rsidTr="001736B1">
        <w:tc>
          <w:tcPr>
            <w:tcW w:w="4968" w:type="dxa"/>
            <w:shd w:val="clear" w:color="auto" w:fill="auto"/>
          </w:tcPr>
          <w:p w14:paraId="5AC4D075" w14:textId="77777777" w:rsidR="00D64B0C" w:rsidRPr="001736B1" w:rsidRDefault="00254095">
            <w:pPr>
              <w:spacing w:after="0" w:line="480" w:lineRule="auto"/>
              <w:jc w:val="both"/>
              <w:rPr>
                <w:rFonts w:ascii="Open Sans" w:hAnsi="Open Sans" w:cs="Open Sans"/>
                <w:lang w:val="it-IT"/>
              </w:rPr>
            </w:pPr>
            <w:r w:rsidRPr="00B24703">
              <w:rPr>
                <w:rFonts w:ascii="Open Sans" w:hAnsi="Open Sans" w:cs="Open Sans"/>
                <w:b/>
                <w:bCs/>
                <w:shd w:val="clear" w:color="auto" w:fill="C0C0C0"/>
                <w:lang w:val="it-IT"/>
              </w:rPr>
              <w:lastRenderedPageBreak/>
              <w:t xml:space="preserve">[Nome, indirizzo, Partita IVA, codice fiscale (se del caso), numero di iscrizione (se del caso),.............................., rappresentato da....................., </w:t>
            </w:r>
            <w:r w:rsidRPr="00B24703">
              <w:rPr>
                <w:rFonts w:ascii="Open Sans" w:hAnsi="Open Sans" w:cs="Open Sans"/>
                <w:b/>
                <w:bCs/>
                <w:u w:val="single"/>
                <w:shd w:val="clear" w:color="auto" w:fill="C0C0C0"/>
                <w:lang w:val="it-IT"/>
              </w:rPr>
              <w:t>(n qualità di ”Lead Partner” o LP</w:t>
            </w:r>
          </w:p>
        </w:tc>
        <w:tc>
          <w:tcPr>
            <w:tcW w:w="4921" w:type="dxa"/>
            <w:shd w:val="clear" w:color="auto" w:fill="auto"/>
          </w:tcPr>
          <w:p w14:paraId="4B7E0AC5" w14:textId="77777777" w:rsidR="00D64B0C" w:rsidRPr="007C32B1" w:rsidRDefault="00254095">
            <w:pPr>
              <w:spacing w:after="0" w:line="480" w:lineRule="auto"/>
              <w:jc w:val="both"/>
              <w:rPr>
                <w:rFonts w:ascii="Open Sans" w:hAnsi="Open Sans"/>
                <w:lang w:val="sl-SI"/>
              </w:rPr>
            </w:pPr>
            <w:r w:rsidRPr="007C32B1">
              <w:rPr>
                <w:rFonts w:ascii="Open Sans" w:hAnsi="Open Sans"/>
                <w:b/>
                <w:color w:val="1F497D"/>
                <w:shd w:val="clear" w:color="auto" w:fill="C0C0C0"/>
                <w:lang w:val="sl-SI"/>
              </w:rPr>
              <w:t>[Ime, naslov, ID za DDV, davčna št. (kadar ustrezno), matična št. (kadar ustrezno),.............................., ki ga zastopa....................., kot ”vodilni partner” ali VP</w:t>
            </w:r>
          </w:p>
        </w:tc>
      </w:tr>
      <w:tr w:rsidR="00D64B0C" w14:paraId="167AD2D6" w14:textId="77777777" w:rsidTr="001736B1">
        <w:tc>
          <w:tcPr>
            <w:tcW w:w="4968" w:type="dxa"/>
            <w:shd w:val="clear" w:color="auto" w:fill="auto"/>
          </w:tcPr>
          <w:p w14:paraId="0CF5A454" w14:textId="77777777" w:rsidR="00D64B0C" w:rsidRPr="001736B1" w:rsidRDefault="00254095">
            <w:pPr>
              <w:spacing w:after="0" w:line="480" w:lineRule="auto"/>
              <w:jc w:val="both"/>
              <w:rPr>
                <w:rFonts w:ascii="Open Sans" w:hAnsi="Open Sans" w:cs="Open Sans"/>
              </w:rPr>
            </w:pPr>
            <w:r w:rsidRPr="00B24703">
              <w:rPr>
                <w:rFonts w:ascii="Open Sans" w:hAnsi="Open Sans" w:cs="Open Sans"/>
                <w:b/>
                <w:bCs/>
                <w:lang w:val="it-IT"/>
              </w:rPr>
              <w:t>e</w:t>
            </w:r>
          </w:p>
        </w:tc>
        <w:tc>
          <w:tcPr>
            <w:tcW w:w="4921" w:type="dxa"/>
            <w:shd w:val="clear" w:color="auto" w:fill="auto"/>
          </w:tcPr>
          <w:p w14:paraId="46ADD96C" w14:textId="77777777" w:rsidR="00D64B0C" w:rsidRPr="001736B1" w:rsidRDefault="00254095">
            <w:pPr>
              <w:spacing w:after="0" w:line="480" w:lineRule="auto"/>
              <w:jc w:val="both"/>
              <w:rPr>
                <w:rFonts w:ascii="Open Sans" w:hAnsi="Open Sans" w:cs="Open Sans"/>
              </w:rPr>
            </w:pPr>
            <w:r w:rsidRPr="00B24703">
              <w:rPr>
                <w:rFonts w:ascii="Open Sans" w:hAnsi="Open Sans" w:cs="Open Sans"/>
                <w:b/>
                <w:bCs/>
                <w:color w:val="1F497D"/>
                <w:lang w:val="it-IT"/>
              </w:rPr>
              <w:t>In</w:t>
            </w:r>
          </w:p>
        </w:tc>
      </w:tr>
      <w:tr w:rsidR="00D64B0C" w:rsidRPr="006803BA" w14:paraId="43046B8F" w14:textId="77777777" w:rsidTr="001736B1">
        <w:tc>
          <w:tcPr>
            <w:tcW w:w="4968" w:type="dxa"/>
            <w:shd w:val="clear" w:color="auto" w:fill="auto"/>
          </w:tcPr>
          <w:p w14:paraId="00F723FA" w14:textId="77777777" w:rsidR="00D64B0C" w:rsidRPr="001736B1" w:rsidRDefault="00254095">
            <w:pPr>
              <w:spacing w:after="0" w:line="480" w:lineRule="auto"/>
              <w:jc w:val="both"/>
              <w:rPr>
                <w:rFonts w:ascii="Open Sans" w:hAnsi="Open Sans" w:cs="Open Sans"/>
                <w:lang w:val="it-IT"/>
              </w:rPr>
            </w:pPr>
            <w:r w:rsidRPr="00B24703">
              <w:rPr>
                <w:rFonts w:ascii="Open Sans" w:hAnsi="Open Sans" w:cs="Open Sans"/>
                <w:b/>
                <w:bCs/>
                <w:shd w:val="clear" w:color="auto" w:fill="C0C0C0"/>
                <w:lang w:val="it-IT"/>
              </w:rPr>
              <w:t xml:space="preserve">[Nome, indirizzo, Partita IVA, codice fiscale (se del caso), numero di iscrizione (se del </w:t>
            </w:r>
            <w:r w:rsidRPr="007944A3">
              <w:rPr>
                <w:rFonts w:ascii="Open Sans" w:hAnsi="Open Sans" w:cs="Open Sans"/>
                <w:b/>
                <w:bCs/>
                <w:shd w:val="clear" w:color="auto" w:fill="C0C0C0"/>
                <w:lang w:val="it-IT"/>
              </w:rPr>
              <w:t>caso)],.............................., rappresentato da....................., in qualità di ”Partner di Progetto 2” o PP2;</w:t>
            </w:r>
          </w:p>
        </w:tc>
        <w:tc>
          <w:tcPr>
            <w:tcW w:w="4921" w:type="dxa"/>
            <w:shd w:val="clear" w:color="auto" w:fill="auto"/>
          </w:tcPr>
          <w:p w14:paraId="242BE532" w14:textId="77777777" w:rsidR="00D64B0C" w:rsidRPr="007C32B1" w:rsidRDefault="00254095">
            <w:pPr>
              <w:spacing w:after="0" w:line="480" w:lineRule="auto"/>
              <w:jc w:val="both"/>
              <w:rPr>
                <w:rFonts w:ascii="Open Sans" w:hAnsi="Open Sans"/>
                <w:lang w:val="sl-SI"/>
              </w:rPr>
            </w:pPr>
            <w:r w:rsidRPr="007C32B1">
              <w:rPr>
                <w:rFonts w:ascii="Open Sans" w:hAnsi="Open Sans"/>
                <w:b/>
                <w:color w:val="1F497D"/>
                <w:shd w:val="clear" w:color="auto" w:fill="C0C0C0"/>
                <w:lang w:val="sl-SI"/>
              </w:rPr>
              <w:t>[Ime, naslov, ID za DDV, davčna št (kadar ustrezno), matična št. (kadar ustrezno)],.............................., ki ga zastopa....................., kot ”projektni  partner 2” ali PP2;</w:t>
            </w:r>
          </w:p>
        </w:tc>
      </w:tr>
      <w:tr w:rsidR="00D64B0C" w:rsidRPr="006803BA" w14:paraId="37327F16" w14:textId="77777777" w:rsidTr="001736B1">
        <w:tc>
          <w:tcPr>
            <w:tcW w:w="4968" w:type="dxa"/>
            <w:shd w:val="clear" w:color="auto" w:fill="auto"/>
          </w:tcPr>
          <w:p w14:paraId="1B9F1B5D" w14:textId="77777777" w:rsidR="00D64B0C" w:rsidRPr="001736B1" w:rsidRDefault="00254095">
            <w:pPr>
              <w:spacing w:after="0" w:line="480" w:lineRule="auto"/>
              <w:jc w:val="both"/>
              <w:rPr>
                <w:rFonts w:ascii="Open Sans" w:hAnsi="Open Sans" w:cs="Open Sans"/>
                <w:lang w:val="it-IT"/>
              </w:rPr>
            </w:pPr>
            <w:r w:rsidRPr="00B24703">
              <w:rPr>
                <w:rFonts w:ascii="Open Sans" w:hAnsi="Open Sans" w:cs="Open Sans"/>
                <w:b/>
                <w:bCs/>
                <w:shd w:val="clear" w:color="auto" w:fill="C0C0C0"/>
                <w:lang w:val="it-IT"/>
              </w:rPr>
              <w:t>[Nome, indirizzo, Partita IVA, codice fiscale (se del caso), numero di iscrizione (se del caso)],.............................., rappresentato da....................., in qualità di ”Partner di Progetto 3” o PP3;</w:t>
            </w:r>
          </w:p>
        </w:tc>
        <w:tc>
          <w:tcPr>
            <w:tcW w:w="4921" w:type="dxa"/>
            <w:shd w:val="clear" w:color="auto" w:fill="auto"/>
          </w:tcPr>
          <w:p w14:paraId="41E988D1" w14:textId="77777777" w:rsidR="00D64B0C" w:rsidRPr="007C32B1" w:rsidRDefault="00254095">
            <w:pPr>
              <w:spacing w:after="0" w:line="480" w:lineRule="auto"/>
              <w:jc w:val="both"/>
              <w:rPr>
                <w:rFonts w:ascii="Open Sans" w:hAnsi="Open Sans"/>
                <w:lang w:val="sl-SI"/>
              </w:rPr>
            </w:pPr>
            <w:r w:rsidRPr="007C32B1">
              <w:rPr>
                <w:rFonts w:ascii="Open Sans" w:hAnsi="Open Sans"/>
                <w:b/>
                <w:color w:val="1F497D"/>
                <w:shd w:val="clear" w:color="auto" w:fill="C0C0C0"/>
                <w:lang w:val="sl-SI"/>
              </w:rPr>
              <w:t>[Ime, naslov, ID za DDV, davčna št. (kadar ustrezno), matična št. (kadar ustrezno)],.............................., ki ga zastopa....................., kot ”projektni  partner 3” ali PP3;</w:t>
            </w:r>
          </w:p>
        </w:tc>
      </w:tr>
    </w:tbl>
    <w:p w14:paraId="27423B92" w14:textId="77777777" w:rsidR="00D64B0C" w:rsidRPr="007C32B1" w:rsidRDefault="00D64B0C">
      <w:pPr>
        <w:pageBreakBefore/>
        <w:spacing w:after="0" w:line="480" w:lineRule="auto"/>
        <w:jc w:val="both"/>
        <w:rPr>
          <w:rFonts w:ascii="Open Sans" w:hAnsi="Open Sans"/>
          <w:lang w:val="sl-SI"/>
        </w:rPr>
      </w:pPr>
    </w:p>
    <w:tbl>
      <w:tblPr>
        <w:tblW w:w="9921" w:type="dxa"/>
        <w:tblLayout w:type="fixed"/>
        <w:tblLook w:val="0000" w:firstRow="0" w:lastRow="0" w:firstColumn="0" w:lastColumn="0" w:noHBand="0" w:noVBand="0"/>
      </w:tblPr>
      <w:tblGrid>
        <w:gridCol w:w="4962"/>
        <w:gridCol w:w="4959"/>
      </w:tblGrid>
      <w:tr w:rsidR="00D64B0C" w14:paraId="55C959B5" w14:textId="77777777" w:rsidTr="00AA01A8">
        <w:tc>
          <w:tcPr>
            <w:tcW w:w="4962" w:type="dxa"/>
            <w:shd w:val="clear" w:color="auto" w:fill="auto"/>
          </w:tcPr>
          <w:p w14:paraId="32F41BF1" w14:textId="7CC0E822" w:rsidR="00D64B0C" w:rsidRPr="001736B1" w:rsidRDefault="004313DA">
            <w:pPr>
              <w:spacing w:after="0" w:line="480" w:lineRule="auto"/>
              <w:jc w:val="center"/>
              <w:rPr>
                <w:lang w:val="it-IT"/>
              </w:rPr>
            </w:pPr>
            <w:r>
              <w:rPr>
                <w:rFonts w:ascii="Open Sans" w:hAnsi="Open Sans" w:cs="Open Sans"/>
                <w:b/>
                <w:bCs/>
                <w:sz w:val="36"/>
                <w:szCs w:val="36"/>
                <w:lang w:val="it-IT"/>
              </w:rPr>
              <w:t>Accordo</w:t>
            </w:r>
            <w:r w:rsidR="00254095">
              <w:rPr>
                <w:rFonts w:ascii="Open Sans" w:hAnsi="Open Sans" w:cs="Open Sans"/>
                <w:b/>
                <w:bCs/>
                <w:sz w:val="36"/>
                <w:szCs w:val="36"/>
                <w:lang w:val="it-IT"/>
              </w:rPr>
              <w:t xml:space="preserve"> di Partenariato</w:t>
            </w:r>
          </w:p>
          <w:p w14:paraId="59E0C677" w14:textId="77777777" w:rsidR="00D64B0C" w:rsidRPr="001736B1" w:rsidRDefault="00254095">
            <w:pPr>
              <w:spacing w:after="0" w:line="480" w:lineRule="auto"/>
              <w:jc w:val="center"/>
              <w:rPr>
                <w:lang w:val="it-IT"/>
              </w:rPr>
            </w:pPr>
            <w:r>
              <w:rPr>
                <w:rFonts w:ascii="Open Sans" w:hAnsi="Open Sans" w:cs="Open Sans"/>
                <w:b/>
                <w:bCs/>
                <w:sz w:val="36"/>
                <w:szCs w:val="36"/>
                <w:lang w:val="it-IT"/>
              </w:rPr>
              <w:t xml:space="preserve">tra LP e PP per </w:t>
            </w:r>
          </w:p>
          <w:p w14:paraId="1F2A9BDF" w14:textId="77777777" w:rsidR="00D64B0C" w:rsidRPr="001736B1" w:rsidRDefault="00254095">
            <w:pPr>
              <w:spacing w:after="0" w:line="480" w:lineRule="auto"/>
              <w:jc w:val="center"/>
            </w:pPr>
            <w:r>
              <w:rPr>
                <w:rFonts w:ascii="Open Sans" w:hAnsi="Open Sans" w:cs="Open Sans"/>
                <w:b/>
                <w:bCs/>
                <w:sz w:val="36"/>
                <w:szCs w:val="36"/>
                <w:lang w:val="it-IT"/>
              </w:rPr>
              <w:t>l’attuazione del Progetto</w:t>
            </w:r>
          </w:p>
        </w:tc>
        <w:tc>
          <w:tcPr>
            <w:tcW w:w="4959" w:type="dxa"/>
            <w:shd w:val="clear" w:color="auto" w:fill="auto"/>
          </w:tcPr>
          <w:p w14:paraId="40AA8F48" w14:textId="77777777" w:rsidR="00D64B0C" w:rsidRPr="001736B1" w:rsidRDefault="00254095">
            <w:pPr>
              <w:spacing w:after="0" w:line="480" w:lineRule="auto"/>
              <w:jc w:val="center"/>
            </w:pPr>
            <w:r>
              <w:rPr>
                <w:rFonts w:ascii="Open Sans" w:hAnsi="Open Sans" w:cs="Open Sans"/>
                <w:b/>
                <w:bCs/>
                <w:color w:val="1F497D"/>
                <w:sz w:val="36"/>
                <w:szCs w:val="36"/>
                <w:lang w:val="pl-PL"/>
              </w:rPr>
              <w:t>Pogodba o partnerstvu med VP in PP</w:t>
            </w:r>
          </w:p>
          <w:p w14:paraId="6A478BC1" w14:textId="77777777" w:rsidR="00D64B0C" w:rsidRPr="001736B1" w:rsidRDefault="00254095">
            <w:pPr>
              <w:spacing w:after="0" w:line="480" w:lineRule="auto"/>
              <w:jc w:val="center"/>
            </w:pPr>
            <w:r>
              <w:rPr>
                <w:rFonts w:ascii="Open Sans" w:hAnsi="Open Sans" w:cs="Open Sans"/>
                <w:b/>
                <w:bCs/>
                <w:color w:val="1F497D"/>
                <w:sz w:val="36"/>
                <w:szCs w:val="36"/>
                <w:lang w:val="pl-PL"/>
              </w:rPr>
              <w:t>za izvedbo projekta</w:t>
            </w:r>
          </w:p>
        </w:tc>
      </w:tr>
      <w:tr w:rsidR="00D64B0C" w14:paraId="17A8FC89" w14:textId="77777777" w:rsidTr="00AA01A8">
        <w:tc>
          <w:tcPr>
            <w:tcW w:w="4962" w:type="dxa"/>
            <w:shd w:val="clear" w:color="auto" w:fill="auto"/>
          </w:tcPr>
          <w:p w14:paraId="2883527E" w14:textId="77777777" w:rsidR="00D64B0C" w:rsidRPr="001736B1" w:rsidRDefault="00254095">
            <w:pPr>
              <w:spacing w:after="0" w:line="480" w:lineRule="auto"/>
              <w:jc w:val="center"/>
              <w:rPr>
                <w:lang w:val="it-IT"/>
              </w:rPr>
            </w:pPr>
            <w:r>
              <w:rPr>
                <w:rFonts w:ascii="Open Sans" w:hAnsi="Open Sans" w:cs="Open Sans"/>
                <w:b/>
                <w:bCs/>
                <w:sz w:val="36"/>
                <w:szCs w:val="36"/>
                <w:lang w:val="it-IT"/>
              </w:rPr>
              <w:t>“(</w:t>
            </w:r>
            <w:r>
              <w:rPr>
                <w:rFonts w:ascii="Open Sans" w:hAnsi="Open Sans" w:cs="Open Sans"/>
                <w:b/>
                <w:bCs/>
                <w:sz w:val="36"/>
                <w:szCs w:val="36"/>
                <w:shd w:val="clear" w:color="auto" w:fill="C0C0C0"/>
                <w:lang w:val="it-IT"/>
              </w:rPr>
              <w:t>inserire il titolo del Progetto</w:t>
            </w:r>
            <w:r>
              <w:rPr>
                <w:rFonts w:ascii="Open Sans" w:hAnsi="Open Sans" w:cs="Open Sans"/>
                <w:b/>
                <w:bCs/>
                <w:sz w:val="36"/>
                <w:szCs w:val="36"/>
                <w:lang w:val="it-IT"/>
              </w:rPr>
              <w:t>)”</w:t>
            </w:r>
          </w:p>
        </w:tc>
        <w:tc>
          <w:tcPr>
            <w:tcW w:w="4959" w:type="dxa"/>
            <w:shd w:val="clear" w:color="auto" w:fill="auto"/>
          </w:tcPr>
          <w:p w14:paraId="5100682A" w14:textId="77777777" w:rsidR="00D64B0C" w:rsidRPr="00AA01A8" w:rsidRDefault="00254095">
            <w:pPr>
              <w:spacing w:after="0" w:line="480" w:lineRule="auto"/>
              <w:jc w:val="center"/>
              <w:rPr>
                <w:lang w:val="sl-SI"/>
              </w:rPr>
            </w:pPr>
            <w:r w:rsidRPr="00AA01A8">
              <w:rPr>
                <w:rFonts w:ascii="Open Sans" w:hAnsi="Open Sans"/>
                <w:b/>
                <w:color w:val="1F497D"/>
                <w:sz w:val="36"/>
                <w:lang w:val="sl-SI"/>
              </w:rPr>
              <w:t>“(</w:t>
            </w:r>
            <w:r w:rsidRPr="00AA01A8">
              <w:rPr>
                <w:rFonts w:ascii="Open Sans" w:hAnsi="Open Sans"/>
                <w:b/>
                <w:color w:val="1F497D"/>
                <w:sz w:val="36"/>
                <w:shd w:val="clear" w:color="auto" w:fill="C0C0C0"/>
                <w:lang w:val="sl-SI"/>
              </w:rPr>
              <w:t>vstaviti naslov projekta</w:t>
            </w:r>
            <w:r w:rsidRPr="00AA01A8">
              <w:rPr>
                <w:rFonts w:ascii="Open Sans" w:hAnsi="Open Sans"/>
                <w:b/>
                <w:color w:val="1F497D"/>
                <w:sz w:val="36"/>
                <w:lang w:val="sl-SI"/>
              </w:rPr>
              <w:t>)”</w:t>
            </w:r>
          </w:p>
        </w:tc>
      </w:tr>
      <w:tr w:rsidR="00981BFB" w14:paraId="45B03D1F" w14:textId="77777777" w:rsidTr="00AA01A8">
        <w:tc>
          <w:tcPr>
            <w:tcW w:w="4962" w:type="dxa"/>
            <w:shd w:val="clear" w:color="auto" w:fill="auto"/>
          </w:tcPr>
          <w:p w14:paraId="48ECCF1D" w14:textId="2AC33064" w:rsidR="00981BFB" w:rsidRDefault="00981BFB" w:rsidP="00981BFB">
            <w:pPr>
              <w:spacing w:after="0" w:line="480" w:lineRule="auto"/>
              <w:jc w:val="center"/>
              <w:rPr>
                <w:rFonts w:ascii="Open Sans" w:hAnsi="Open Sans" w:cs="Open Sans"/>
                <w:b/>
                <w:bCs/>
                <w:color w:val="1F497D"/>
                <w:lang w:val="it-IT"/>
              </w:rPr>
            </w:pPr>
            <w:r w:rsidRPr="005D01BD">
              <w:rPr>
                <w:rFonts w:ascii="Open Sans" w:hAnsi="Open Sans" w:cs="Open Sans"/>
                <w:b/>
                <w:bCs/>
                <w:lang w:val="it-IT"/>
              </w:rPr>
              <w:t xml:space="preserve">(in seguito denominato </w:t>
            </w:r>
            <w:r>
              <w:rPr>
                <w:rFonts w:ascii="Open Sans" w:hAnsi="Open Sans" w:cs="Open Sans"/>
                <w:b/>
                <w:bCs/>
                <w:lang w:val="it-IT"/>
              </w:rPr>
              <w:t>Progetto</w:t>
            </w:r>
            <w:r w:rsidRPr="005D01BD">
              <w:rPr>
                <w:rFonts w:ascii="Open Sans" w:hAnsi="Open Sans" w:cs="Open Sans"/>
                <w:b/>
                <w:bCs/>
                <w:lang w:val="it-IT"/>
              </w:rPr>
              <w:t>)</w:t>
            </w:r>
          </w:p>
        </w:tc>
        <w:tc>
          <w:tcPr>
            <w:tcW w:w="4959" w:type="dxa"/>
            <w:shd w:val="clear" w:color="auto" w:fill="auto"/>
          </w:tcPr>
          <w:p w14:paraId="3FD25FFB" w14:textId="77777777" w:rsidR="00981BFB" w:rsidRPr="00AA01A8" w:rsidRDefault="00981BFB" w:rsidP="00981BFB">
            <w:pPr>
              <w:spacing w:after="0" w:line="480" w:lineRule="auto"/>
              <w:jc w:val="center"/>
              <w:rPr>
                <w:rFonts w:ascii="Open Sans" w:hAnsi="Open Sans"/>
                <w:b/>
                <w:color w:val="1F497D"/>
                <w:lang w:val="sl-SI"/>
              </w:rPr>
            </w:pPr>
            <w:r w:rsidRPr="00AA01A8">
              <w:rPr>
                <w:rFonts w:ascii="Open Sans" w:hAnsi="Open Sans"/>
                <w:b/>
                <w:color w:val="1F497D"/>
                <w:lang w:val="sl-SI"/>
              </w:rPr>
              <w:t>(v nadaljevanju projekt)</w:t>
            </w:r>
          </w:p>
          <w:p w14:paraId="04B8EEDD" w14:textId="77777777" w:rsidR="00981BFB" w:rsidRPr="00AA01A8" w:rsidRDefault="00981BFB" w:rsidP="00981BFB">
            <w:pPr>
              <w:spacing w:after="0" w:line="480" w:lineRule="auto"/>
              <w:jc w:val="both"/>
              <w:rPr>
                <w:rFonts w:ascii="Open Sans" w:hAnsi="Open Sans"/>
                <w:b/>
                <w:color w:val="1F497D"/>
                <w:lang w:val="sl-SI"/>
              </w:rPr>
            </w:pPr>
          </w:p>
        </w:tc>
      </w:tr>
      <w:tr w:rsidR="00981BFB" w14:paraId="426EB4D9" w14:textId="77777777" w:rsidTr="00AA01A8">
        <w:trPr>
          <w:trHeight w:val="6469"/>
        </w:trPr>
        <w:tc>
          <w:tcPr>
            <w:tcW w:w="4962" w:type="dxa"/>
            <w:shd w:val="clear" w:color="auto" w:fill="auto"/>
          </w:tcPr>
          <w:tbl>
            <w:tblPr>
              <w:tblpPr w:leftFromText="141" w:rightFromText="141" w:vertAnchor="text" w:horzAnchor="margin" w:tblpY="-5012"/>
              <w:tblW w:w="4715" w:type="dxa"/>
              <w:tblLayout w:type="fixed"/>
              <w:tblCellMar>
                <w:left w:w="70" w:type="dxa"/>
                <w:right w:w="70" w:type="dxa"/>
              </w:tblCellMar>
              <w:tblLook w:val="0000" w:firstRow="0" w:lastRow="0" w:firstColumn="0" w:lastColumn="0" w:noHBand="0" w:noVBand="0"/>
            </w:tblPr>
            <w:tblGrid>
              <w:gridCol w:w="2515"/>
              <w:gridCol w:w="2200"/>
            </w:tblGrid>
            <w:tr w:rsidR="00981BFB" w:rsidRPr="005D01BD" w14:paraId="60137D9D" w14:textId="77777777" w:rsidTr="001736B1">
              <w:trPr>
                <w:trHeight w:val="552"/>
              </w:trPr>
              <w:tc>
                <w:tcPr>
                  <w:tcW w:w="2515" w:type="dxa"/>
                  <w:tcBorders>
                    <w:top w:val="single" w:sz="4" w:space="0" w:color="000000"/>
                    <w:left w:val="single" w:sz="4" w:space="0" w:color="000000"/>
                    <w:bottom w:val="single" w:sz="4" w:space="0" w:color="000000"/>
                  </w:tcBorders>
                  <w:shd w:val="clear" w:color="auto" w:fill="auto"/>
                  <w:vAlign w:val="center"/>
                </w:tcPr>
                <w:p w14:paraId="1525A7E1" w14:textId="126BA24B" w:rsidR="00981BFB" w:rsidRPr="005D01BD" w:rsidRDefault="00981BFB" w:rsidP="00981BFB">
                  <w:pPr>
                    <w:pStyle w:val="ZnakZnakCarattereCarattereCarattereCarattereCarattereCarattereCarattereCarattereCarattereCarattereCarattereZnakZnak1"/>
                    <w:spacing w:after="0" w:line="240" w:lineRule="atLeast"/>
                    <w:jc w:val="both"/>
                    <w:rPr>
                      <w:rFonts w:ascii="Open Sans" w:hAnsi="Open Sans" w:cs="Open Sans"/>
                      <w:shd w:val="clear" w:color="auto" w:fill="C0C0C0"/>
                    </w:rPr>
                  </w:pPr>
                  <w:r w:rsidRPr="005D01BD">
                    <w:rPr>
                      <w:rFonts w:ascii="Open Sans" w:hAnsi="Open Sans" w:cs="Open Sans"/>
                      <w:b/>
                      <w:bCs/>
                      <w:sz w:val="22"/>
                      <w:szCs w:val="22"/>
                      <w:lang w:val="it-IT"/>
                    </w:rPr>
                    <w:t xml:space="preserve">Acronimo del </w:t>
                  </w:r>
                  <w:r>
                    <w:rPr>
                      <w:rFonts w:ascii="Open Sans" w:hAnsi="Open Sans" w:cs="Open Sans"/>
                      <w:b/>
                      <w:bCs/>
                      <w:sz w:val="22"/>
                      <w:szCs w:val="22"/>
                      <w:lang w:val="it-IT"/>
                    </w:rPr>
                    <w:t>Progetto</w:t>
                  </w:r>
                </w:p>
              </w:tc>
              <w:tc>
                <w:tcPr>
                  <w:tcW w:w="22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A61F81" w14:textId="77777777" w:rsidR="00981BFB" w:rsidRPr="005D01BD" w:rsidRDefault="00981BFB" w:rsidP="00981BFB">
                  <w:pPr>
                    <w:pStyle w:val="Titolo6"/>
                    <w:spacing w:line="240" w:lineRule="atLeast"/>
                    <w:rPr>
                      <w:rFonts w:ascii="Open Sans" w:hAnsi="Open Sans" w:cs="Open Sans"/>
                      <w:color w:val="1F497D"/>
                      <w:lang w:val="it-IT"/>
                    </w:rPr>
                  </w:pPr>
                  <w:r w:rsidRPr="005D01BD">
                    <w:rPr>
                      <w:rFonts w:ascii="Open Sans" w:hAnsi="Open Sans" w:cs="Open Sans"/>
                      <w:b w:val="0"/>
                      <w:bCs w:val="0"/>
                      <w:color w:val="1F497D"/>
                      <w:shd w:val="clear" w:color="auto" w:fill="C0C0C0"/>
                      <w:lang w:val="it-IT"/>
                    </w:rPr>
                    <w:t>…</w:t>
                  </w:r>
                </w:p>
              </w:tc>
            </w:tr>
            <w:tr w:rsidR="00981BFB" w:rsidRPr="005D01BD" w14:paraId="1B24E45C" w14:textId="77777777" w:rsidTr="00981BFB">
              <w:trPr>
                <w:trHeight w:val="529"/>
              </w:trPr>
              <w:tc>
                <w:tcPr>
                  <w:tcW w:w="2515" w:type="dxa"/>
                  <w:tcBorders>
                    <w:top w:val="single" w:sz="4" w:space="0" w:color="000000"/>
                    <w:left w:val="single" w:sz="4" w:space="0" w:color="000000"/>
                    <w:bottom w:val="single" w:sz="4" w:space="0" w:color="000000"/>
                  </w:tcBorders>
                  <w:shd w:val="clear" w:color="auto" w:fill="auto"/>
                  <w:vAlign w:val="center"/>
                </w:tcPr>
                <w:p w14:paraId="66C6E37F" w14:textId="77777777" w:rsidR="00981BFB" w:rsidRPr="005D01BD" w:rsidRDefault="00981BFB" w:rsidP="00981BFB">
                  <w:pPr>
                    <w:pStyle w:val="ZnakZnakCarattereCarattereCarattereCarattereCarattereCarattereCarattereCarattereCarattereCarattereCarattereZnakZnak1"/>
                    <w:spacing w:after="0" w:line="240" w:lineRule="atLeast"/>
                    <w:jc w:val="both"/>
                    <w:rPr>
                      <w:rFonts w:ascii="Open Sans" w:hAnsi="Open Sans" w:cs="Open Sans"/>
                      <w:shd w:val="clear" w:color="auto" w:fill="C0C0C0"/>
                    </w:rPr>
                  </w:pPr>
                  <w:r>
                    <w:rPr>
                      <w:rFonts w:ascii="Open Sans" w:hAnsi="Open Sans" w:cs="Open Sans"/>
                      <w:sz w:val="22"/>
                      <w:szCs w:val="22"/>
                      <w:lang w:val="it-IT"/>
                    </w:rPr>
                    <w:t>Obiettivo strategico</w:t>
                  </w:r>
                </w:p>
              </w:tc>
              <w:tc>
                <w:tcPr>
                  <w:tcW w:w="22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127BD0" w14:textId="77777777" w:rsidR="00981BFB" w:rsidRPr="005D01BD" w:rsidRDefault="00981BFB" w:rsidP="00981BFB">
                  <w:pPr>
                    <w:pStyle w:val="Titolo6"/>
                    <w:spacing w:line="240" w:lineRule="atLeast"/>
                    <w:rPr>
                      <w:rFonts w:ascii="Open Sans" w:hAnsi="Open Sans" w:cs="Open Sans"/>
                      <w:color w:val="1F497D"/>
                      <w:lang w:val="it-IT"/>
                    </w:rPr>
                  </w:pPr>
                  <w:r w:rsidRPr="005D01BD">
                    <w:rPr>
                      <w:rFonts w:ascii="Open Sans" w:hAnsi="Open Sans" w:cs="Open Sans"/>
                      <w:b w:val="0"/>
                      <w:bCs w:val="0"/>
                      <w:color w:val="1F497D"/>
                      <w:shd w:val="clear" w:color="auto" w:fill="C0C0C0"/>
                      <w:lang w:val="it-IT"/>
                    </w:rPr>
                    <w:t>…</w:t>
                  </w:r>
                </w:p>
              </w:tc>
            </w:tr>
            <w:tr w:rsidR="00981BFB" w:rsidRPr="005D01BD" w14:paraId="3CC9256C" w14:textId="77777777" w:rsidTr="00981BFB">
              <w:tc>
                <w:tcPr>
                  <w:tcW w:w="2515" w:type="dxa"/>
                  <w:tcBorders>
                    <w:top w:val="single" w:sz="4" w:space="0" w:color="000000"/>
                    <w:left w:val="single" w:sz="4" w:space="0" w:color="000000"/>
                    <w:bottom w:val="single" w:sz="4" w:space="0" w:color="000000"/>
                  </w:tcBorders>
                  <w:shd w:val="clear" w:color="auto" w:fill="auto"/>
                  <w:vAlign w:val="center"/>
                </w:tcPr>
                <w:p w14:paraId="71595265" w14:textId="77777777" w:rsidR="00981BFB" w:rsidRPr="005D01BD" w:rsidRDefault="00981BFB" w:rsidP="00981BFB">
                  <w:pPr>
                    <w:tabs>
                      <w:tab w:val="left" w:pos="3360"/>
                    </w:tabs>
                    <w:spacing w:after="0" w:line="240" w:lineRule="atLeast"/>
                    <w:jc w:val="both"/>
                    <w:rPr>
                      <w:rFonts w:ascii="Open Sans" w:hAnsi="Open Sans" w:cs="Open Sans"/>
                      <w:lang w:val="it-IT"/>
                    </w:rPr>
                  </w:pPr>
                  <w:r>
                    <w:rPr>
                      <w:rFonts w:ascii="Open Sans" w:hAnsi="Open Sans" w:cs="Open Sans"/>
                      <w:lang w:val="it-IT"/>
                    </w:rPr>
                    <w:t>Obiettivo specifico</w:t>
                  </w:r>
                </w:p>
              </w:tc>
              <w:tc>
                <w:tcPr>
                  <w:tcW w:w="2200" w:type="dxa"/>
                  <w:tcBorders>
                    <w:top w:val="single" w:sz="4" w:space="0" w:color="000000"/>
                    <w:left w:val="single" w:sz="4" w:space="0" w:color="000000"/>
                    <w:bottom w:val="single" w:sz="4" w:space="0" w:color="000000"/>
                    <w:right w:val="single" w:sz="4" w:space="0" w:color="000000"/>
                  </w:tcBorders>
                  <w:shd w:val="clear" w:color="auto" w:fill="auto"/>
                </w:tcPr>
                <w:p w14:paraId="0ABAD6A5" w14:textId="77777777" w:rsidR="00981BFB" w:rsidRPr="005D01BD" w:rsidRDefault="00981BFB" w:rsidP="00981BFB">
                  <w:pPr>
                    <w:spacing w:after="0" w:line="240" w:lineRule="atLeast"/>
                    <w:jc w:val="both"/>
                    <w:rPr>
                      <w:rFonts w:ascii="Open Sans" w:hAnsi="Open Sans" w:cs="Open Sans"/>
                      <w:color w:val="1F497D"/>
                      <w:lang w:val="it-IT"/>
                    </w:rPr>
                  </w:pPr>
                </w:p>
              </w:tc>
            </w:tr>
            <w:tr w:rsidR="0018561C" w:rsidRPr="005D01BD" w14:paraId="48C9292D" w14:textId="77777777" w:rsidTr="007C32B1">
              <w:trPr>
                <w:trHeight w:val="288"/>
              </w:trPr>
              <w:tc>
                <w:tcPr>
                  <w:tcW w:w="2515" w:type="dxa"/>
                  <w:tcBorders>
                    <w:top w:val="single" w:sz="4" w:space="0" w:color="000000"/>
                    <w:left w:val="single" w:sz="4" w:space="0" w:color="000000"/>
                    <w:bottom w:val="single" w:sz="4" w:space="0" w:color="000000"/>
                  </w:tcBorders>
                  <w:shd w:val="clear" w:color="auto" w:fill="auto"/>
                  <w:vAlign w:val="center"/>
                </w:tcPr>
                <w:p w14:paraId="79CE9A3D" w14:textId="6EC6E90A" w:rsidR="0018561C" w:rsidRDefault="00981BFB" w:rsidP="005F686D">
                  <w:pPr>
                    <w:tabs>
                      <w:tab w:val="left" w:pos="3360"/>
                    </w:tabs>
                    <w:spacing w:after="0" w:line="240" w:lineRule="atLeast"/>
                    <w:jc w:val="both"/>
                    <w:rPr>
                      <w:rFonts w:ascii="Open Sans" w:hAnsi="Open Sans" w:cs="Open Sans"/>
                      <w:lang w:val="it-IT"/>
                    </w:rPr>
                  </w:pPr>
                  <w:r w:rsidRPr="005D01BD">
                    <w:rPr>
                      <w:rFonts w:ascii="Open Sans" w:hAnsi="Open Sans" w:cs="Open Sans"/>
                      <w:lang w:val="it-IT"/>
                    </w:rPr>
                    <w:t>Bando</w:t>
                  </w:r>
                  <w:r w:rsidR="0018561C" w:rsidRPr="0018561C">
                    <w:rPr>
                      <w:rFonts w:ascii="Open Sans" w:hAnsi="Open Sans" w:cs="Open Sans"/>
                      <w:lang w:val="it-IT"/>
                    </w:rPr>
                    <w:t xml:space="preserve"> n.</w:t>
                  </w:r>
                </w:p>
              </w:tc>
              <w:tc>
                <w:tcPr>
                  <w:tcW w:w="2200" w:type="dxa"/>
                  <w:tcBorders>
                    <w:top w:val="single" w:sz="4" w:space="0" w:color="000000"/>
                    <w:left w:val="single" w:sz="4" w:space="0" w:color="000000"/>
                    <w:bottom w:val="single" w:sz="4" w:space="0" w:color="000000"/>
                    <w:right w:val="single" w:sz="4" w:space="0" w:color="000000"/>
                  </w:tcBorders>
                  <w:shd w:val="clear" w:color="auto" w:fill="auto"/>
                </w:tcPr>
                <w:p w14:paraId="05FFFE3D" w14:textId="53CE78DE" w:rsidR="0018561C" w:rsidRPr="007C32B1" w:rsidRDefault="00981BFB" w:rsidP="00981BFB">
                  <w:pPr>
                    <w:spacing w:after="0" w:line="240" w:lineRule="atLeast"/>
                    <w:jc w:val="both"/>
                    <w:rPr>
                      <w:rFonts w:ascii="Open Sans" w:hAnsi="Open Sans"/>
                      <w:color w:val="1F497D"/>
                      <w:lang w:val="it-IT"/>
                    </w:rPr>
                  </w:pPr>
                  <w:r w:rsidRPr="005D01BD">
                    <w:rPr>
                      <w:rFonts w:ascii="Open Sans" w:hAnsi="Open Sans" w:cs="Open Sans"/>
                      <w:color w:val="1F497D"/>
                      <w:shd w:val="clear" w:color="auto" w:fill="C0C0C0"/>
                      <w:lang w:val="it-IT"/>
                    </w:rPr>
                    <w:t>1/2022</w:t>
                  </w:r>
                </w:p>
              </w:tc>
            </w:tr>
            <w:tr w:rsidR="00981BFB" w:rsidRPr="005D01BD" w14:paraId="79CAE184" w14:textId="77777777" w:rsidTr="001736B1">
              <w:trPr>
                <w:trHeight w:val="1313"/>
              </w:trPr>
              <w:tc>
                <w:tcPr>
                  <w:tcW w:w="2515" w:type="dxa"/>
                  <w:tcBorders>
                    <w:top w:val="single" w:sz="4" w:space="0" w:color="000000"/>
                    <w:left w:val="single" w:sz="4" w:space="0" w:color="000000"/>
                    <w:bottom w:val="single" w:sz="4" w:space="0" w:color="000000"/>
                  </w:tcBorders>
                  <w:shd w:val="clear" w:color="auto" w:fill="auto"/>
                  <w:vAlign w:val="center"/>
                </w:tcPr>
                <w:p w14:paraId="32FFB417" w14:textId="77777777" w:rsidR="00981BFB" w:rsidRPr="005D01BD" w:rsidRDefault="00981BFB" w:rsidP="00981BFB">
                  <w:pPr>
                    <w:tabs>
                      <w:tab w:val="left" w:pos="3360"/>
                    </w:tabs>
                    <w:spacing w:after="0" w:line="240" w:lineRule="atLeast"/>
                    <w:jc w:val="both"/>
                    <w:rPr>
                      <w:rFonts w:ascii="Open Sans" w:hAnsi="Open Sans" w:cs="Open Sans"/>
                      <w:lang w:val="it-IT"/>
                    </w:rPr>
                  </w:pPr>
                  <w:r w:rsidRPr="005D01BD">
                    <w:rPr>
                      <w:rFonts w:ascii="Open Sans" w:hAnsi="Open Sans" w:cs="Open Sans"/>
                      <w:lang w:val="it-IT"/>
                    </w:rPr>
                    <w:t>Pubblicato sul B.U.R. della Regione autonoma Friuli Venezia Giulia n.</w:t>
                  </w:r>
                </w:p>
              </w:tc>
              <w:tc>
                <w:tcPr>
                  <w:tcW w:w="2200" w:type="dxa"/>
                  <w:tcBorders>
                    <w:top w:val="single" w:sz="4" w:space="0" w:color="000000"/>
                    <w:left w:val="single" w:sz="4" w:space="0" w:color="000000"/>
                    <w:bottom w:val="single" w:sz="4" w:space="0" w:color="000000"/>
                    <w:right w:val="single" w:sz="4" w:space="0" w:color="000000"/>
                  </w:tcBorders>
                  <w:shd w:val="clear" w:color="auto" w:fill="auto"/>
                </w:tcPr>
                <w:p w14:paraId="16ACAF39" w14:textId="77777777" w:rsidR="00981BFB" w:rsidRPr="005D01BD" w:rsidRDefault="00981BFB" w:rsidP="00981BFB">
                  <w:pPr>
                    <w:snapToGrid w:val="0"/>
                    <w:spacing w:after="0" w:line="240" w:lineRule="atLeast"/>
                    <w:jc w:val="both"/>
                    <w:rPr>
                      <w:rFonts w:ascii="Open Sans" w:hAnsi="Open Sans" w:cs="Open Sans"/>
                      <w:color w:val="1F497D"/>
                      <w:lang w:val="it-IT"/>
                    </w:rPr>
                  </w:pPr>
                  <w:r w:rsidRPr="005D01BD">
                    <w:rPr>
                      <w:rFonts w:ascii="Open Sans" w:hAnsi="Open Sans" w:cs="Open Sans"/>
                      <w:b/>
                      <w:bCs/>
                      <w:color w:val="1F497D"/>
                      <w:shd w:val="clear" w:color="auto" w:fill="C0C0C0"/>
                      <w:lang w:val="it-IT"/>
                    </w:rPr>
                    <w:t>…</w:t>
                  </w:r>
                </w:p>
              </w:tc>
            </w:tr>
            <w:tr w:rsidR="00981BFB" w:rsidRPr="005D01BD" w14:paraId="174955CD" w14:textId="77777777" w:rsidTr="00981BFB">
              <w:trPr>
                <w:trHeight w:val="2168"/>
              </w:trPr>
              <w:tc>
                <w:tcPr>
                  <w:tcW w:w="2515" w:type="dxa"/>
                  <w:tcBorders>
                    <w:top w:val="single" w:sz="4" w:space="0" w:color="000000"/>
                    <w:left w:val="single" w:sz="4" w:space="0" w:color="000000"/>
                    <w:bottom w:val="single" w:sz="4" w:space="0" w:color="000000"/>
                  </w:tcBorders>
                  <w:shd w:val="clear" w:color="auto" w:fill="auto"/>
                  <w:vAlign w:val="center"/>
                </w:tcPr>
                <w:p w14:paraId="773A6D8D" w14:textId="77777777" w:rsidR="00981BFB" w:rsidRPr="005D01BD" w:rsidRDefault="00981BFB" w:rsidP="00981BFB">
                  <w:pPr>
                    <w:tabs>
                      <w:tab w:val="left" w:pos="3360"/>
                    </w:tabs>
                    <w:spacing w:after="0" w:line="240" w:lineRule="atLeast"/>
                    <w:jc w:val="both"/>
                    <w:rPr>
                      <w:rFonts w:ascii="Open Sans" w:hAnsi="Open Sans" w:cs="Open Sans"/>
                      <w:lang w:val="it-IT"/>
                    </w:rPr>
                  </w:pPr>
                  <w:r w:rsidRPr="005D01BD">
                    <w:rPr>
                      <w:rFonts w:ascii="Open Sans" w:hAnsi="Open Sans" w:cs="Open Sans"/>
                      <w:lang w:val="it-IT"/>
                    </w:rPr>
                    <w:t>Pubblicato sulla Gazzetta Ufficiale della Repubblica di Slovenia n.</w:t>
                  </w:r>
                </w:p>
              </w:tc>
              <w:tc>
                <w:tcPr>
                  <w:tcW w:w="2200" w:type="dxa"/>
                  <w:tcBorders>
                    <w:top w:val="single" w:sz="4" w:space="0" w:color="000000"/>
                    <w:left w:val="single" w:sz="4" w:space="0" w:color="000000"/>
                    <w:bottom w:val="single" w:sz="4" w:space="0" w:color="000000"/>
                    <w:right w:val="single" w:sz="4" w:space="0" w:color="000000"/>
                  </w:tcBorders>
                  <w:shd w:val="clear" w:color="auto" w:fill="auto"/>
                </w:tcPr>
                <w:p w14:paraId="1789A9F2" w14:textId="77777777" w:rsidR="00981BFB" w:rsidRPr="005D01BD" w:rsidRDefault="00981BFB" w:rsidP="00981BFB">
                  <w:pPr>
                    <w:snapToGrid w:val="0"/>
                    <w:spacing w:after="0" w:line="240" w:lineRule="atLeast"/>
                    <w:jc w:val="both"/>
                    <w:rPr>
                      <w:rFonts w:ascii="Open Sans" w:hAnsi="Open Sans" w:cs="Open Sans"/>
                      <w:color w:val="1F497D"/>
                      <w:lang w:val="it-IT"/>
                    </w:rPr>
                  </w:pPr>
                  <w:r w:rsidRPr="005D01BD">
                    <w:rPr>
                      <w:rFonts w:ascii="Open Sans" w:hAnsi="Open Sans" w:cs="Open Sans"/>
                      <w:b/>
                      <w:bCs/>
                      <w:color w:val="1F497D"/>
                      <w:shd w:val="clear" w:color="auto" w:fill="C0C0C0"/>
                      <w:lang w:val="it-IT"/>
                    </w:rPr>
                    <w:t>…</w:t>
                  </w:r>
                </w:p>
              </w:tc>
            </w:tr>
          </w:tbl>
          <w:p w14:paraId="011E2770" w14:textId="77777777" w:rsidR="00981BFB" w:rsidRPr="005D01BD" w:rsidRDefault="00981BFB" w:rsidP="00981BFB">
            <w:pPr>
              <w:pStyle w:val="ZnakZnakCarattereCarattereCarattereCarattereCarattereCarattereCarattereCarattereCarattereCarattereCarattereZnakZnak1"/>
              <w:spacing w:after="0" w:line="240" w:lineRule="atLeast"/>
              <w:jc w:val="both"/>
              <w:rPr>
                <w:rFonts w:ascii="Open Sans" w:hAnsi="Open Sans" w:cs="Open Sans"/>
                <w:b/>
                <w:bCs/>
                <w:sz w:val="22"/>
                <w:szCs w:val="22"/>
                <w:lang w:val="it-IT"/>
              </w:rPr>
            </w:pPr>
          </w:p>
          <w:p w14:paraId="7CDBB087" w14:textId="77777777" w:rsidR="00981BFB" w:rsidRPr="005D01BD" w:rsidRDefault="00981BFB" w:rsidP="00981BFB">
            <w:pPr>
              <w:pStyle w:val="ZnakZnakCarattereCarattereCarattereCarattereCarattereCarattereCarattereCarattereCarattereCarattereCarattereZnakZnak1"/>
              <w:spacing w:after="0" w:line="240" w:lineRule="atLeast"/>
              <w:jc w:val="both"/>
              <w:rPr>
                <w:rFonts w:ascii="Open Sans" w:hAnsi="Open Sans" w:cs="Open Sans"/>
                <w:b/>
                <w:bCs/>
                <w:sz w:val="22"/>
                <w:szCs w:val="22"/>
                <w:lang w:val="it-IT"/>
              </w:rPr>
            </w:pPr>
          </w:p>
          <w:p w14:paraId="131017C5" w14:textId="77777777" w:rsidR="00981BFB" w:rsidRDefault="00981BFB" w:rsidP="00981BFB">
            <w:pPr>
              <w:pStyle w:val="ZnakZnakCarattereCarattereCarattereCarattereCarattereCarattereCarattereCarattereCarattereCarattereCarattereZnakZnak1"/>
              <w:spacing w:after="0" w:line="240" w:lineRule="atLeast"/>
              <w:jc w:val="both"/>
              <w:rPr>
                <w:rFonts w:ascii="Open Sans" w:hAnsi="Open Sans" w:cs="Open Sans"/>
                <w:b/>
                <w:bCs/>
                <w:sz w:val="22"/>
                <w:szCs w:val="22"/>
                <w:lang w:val="it-IT"/>
              </w:rPr>
            </w:pPr>
          </w:p>
          <w:p w14:paraId="6B6C8ECB" w14:textId="77777777" w:rsidR="00981BFB" w:rsidRPr="00AA01A8" w:rsidRDefault="00981BFB" w:rsidP="00AA01A8">
            <w:pPr>
              <w:pStyle w:val="ZnakZnakCarattereCarattereCarattereCarattereCarattereCarattereCarattereCarattereCarattereCarattereCarattereZnakZnak1"/>
              <w:spacing w:after="0" w:line="240" w:lineRule="atLeast"/>
              <w:jc w:val="both"/>
              <w:rPr>
                <w:rFonts w:ascii="Open Sans" w:hAnsi="Open Sans"/>
                <w:b/>
                <w:sz w:val="22"/>
                <w:lang w:val="it-IT"/>
              </w:rPr>
            </w:pPr>
          </w:p>
          <w:p w14:paraId="5B54F42A" w14:textId="77777777" w:rsidR="00981BFB" w:rsidRPr="001736B1" w:rsidRDefault="00981BFB" w:rsidP="00981BFB">
            <w:pPr>
              <w:pStyle w:val="ZnakZnakCarattereCarattereCarattereCarattereCarattereCarattereCarattereCarattereCarattereCarattereCarattereZnakZnak1"/>
              <w:spacing w:after="0" w:line="240" w:lineRule="atLeast"/>
              <w:jc w:val="both"/>
              <w:rPr>
                <w:rFonts w:ascii="Open Sans" w:hAnsi="Open Sans"/>
                <w:b/>
                <w:color w:val="1F497D"/>
                <w:sz w:val="22"/>
                <w:lang w:val="it-IT"/>
              </w:rPr>
            </w:pPr>
          </w:p>
        </w:tc>
        <w:tc>
          <w:tcPr>
            <w:tcW w:w="4959" w:type="dxa"/>
            <w:shd w:val="clear" w:color="auto" w:fill="auto"/>
          </w:tcPr>
          <w:p w14:paraId="6527C99F" w14:textId="2C9D73E2" w:rsidR="00981BFB" w:rsidRDefault="007E6FCE" w:rsidP="00981BFB">
            <w:pPr>
              <w:snapToGrid w:val="0"/>
              <w:spacing w:after="0" w:line="240" w:lineRule="atLeast"/>
              <w:jc w:val="both"/>
              <w:rPr>
                <w:rFonts w:ascii="Open Sans" w:hAnsi="Open Sans" w:cs="Open Sans"/>
                <w:b/>
                <w:bCs/>
                <w:color w:val="1F497D"/>
                <w:lang w:val="it-IT"/>
              </w:rPr>
            </w:pPr>
            <w:r>
              <w:rPr>
                <w:rFonts w:ascii="Open Sans" w:hAnsi="Open Sans" w:cs="Open Sans"/>
              </w:rPr>
              <w:pict w14:anchorId="213FE724">
                <v:shapetype id="_x0000_t202" coordsize="21600,21600" o:spt="202" path="m,l,21600r21600,l21600,xe">
                  <v:stroke joinstyle="miter"/>
                  <v:path gradientshapeok="t" o:connecttype="rect"/>
                </v:shapetype>
                <v:shape id="_x0000_s1026" type="#_x0000_t202" style="position:absolute;left:0;text-align:left;margin-left:-5.2pt;margin-top:0;width:254.3pt;height:291.8pt;z-index:251667968;mso-wrap-distance-left:0;mso-wrap-distance-right:7.05pt;mso-position-horizontal-relative:margin;mso-position-vertical-relative:text" stroked="f">
                  <v:fill color2="black"/>
                  <v:textbox style="mso-next-textbox:#_x0000_s1026" inset="0,0,0,0">
                    <w:txbxContent>
                      <w:tbl>
                        <w:tblPr>
                          <w:tblW w:w="4715" w:type="dxa"/>
                          <w:tblLayout w:type="fixed"/>
                          <w:tblCellMar>
                            <w:left w:w="70" w:type="dxa"/>
                            <w:right w:w="70" w:type="dxa"/>
                          </w:tblCellMar>
                          <w:tblLook w:val="0000" w:firstRow="0" w:lastRow="0" w:firstColumn="0" w:lastColumn="0" w:noHBand="0" w:noVBand="0"/>
                        </w:tblPr>
                        <w:tblGrid>
                          <w:gridCol w:w="2357"/>
                          <w:gridCol w:w="2358"/>
                        </w:tblGrid>
                        <w:tr w:rsidR="004313DA" w:rsidRPr="005F686D" w14:paraId="00950080" w14:textId="77777777" w:rsidTr="00D77947">
                          <w:trPr>
                            <w:trHeight w:val="562"/>
                          </w:trPr>
                          <w:tc>
                            <w:tcPr>
                              <w:tcW w:w="1758" w:type="dxa"/>
                              <w:tcBorders>
                                <w:top w:val="single" w:sz="4" w:space="0" w:color="000000"/>
                                <w:left w:val="single" w:sz="4" w:space="0" w:color="000000"/>
                                <w:bottom w:val="single" w:sz="4" w:space="0" w:color="000000"/>
                              </w:tcBorders>
                              <w:shd w:val="clear" w:color="auto" w:fill="auto"/>
                              <w:vAlign w:val="center"/>
                            </w:tcPr>
                            <w:p w14:paraId="022548BE" w14:textId="77777777" w:rsidR="004313DA" w:rsidRPr="005F686D" w:rsidRDefault="004313DA" w:rsidP="005F686D">
                              <w:pPr>
                                <w:spacing w:after="0" w:line="240" w:lineRule="atLeast"/>
                                <w:jc w:val="both"/>
                                <w:rPr>
                                  <w:rFonts w:ascii="Open Sans" w:hAnsi="Open Sans" w:cs="Open Sans"/>
                                  <w:color w:val="1F497D"/>
                                  <w:sz w:val="20"/>
                                  <w:szCs w:val="20"/>
                                  <w:shd w:val="clear" w:color="auto" w:fill="C0C0C0"/>
                                  <w:lang w:val="it-IT"/>
                                </w:rPr>
                              </w:pPr>
                              <w:r w:rsidRPr="005F686D">
                                <w:rPr>
                                  <w:rFonts w:ascii="Open Sans" w:hAnsi="Open Sans" w:cs="Open Sans"/>
                                  <w:b/>
                                  <w:bCs/>
                                  <w:color w:val="1F497D"/>
                                  <w:lang w:val="it-IT"/>
                                </w:rPr>
                                <w:t>Akronim projekta</w:t>
                              </w:r>
                            </w:p>
                          </w:tc>
                          <w:tc>
                            <w:tcPr>
                              <w:tcW w:w="17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644416" w14:textId="77777777" w:rsidR="004313DA" w:rsidRPr="005F686D" w:rsidRDefault="004313DA" w:rsidP="005F686D">
                              <w:pPr>
                                <w:keepNext/>
                                <w:widowControl w:val="0"/>
                                <w:numPr>
                                  <w:ilvl w:val="5"/>
                                  <w:numId w:val="1"/>
                                </w:numPr>
                                <w:spacing w:after="0" w:line="240" w:lineRule="atLeast"/>
                                <w:jc w:val="both"/>
                                <w:outlineLvl w:val="5"/>
                                <w:rPr>
                                  <w:rFonts w:ascii="Open Sans" w:hAnsi="Open Sans" w:cs="Open Sans"/>
                                  <w:b/>
                                  <w:bCs/>
                                  <w:color w:val="1F497D"/>
                                  <w:lang w:val="it-IT"/>
                                </w:rPr>
                              </w:pPr>
                              <w:r w:rsidRPr="005F686D">
                                <w:rPr>
                                  <w:rFonts w:ascii="Open Sans" w:hAnsi="Open Sans" w:cs="Open Sans"/>
                                  <w:color w:val="1F497D"/>
                                  <w:shd w:val="clear" w:color="auto" w:fill="C0C0C0"/>
                                  <w:lang w:val="it-IT"/>
                                </w:rPr>
                                <w:t>…</w:t>
                              </w:r>
                            </w:p>
                          </w:tc>
                        </w:tr>
                        <w:tr w:rsidR="004313DA" w:rsidRPr="005F686D" w14:paraId="0E15955D" w14:textId="77777777" w:rsidTr="00D77947">
                          <w:trPr>
                            <w:trHeight w:val="529"/>
                          </w:trPr>
                          <w:tc>
                            <w:tcPr>
                              <w:tcW w:w="1758" w:type="dxa"/>
                              <w:tcBorders>
                                <w:top w:val="single" w:sz="4" w:space="0" w:color="000000"/>
                                <w:left w:val="single" w:sz="4" w:space="0" w:color="000000"/>
                                <w:bottom w:val="single" w:sz="4" w:space="0" w:color="000000"/>
                              </w:tcBorders>
                              <w:shd w:val="clear" w:color="auto" w:fill="auto"/>
                              <w:vAlign w:val="center"/>
                            </w:tcPr>
                            <w:p w14:paraId="6F40E652" w14:textId="77777777" w:rsidR="004313DA" w:rsidRPr="005F686D" w:rsidRDefault="004313DA" w:rsidP="005F686D">
                              <w:pPr>
                                <w:spacing w:after="0" w:line="240" w:lineRule="atLeast"/>
                                <w:jc w:val="both"/>
                                <w:rPr>
                                  <w:rFonts w:ascii="Open Sans" w:hAnsi="Open Sans" w:cs="Open Sans"/>
                                  <w:color w:val="1F497D"/>
                                  <w:sz w:val="20"/>
                                  <w:szCs w:val="20"/>
                                  <w:shd w:val="clear" w:color="auto" w:fill="C0C0C0"/>
                                  <w:lang w:val="sl-SI"/>
                                </w:rPr>
                              </w:pPr>
                              <w:r w:rsidRPr="005F686D">
                                <w:rPr>
                                  <w:rFonts w:ascii="Open Sans" w:hAnsi="Open Sans" w:cs="Open Sans"/>
                                  <w:color w:val="1F497D"/>
                                  <w:lang w:val="sl-SI"/>
                                </w:rPr>
                                <w:t>Cilj politike</w:t>
                              </w:r>
                            </w:p>
                          </w:tc>
                          <w:tc>
                            <w:tcPr>
                              <w:tcW w:w="175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D0BDFF" w14:textId="77777777" w:rsidR="004313DA" w:rsidRPr="005F686D" w:rsidRDefault="004313DA" w:rsidP="005F686D">
                              <w:pPr>
                                <w:keepNext/>
                                <w:widowControl w:val="0"/>
                                <w:numPr>
                                  <w:ilvl w:val="5"/>
                                  <w:numId w:val="1"/>
                                </w:numPr>
                                <w:spacing w:after="0" w:line="240" w:lineRule="atLeast"/>
                                <w:jc w:val="both"/>
                                <w:outlineLvl w:val="5"/>
                                <w:rPr>
                                  <w:rFonts w:ascii="Open Sans" w:hAnsi="Open Sans" w:cs="Open Sans"/>
                                  <w:b/>
                                  <w:bCs/>
                                  <w:color w:val="1F497D"/>
                                  <w:lang w:val="it-IT"/>
                                </w:rPr>
                              </w:pPr>
                              <w:r w:rsidRPr="005F686D">
                                <w:rPr>
                                  <w:rFonts w:ascii="Open Sans" w:hAnsi="Open Sans" w:cs="Open Sans"/>
                                  <w:color w:val="1F497D"/>
                                  <w:shd w:val="clear" w:color="auto" w:fill="C0C0C0"/>
                                  <w:lang w:val="it-IT"/>
                                </w:rPr>
                                <w:t>…</w:t>
                              </w:r>
                            </w:p>
                          </w:tc>
                        </w:tr>
                        <w:tr w:rsidR="004313DA" w:rsidRPr="005F686D" w14:paraId="77602952" w14:textId="77777777" w:rsidTr="00D77947">
                          <w:trPr>
                            <w:trHeight w:val="295"/>
                          </w:trPr>
                          <w:tc>
                            <w:tcPr>
                              <w:tcW w:w="1758" w:type="dxa"/>
                              <w:tcBorders>
                                <w:top w:val="single" w:sz="4" w:space="0" w:color="000000"/>
                                <w:left w:val="single" w:sz="4" w:space="0" w:color="000000"/>
                                <w:bottom w:val="single" w:sz="4" w:space="0" w:color="000000"/>
                              </w:tcBorders>
                              <w:shd w:val="clear" w:color="auto" w:fill="auto"/>
                              <w:vAlign w:val="center"/>
                            </w:tcPr>
                            <w:p w14:paraId="6D0FCD53" w14:textId="77777777" w:rsidR="004313DA" w:rsidRPr="005F686D" w:rsidRDefault="004313DA" w:rsidP="005F686D">
                              <w:pPr>
                                <w:tabs>
                                  <w:tab w:val="left" w:pos="3360"/>
                                </w:tabs>
                                <w:spacing w:after="0" w:line="240" w:lineRule="atLeast"/>
                                <w:jc w:val="both"/>
                                <w:rPr>
                                  <w:rFonts w:ascii="Open Sans" w:hAnsi="Open Sans" w:cs="Open Sans"/>
                                  <w:color w:val="1F497D"/>
                                  <w:lang w:val="sl-SI"/>
                                </w:rPr>
                              </w:pPr>
                              <w:r w:rsidRPr="005F686D">
                                <w:rPr>
                                  <w:rFonts w:ascii="Open Sans" w:hAnsi="Open Sans" w:cs="Open Sans"/>
                                  <w:color w:val="1F497D"/>
                                  <w:lang w:val="sl-SI"/>
                                </w:rPr>
                                <w:t>Specifični cilj</w:t>
                              </w:r>
                            </w:p>
                          </w:tc>
                          <w:tc>
                            <w:tcPr>
                              <w:tcW w:w="1758" w:type="dxa"/>
                              <w:tcBorders>
                                <w:top w:val="single" w:sz="4" w:space="0" w:color="000000"/>
                                <w:left w:val="single" w:sz="4" w:space="0" w:color="000000"/>
                                <w:bottom w:val="single" w:sz="4" w:space="0" w:color="000000"/>
                                <w:right w:val="single" w:sz="4" w:space="0" w:color="000000"/>
                              </w:tcBorders>
                              <w:shd w:val="clear" w:color="auto" w:fill="auto"/>
                            </w:tcPr>
                            <w:p w14:paraId="1244E05E" w14:textId="77777777" w:rsidR="004313DA" w:rsidRPr="005F686D" w:rsidRDefault="004313DA" w:rsidP="005F686D">
                              <w:pPr>
                                <w:spacing w:after="0" w:line="240" w:lineRule="atLeast"/>
                                <w:jc w:val="both"/>
                                <w:rPr>
                                  <w:rFonts w:ascii="Open Sans" w:hAnsi="Open Sans" w:cs="Open Sans"/>
                                  <w:color w:val="1F497D"/>
                                  <w:shd w:val="clear" w:color="auto" w:fill="C0C0C0"/>
                                  <w:lang w:val="it-IT"/>
                                </w:rPr>
                              </w:pPr>
                            </w:p>
                          </w:tc>
                        </w:tr>
                        <w:tr w:rsidR="004313DA" w:rsidRPr="005F686D" w14:paraId="0D478AA9" w14:textId="77777777" w:rsidTr="00D77947">
                          <w:trPr>
                            <w:trHeight w:val="295"/>
                          </w:trPr>
                          <w:tc>
                            <w:tcPr>
                              <w:tcW w:w="1758" w:type="dxa"/>
                              <w:tcBorders>
                                <w:top w:val="single" w:sz="4" w:space="0" w:color="000000"/>
                                <w:left w:val="single" w:sz="4" w:space="0" w:color="000000"/>
                                <w:bottom w:val="single" w:sz="4" w:space="0" w:color="000000"/>
                              </w:tcBorders>
                              <w:shd w:val="clear" w:color="auto" w:fill="auto"/>
                              <w:vAlign w:val="center"/>
                            </w:tcPr>
                            <w:p w14:paraId="3F1E3151" w14:textId="77777777" w:rsidR="004313DA" w:rsidRPr="005F686D" w:rsidRDefault="004313DA" w:rsidP="005F686D">
                              <w:pPr>
                                <w:tabs>
                                  <w:tab w:val="left" w:pos="3360"/>
                                </w:tabs>
                                <w:spacing w:after="0" w:line="240" w:lineRule="atLeast"/>
                                <w:jc w:val="both"/>
                                <w:rPr>
                                  <w:rFonts w:ascii="Open Sans" w:hAnsi="Open Sans" w:cs="Open Sans"/>
                                  <w:color w:val="1F497D"/>
                                  <w:lang w:val="sl-SI"/>
                                </w:rPr>
                              </w:pPr>
                              <w:r w:rsidRPr="005F686D">
                                <w:rPr>
                                  <w:rFonts w:ascii="Open Sans" w:hAnsi="Open Sans" w:cs="Open Sans"/>
                                  <w:color w:val="1F497D"/>
                                  <w:lang w:val="sl-SI"/>
                                </w:rPr>
                                <w:t>Št. javnega razpisa</w:t>
                              </w:r>
                            </w:p>
                          </w:tc>
                          <w:tc>
                            <w:tcPr>
                              <w:tcW w:w="1758" w:type="dxa"/>
                              <w:tcBorders>
                                <w:top w:val="single" w:sz="4" w:space="0" w:color="000000"/>
                                <w:left w:val="single" w:sz="4" w:space="0" w:color="000000"/>
                                <w:bottom w:val="single" w:sz="4" w:space="0" w:color="000000"/>
                                <w:right w:val="single" w:sz="4" w:space="0" w:color="000000"/>
                              </w:tcBorders>
                              <w:shd w:val="clear" w:color="auto" w:fill="auto"/>
                            </w:tcPr>
                            <w:p w14:paraId="0456B417" w14:textId="77777777" w:rsidR="004313DA" w:rsidRPr="005F686D" w:rsidRDefault="004313DA" w:rsidP="005F686D">
                              <w:pPr>
                                <w:spacing w:after="0" w:line="240" w:lineRule="atLeast"/>
                                <w:jc w:val="both"/>
                                <w:rPr>
                                  <w:rFonts w:ascii="Open Sans" w:hAnsi="Open Sans" w:cs="Open Sans"/>
                                  <w:color w:val="1F497D"/>
                                  <w:lang w:val="it-IT"/>
                                </w:rPr>
                              </w:pPr>
                              <w:r w:rsidRPr="005F686D">
                                <w:rPr>
                                  <w:rFonts w:ascii="Open Sans" w:hAnsi="Open Sans" w:cs="Open Sans"/>
                                  <w:color w:val="1F497D"/>
                                  <w:shd w:val="clear" w:color="auto" w:fill="C0C0C0"/>
                                  <w:lang w:val="it-IT"/>
                                </w:rPr>
                                <w:t>1/2022</w:t>
                              </w:r>
                            </w:p>
                          </w:tc>
                        </w:tr>
                        <w:tr w:rsidR="004313DA" w:rsidRPr="005F686D" w14:paraId="3717C6FE" w14:textId="77777777" w:rsidTr="00D77947">
                          <w:trPr>
                            <w:trHeight w:val="1243"/>
                          </w:trPr>
                          <w:tc>
                            <w:tcPr>
                              <w:tcW w:w="1758" w:type="dxa"/>
                              <w:tcBorders>
                                <w:top w:val="single" w:sz="4" w:space="0" w:color="000000"/>
                                <w:left w:val="single" w:sz="4" w:space="0" w:color="000000"/>
                                <w:bottom w:val="single" w:sz="4" w:space="0" w:color="000000"/>
                              </w:tcBorders>
                              <w:shd w:val="clear" w:color="auto" w:fill="auto"/>
                              <w:vAlign w:val="center"/>
                            </w:tcPr>
                            <w:p w14:paraId="0C9F20A2" w14:textId="77777777" w:rsidR="004313DA" w:rsidRPr="005F686D" w:rsidRDefault="004313DA" w:rsidP="005F686D">
                              <w:pPr>
                                <w:tabs>
                                  <w:tab w:val="left" w:pos="3360"/>
                                </w:tabs>
                                <w:spacing w:after="0" w:line="240" w:lineRule="atLeast"/>
                                <w:jc w:val="both"/>
                                <w:rPr>
                                  <w:rFonts w:ascii="Open Sans" w:hAnsi="Open Sans" w:cs="Open Sans"/>
                                  <w:color w:val="1F497D"/>
                                  <w:lang w:val="sl-SI"/>
                                </w:rPr>
                              </w:pPr>
                              <w:r w:rsidRPr="005F686D">
                                <w:rPr>
                                  <w:rFonts w:ascii="Open Sans" w:hAnsi="Open Sans" w:cs="Open Sans"/>
                                  <w:color w:val="1F497D"/>
                                  <w:lang w:val="sl-SI"/>
                                </w:rPr>
                                <w:t>Objava v Uradnem listu Avtonomne dežele Furlanije Julijske krajine št.</w:t>
                              </w:r>
                            </w:p>
                          </w:tc>
                          <w:tc>
                            <w:tcPr>
                              <w:tcW w:w="1758" w:type="dxa"/>
                              <w:tcBorders>
                                <w:top w:val="single" w:sz="4" w:space="0" w:color="000000"/>
                                <w:left w:val="single" w:sz="4" w:space="0" w:color="000000"/>
                                <w:bottom w:val="single" w:sz="4" w:space="0" w:color="000000"/>
                                <w:right w:val="single" w:sz="4" w:space="0" w:color="000000"/>
                              </w:tcBorders>
                              <w:shd w:val="clear" w:color="auto" w:fill="auto"/>
                            </w:tcPr>
                            <w:p w14:paraId="4FB392E9" w14:textId="77777777" w:rsidR="004313DA" w:rsidRPr="005F686D" w:rsidRDefault="004313DA" w:rsidP="005F686D">
                              <w:pPr>
                                <w:snapToGrid w:val="0"/>
                                <w:spacing w:after="0" w:line="240" w:lineRule="atLeast"/>
                                <w:jc w:val="both"/>
                                <w:rPr>
                                  <w:rFonts w:ascii="Open Sans" w:hAnsi="Open Sans" w:cs="Open Sans"/>
                                  <w:color w:val="1F497D"/>
                                  <w:lang w:val="it-IT"/>
                                </w:rPr>
                              </w:pPr>
                              <w:r w:rsidRPr="005F686D">
                                <w:rPr>
                                  <w:rFonts w:ascii="Open Sans" w:hAnsi="Open Sans" w:cs="Open Sans"/>
                                  <w:b/>
                                  <w:bCs/>
                                  <w:color w:val="1F497D"/>
                                  <w:shd w:val="clear" w:color="auto" w:fill="C0C0C0"/>
                                  <w:lang w:val="it-IT"/>
                                </w:rPr>
                                <w:t>…</w:t>
                              </w:r>
                            </w:p>
                          </w:tc>
                        </w:tr>
                        <w:tr w:rsidR="004313DA" w:rsidRPr="005F686D" w14:paraId="665F0B28" w14:textId="77777777" w:rsidTr="00D77947">
                          <w:trPr>
                            <w:trHeight w:val="2253"/>
                          </w:trPr>
                          <w:tc>
                            <w:tcPr>
                              <w:tcW w:w="1758" w:type="dxa"/>
                              <w:tcBorders>
                                <w:top w:val="single" w:sz="4" w:space="0" w:color="000000"/>
                                <w:left w:val="single" w:sz="4" w:space="0" w:color="000000"/>
                                <w:bottom w:val="single" w:sz="4" w:space="0" w:color="000000"/>
                              </w:tcBorders>
                              <w:shd w:val="clear" w:color="auto" w:fill="auto"/>
                              <w:vAlign w:val="center"/>
                            </w:tcPr>
                            <w:p w14:paraId="2639C9A7" w14:textId="77777777" w:rsidR="004313DA" w:rsidRPr="005F686D" w:rsidRDefault="004313DA" w:rsidP="005F686D">
                              <w:pPr>
                                <w:spacing w:after="0" w:line="240" w:lineRule="atLeast"/>
                                <w:rPr>
                                  <w:rFonts w:ascii="Open Sans" w:hAnsi="Open Sans" w:cs="Open Sans"/>
                                  <w:color w:val="1F497D"/>
                                  <w:lang w:val="sv-SE"/>
                                </w:rPr>
                              </w:pPr>
                              <w:r w:rsidRPr="005F686D">
                                <w:rPr>
                                  <w:rFonts w:ascii="Open Sans" w:hAnsi="Open Sans" w:cs="Open Sans"/>
                                  <w:color w:val="1F497D"/>
                                  <w:lang w:val="sv-SE"/>
                                </w:rPr>
                                <w:t>Objava v Uradnem listu Republike Slovenije št.</w:t>
                              </w:r>
                            </w:p>
                            <w:p w14:paraId="11F9DB2C" w14:textId="77777777" w:rsidR="004313DA" w:rsidRPr="005F686D" w:rsidRDefault="004313DA" w:rsidP="005F686D">
                              <w:pPr>
                                <w:spacing w:after="0" w:line="240" w:lineRule="atLeast"/>
                                <w:rPr>
                                  <w:rFonts w:ascii="Open Sans" w:hAnsi="Open Sans" w:cs="Open Sans"/>
                                  <w:color w:val="1F497D"/>
                                  <w:lang w:val="sv-SE"/>
                                </w:rPr>
                              </w:pPr>
                            </w:p>
                            <w:p w14:paraId="3959CFBF" w14:textId="77777777" w:rsidR="004313DA" w:rsidRPr="005F686D" w:rsidRDefault="004313DA" w:rsidP="005F686D">
                              <w:pPr>
                                <w:tabs>
                                  <w:tab w:val="left" w:pos="3360"/>
                                </w:tabs>
                                <w:spacing w:after="0" w:line="240" w:lineRule="atLeast"/>
                                <w:jc w:val="both"/>
                                <w:rPr>
                                  <w:rFonts w:ascii="Open Sans" w:hAnsi="Open Sans" w:cs="Open Sans"/>
                                  <w:color w:val="1F497D"/>
                                  <w:lang w:val="sv-SE"/>
                                </w:rPr>
                              </w:pPr>
                            </w:p>
                          </w:tc>
                          <w:tc>
                            <w:tcPr>
                              <w:tcW w:w="1758" w:type="dxa"/>
                              <w:tcBorders>
                                <w:top w:val="single" w:sz="4" w:space="0" w:color="000000"/>
                                <w:left w:val="single" w:sz="4" w:space="0" w:color="000000"/>
                                <w:bottom w:val="single" w:sz="4" w:space="0" w:color="000000"/>
                                <w:right w:val="single" w:sz="4" w:space="0" w:color="000000"/>
                              </w:tcBorders>
                              <w:shd w:val="clear" w:color="auto" w:fill="auto"/>
                            </w:tcPr>
                            <w:p w14:paraId="4583A508" w14:textId="77777777" w:rsidR="004313DA" w:rsidRPr="005F686D" w:rsidRDefault="004313DA" w:rsidP="005F686D">
                              <w:pPr>
                                <w:snapToGrid w:val="0"/>
                                <w:spacing w:after="0" w:line="240" w:lineRule="atLeast"/>
                                <w:jc w:val="both"/>
                                <w:rPr>
                                  <w:rFonts w:ascii="Open Sans" w:hAnsi="Open Sans" w:cs="Open Sans"/>
                                  <w:color w:val="1F497D"/>
                                </w:rPr>
                              </w:pPr>
                              <w:r w:rsidRPr="005F686D">
                                <w:rPr>
                                  <w:rFonts w:ascii="Open Sans" w:hAnsi="Open Sans" w:cs="Open Sans"/>
                                  <w:b/>
                                  <w:bCs/>
                                  <w:color w:val="1F497D"/>
                                  <w:shd w:val="clear" w:color="auto" w:fill="C0C0C0"/>
                                  <w:lang w:val="it-IT"/>
                                </w:rPr>
                                <w:t>…</w:t>
                              </w:r>
                            </w:p>
                          </w:tc>
                        </w:tr>
                      </w:tbl>
                      <w:p w14:paraId="44977D19" w14:textId="57951A7F" w:rsidR="004313DA" w:rsidRPr="00BE7143" w:rsidRDefault="004313DA">
                        <w:pPr>
                          <w:rPr>
                            <w:rFonts w:ascii="Open Sans" w:hAnsi="Open Sans" w:cs="Open Sans"/>
                          </w:rPr>
                        </w:pPr>
                      </w:p>
                    </w:txbxContent>
                  </v:textbox>
                  <w10:wrap type="square" side="largest" anchorx="margin"/>
                </v:shape>
              </w:pict>
            </w:r>
          </w:p>
        </w:tc>
      </w:tr>
      <w:tr w:rsidR="00D64B0C" w14:paraId="6BE28F1E" w14:textId="77777777" w:rsidTr="001736B1">
        <w:tc>
          <w:tcPr>
            <w:tcW w:w="4962" w:type="dxa"/>
            <w:shd w:val="clear" w:color="auto" w:fill="auto"/>
          </w:tcPr>
          <w:p w14:paraId="2C1CCBBD" w14:textId="77777777" w:rsidR="00D64B0C" w:rsidRPr="001736B1" w:rsidRDefault="00D64B0C" w:rsidP="001736B1">
            <w:pPr>
              <w:snapToGrid w:val="0"/>
              <w:spacing w:after="0" w:line="360" w:lineRule="auto"/>
              <w:jc w:val="both"/>
              <w:rPr>
                <w:rFonts w:ascii="Open Sans" w:hAnsi="Open Sans" w:cs="Open Sans"/>
                <w:b/>
                <w:color w:val="1F497D"/>
                <w:lang w:val="it-IT"/>
              </w:rPr>
            </w:pPr>
          </w:p>
          <w:p w14:paraId="67C0E281" w14:textId="7A185E54" w:rsidR="00D64B0C" w:rsidRPr="001736B1" w:rsidRDefault="00254095">
            <w:pPr>
              <w:spacing w:after="0" w:line="360" w:lineRule="auto"/>
              <w:jc w:val="both"/>
              <w:rPr>
                <w:rFonts w:ascii="Open Sans" w:hAnsi="Open Sans" w:cs="Open Sans"/>
                <w:lang w:val="it-IT"/>
              </w:rPr>
            </w:pPr>
            <w:r w:rsidRPr="00C966D1">
              <w:rPr>
                <w:rFonts w:ascii="Open Sans" w:hAnsi="Open Sans" w:cs="Open Sans"/>
                <w:b/>
                <w:bCs/>
                <w:lang w:val="it-IT"/>
              </w:rPr>
              <w:t xml:space="preserve">Ai fini del presente </w:t>
            </w:r>
            <w:r w:rsidR="004313DA">
              <w:rPr>
                <w:rFonts w:ascii="Open Sans" w:hAnsi="Open Sans" w:cs="Open Sans"/>
                <w:b/>
                <w:bCs/>
                <w:lang w:val="it-IT"/>
              </w:rPr>
              <w:t>Accordo</w:t>
            </w:r>
            <w:r w:rsidRPr="00C966D1">
              <w:rPr>
                <w:rFonts w:ascii="Open Sans" w:hAnsi="Open Sans" w:cs="Open Sans"/>
                <w:b/>
                <w:bCs/>
                <w:lang w:val="it-IT"/>
              </w:rPr>
              <w:t xml:space="preserve"> di </w:t>
            </w:r>
            <w:r w:rsidR="004313DA">
              <w:rPr>
                <w:rFonts w:ascii="Open Sans" w:hAnsi="Open Sans" w:cs="Open Sans"/>
                <w:b/>
                <w:bCs/>
                <w:lang w:val="it-IT"/>
              </w:rPr>
              <w:t>P</w:t>
            </w:r>
            <w:r w:rsidRPr="00C966D1">
              <w:rPr>
                <w:rFonts w:ascii="Open Sans" w:hAnsi="Open Sans" w:cs="Open Sans"/>
                <w:b/>
                <w:bCs/>
                <w:lang w:val="it-IT"/>
              </w:rPr>
              <w:t>artenariato valgono le seguenti definizioni:</w:t>
            </w:r>
          </w:p>
          <w:p w14:paraId="6DBE6EB0" w14:textId="77777777" w:rsidR="00D64B0C" w:rsidRPr="001736B1" w:rsidRDefault="00254095">
            <w:pPr>
              <w:spacing w:after="0" w:line="360" w:lineRule="auto"/>
              <w:jc w:val="both"/>
              <w:rPr>
                <w:rFonts w:ascii="Open Sans" w:hAnsi="Open Sans" w:cs="Open Sans"/>
                <w:lang w:val="it-IT"/>
              </w:rPr>
            </w:pPr>
            <w:r w:rsidRPr="00C966D1">
              <w:rPr>
                <w:rFonts w:ascii="Open Sans" w:hAnsi="Open Sans" w:cs="Open Sans"/>
                <w:b/>
                <w:bCs/>
                <w:lang w:val="it-IT"/>
              </w:rPr>
              <w:t xml:space="preserve">a. LEAD PARTNER (di seguito indicato come “LP”): il partner di Progetto che assume la responsabilità complessiva per la </w:t>
            </w:r>
            <w:r w:rsidRPr="001736B1">
              <w:rPr>
                <w:rFonts w:ascii="Open Sans" w:hAnsi="Open Sans" w:cs="Open Sans"/>
                <w:b/>
                <w:lang w:val="it-IT"/>
              </w:rPr>
              <w:t>presentaz</w:t>
            </w:r>
            <w:r w:rsidRPr="00C966D1">
              <w:rPr>
                <w:rFonts w:ascii="Open Sans" w:hAnsi="Open Sans" w:cs="Open Sans"/>
                <w:b/>
                <w:bCs/>
                <w:lang w:val="it-IT"/>
              </w:rPr>
              <w:t>ione e l'implementazione di tutto il Pr</w:t>
            </w:r>
            <w:r w:rsidRPr="001736B1">
              <w:rPr>
                <w:rFonts w:ascii="Open Sans" w:hAnsi="Open Sans" w:cs="Open Sans"/>
                <w:b/>
                <w:lang w:val="it-IT"/>
              </w:rPr>
              <w:t>ogett</w:t>
            </w:r>
            <w:r w:rsidRPr="00C966D1">
              <w:rPr>
                <w:rFonts w:ascii="Open Sans" w:hAnsi="Open Sans" w:cs="Open Sans"/>
                <w:b/>
                <w:bCs/>
                <w:lang w:val="it-IT"/>
              </w:rPr>
              <w:t>o in conformità all'articolo 26 del Regolamento (UE) n. 1059/2021. Tale termine è c</w:t>
            </w:r>
            <w:r w:rsidRPr="007944A3">
              <w:rPr>
                <w:rFonts w:ascii="Open Sans" w:hAnsi="Open Sans" w:cs="Open Sans"/>
                <w:b/>
                <w:bCs/>
                <w:lang w:val="it-IT"/>
              </w:rPr>
              <w:t>orrispondente al termine “partner capofila” utilizzato nella normativa europea in lingua italiana dei fondi strutturali;</w:t>
            </w:r>
          </w:p>
          <w:p w14:paraId="3DA9517F" w14:textId="2A008BAC" w:rsidR="00D64B0C" w:rsidRPr="001736B1" w:rsidRDefault="00254095">
            <w:pPr>
              <w:spacing w:after="0" w:line="360" w:lineRule="auto"/>
              <w:jc w:val="both"/>
              <w:rPr>
                <w:rFonts w:ascii="Open Sans" w:hAnsi="Open Sans" w:cs="Open Sans"/>
                <w:lang w:val="it-IT"/>
              </w:rPr>
            </w:pPr>
            <w:r w:rsidRPr="00C966D1">
              <w:rPr>
                <w:rFonts w:ascii="Open Sans" w:hAnsi="Open Sans" w:cs="Open Sans"/>
                <w:b/>
                <w:bCs/>
                <w:lang w:val="it-IT"/>
              </w:rPr>
              <w:t>b. PROJECT PARTNER o PARTNER PROGETTUALE: (di seguito indicato come “PP”): qualsiasi organizzazione che partecipa finanziariamente nel Progetto e contribuisce alla sua implementazione</w:t>
            </w:r>
            <w:r w:rsidRPr="007944A3">
              <w:rPr>
                <w:rFonts w:ascii="Open Sans" w:hAnsi="Open Sans" w:cs="Open Sans"/>
                <w:b/>
                <w:bCs/>
                <w:lang w:val="it-IT"/>
              </w:rPr>
              <w:t>;</w:t>
            </w:r>
          </w:p>
          <w:p w14:paraId="23A83CD8" w14:textId="77777777" w:rsidR="00D64B0C" w:rsidRPr="007944A3" w:rsidRDefault="00254095">
            <w:pPr>
              <w:spacing w:after="0" w:line="360" w:lineRule="auto"/>
              <w:jc w:val="both"/>
              <w:rPr>
                <w:rFonts w:ascii="Open Sans" w:hAnsi="Open Sans" w:cs="Open Sans"/>
                <w:b/>
                <w:bCs/>
                <w:lang w:val="sl-SI"/>
              </w:rPr>
            </w:pPr>
            <w:r w:rsidRPr="00C966D1">
              <w:rPr>
                <w:rFonts w:ascii="Open Sans" w:hAnsi="Open Sans" w:cs="Open Sans"/>
                <w:b/>
                <w:bCs/>
                <w:lang w:val="sl-SI"/>
              </w:rPr>
              <w:t xml:space="preserve">c. PARTNER ASSOCIATO: </w:t>
            </w:r>
            <w:r w:rsidRPr="00C966D1">
              <w:rPr>
                <w:rFonts w:ascii="Open Sans" w:hAnsi="Open Sans" w:cs="Open Sans"/>
                <w:b/>
                <w:bCs/>
                <w:color w:val="FFFF00"/>
                <w:lang w:val="sl-SI"/>
              </w:rPr>
              <w:t xml:space="preserve"> </w:t>
            </w:r>
            <w:r w:rsidRPr="00C966D1">
              <w:rPr>
                <w:rFonts w:ascii="Open Sans" w:hAnsi="Open Sans" w:cs="Open Sans"/>
                <w:b/>
                <w:bCs/>
                <w:lang w:val="sl-SI"/>
              </w:rPr>
              <w:t xml:space="preserve">qualsiasi istituzione/organismo </w:t>
            </w:r>
            <w:r w:rsidRPr="007944A3">
              <w:rPr>
                <w:rFonts w:ascii="Open Sans" w:hAnsi="Open Sans" w:cs="Open Sans"/>
                <w:b/>
                <w:bCs/>
                <w:lang w:val="sl-SI"/>
              </w:rPr>
              <w:t>inserito quale osservatore del Progetto senza un contributo finanziario allo stesso, come identificato nella scheda progettuale;</w:t>
            </w:r>
          </w:p>
          <w:p w14:paraId="0832FDCB" w14:textId="77777777" w:rsidR="0054373F" w:rsidRDefault="0054373F" w:rsidP="00AA01A8">
            <w:pPr>
              <w:spacing w:line="360" w:lineRule="auto"/>
              <w:jc w:val="both"/>
              <w:rPr>
                <w:rFonts w:ascii="Open Sans" w:hAnsi="Open Sans" w:cs="Open Sans"/>
                <w:b/>
                <w:bCs/>
                <w:lang w:val="sl-SI"/>
              </w:rPr>
            </w:pPr>
          </w:p>
          <w:p w14:paraId="273F07A0" w14:textId="71FB1F2C" w:rsidR="00D64B0C" w:rsidRPr="001736B1" w:rsidRDefault="00254095" w:rsidP="00AA01A8">
            <w:pPr>
              <w:spacing w:line="480" w:lineRule="auto"/>
              <w:rPr>
                <w:rFonts w:ascii="Open Sans" w:hAnsi="Open Sans" w:cs="Open Sans"/>
                <w:lang w:val="it-IT"/>
              </w:rPr>
            </w:pPr>
            <w:r w:rsidRPr="00C966D1">
              <w:rPr>
                <w:rFonts w:ascii="Open Sans" w:hAnsi="Open Sans" w:cs="Open Sans"/>
                <w:b/>
                <w:bCs/>
                <w:lang w:val="it-IT"/>
              </w:rPr>
              <w:t xml:space="preserve">d. PROGETTO: </w:t>
            </w:r>
            <w:r w:rsidR="0054373F" w:rsidRPr="00C966D1">
              <w:rPr>
                <w:rFonts w:ascii="Open Sans" w:hAnsi="Open Sans" w:cs="Open Sans"/>
                <w:b/>
                <w:bCs/>
                <w:lang w:val="it-IT"/>
              </w:rPr>
              <w:t xml:space="preserve">un progetto, </w:t>
            </w:r>
            <w:r w:rsidRPr="00C966D1">
              <w:rPr>
                <w:rFonts w:ascii="Open Sans" w:hAnsi="Open Sans" w:cs="Open Sans"/>
                <w:b/>
                <w:bCs/>
                <w:lang w:val="it-IT"/>
              </w:rPr>
              <w:t xml:space="preserve">un contratto, un’azione o un gruppo di progetti selezionati nell’ambito del programma in questione </w:t>
            </w:r>
            <w:r w:rsidR="00BF5EEE" w:rsidRPr="00C966D1">
              <w:rPr>
                <w:rFonts w:ascii="Open Sans" w:hAnsi="Open Sans" w:cs="Open Sans"/>
                <w:b/>
                <w:bCs/>
                <w:lang w:val="it-IT"/>
              </w:rPr>
              <w:t>è</w:t>
            </w:r>
            <w:r w:rsidRPr="00C966D1">
              <w:rPr>
                <w:rFonts w:ascii="Open Sans" w:hAnsi="Open Sans" w:cs="Open Sans"/>
                <w:b/>
                <w:bCs/>
                <w:lang w:val="it-IT"/>
              </w:rPr>
              <w:t xml:space="preserve"> corrispondente al termine </w:t>
            </w:r>
            <w:r w:rsidRPr="00C966D1">
              <w:rPr>
                <w:rFonts w:ascii="Open Sans" w:hAnsi="Open Sans" w:cs="Open Sans"/>
                <w:b/>
                <w:bCs/>
                <w:lang w:val="it-IT"/>
              </w:rPr>
              <w:lastRenderedPageBreak/>
              <w:t xml:space="preserve">“operazione” utilizzato nella normativa europea in lingua italiana dei fondi strutturali </w:t>
            </w:r>
          </w:p>
          <w:p w14:paraId="0011FD35" w14:textId="7C2FDCE6" w:rsidR="00FE462B" w:rsidRPr="00C966D1" w:rsidRDefault="00BF5EEE" w:rsidP="00FE462B">
            <w:pPr>
              <w:spacing w:after="0" w:line="480" w:lineRule="auto"/>
              <w:rPr>
                <w:rFonts w:ascii="Open Sans" w:hAnsi="Open Sans" w:cs="Open Sans"/>
                <w:b/>
                <w:bCs/>
                <w:lang w:val="it-IT"/>
              </w:rPr>
            </w:pPr>
            <w:r>
              <w:rPr>
                <w:rFonts w:ascii="Open Sans" w:hAnsi="Open Sans" w:cs="Open Sans"/>
                <w:b/>
                <w:bCs/>
                <w:lang w:val="it-IT"/>
              </w:rPr>
              <w:t>e. I</w:t>
            </w:r>
            <w:r w:rsidR="00FE462B">
              <w:rPr>
                <w:rFonts w:ascii="Open Sans" w:hAnsi="Open Sans" w:cs="Open Sans"/>
                <w:b/>
                <w:bCs/>
                <w:lang w:val="it-IT"/>
              </w:rPr>
              <w:t>l</w:t>
            </w:r>
            <w:r>
              <w:rPr>
                <w:rFonts w:ascii="Open Sans" w:hAnsi="Open Sans" w:cs="Open Sans"/>
                <w:b/>
                <w:bCs/>
                <w:lang w:val="it-IT"/>
              </w:rPr>
              <w:t xml:space="preserve"> termin</w:t>
            </w:r>
            <w:r w:rsidR="00FE462B">
              <w:rPr>
                <w:rFonts w:ascii="Open Sans" w:hAnsi="Open Sans" w:cs="Open Sans"/>
                <w:b/>
                <w:bCs/>
                <w:lang w:val="it-IT"/>
              </w:rPr>
              <w:t xml:space="preserve">e </w:t>
            </w:r>
            <w:r w:rsidR="00FE462B" w:rsidRPr="00BF5EEE">
              <w:rPr>
                <w:rFonts w:ascii="Open Sans" w:hAnsi="Open Sans" w:cs="Open Sans"/>
                <w:b/>
                <w:bCs/>
                <w:lang w:val="it-IT"/>
              </w:rPr>
              <w:t xml:space="preserve">“beneficiario” </w:t>
            </w:r>
            <w:r w:rsidR="00FE462B">
              <w:rPr>
                <w:rFonts w:ascii="Open Sans" w:hAnsi="Open Sans" w:cs="Open Sans"/>
                <w:b/>
                <w:bCs/>
                <w:lang w:val="it-IT"/>
              </w:rPr>
              <w:t>è utilizzato conformemente al</w:t>
            </w:r>
            <w:r w:rsidR="00FE462B" w:rsidRPr="00BF5EEE">
              <w:rPr>
                <w:rFonts w:ascii="Open Sans" w:hAnsi="Open Sans" w:cs="Open Sans"/>
                <w:b/>
                <w:bCs/>
                <w:lang w:val="it-IT"/>
              </w:rPr>
              <w:t>la normativa europea dei fondi strutturali</w:t>
            </w:r>
            <w:r w:rsidR="00FE462B">
              <w:rPr>
                <w:rFonts w:ascii="Open Sans" w:hAnsi="Open Sans" w:cs="Open Sans"/>
                <w:b/>
                <w:bCs/>
                <w:lang w:val="it-IT"/>
              </w:rPr>
              <w:t xml:space="preserve"> sia per identificare il</w:t>
            </w:r>
          </w:p>
          <w:p w14:paraId="3814456A" w14:textId="6829A095" w:rsidR="00D64B0C" w:rsidRPr="00C966D1" w:rsidRDefault="00BF5EEE" w:rsidP="00D23CCA">
            <w:pPr>
              <w:spacing w:after="0" w:line="480" w:lineRule="auto"/>
              <w:rPr>
                <w:rFonts w:ascii="Open Sans" w:hAnsi="Open Sans" w:cs="Open Sans"/>
                <w:b/>
                <w:bCs/>
                <w:lang w:val="it-IT"/>
              </w:rPr>
            </w:pPr>
            <w:r>
              <w:rPr>
                <w:rFonts w:ascii="Open Sans" w:hAnsi="Open Sans" w:cs="Open Sans"/>
                <w:b/>
                <w:bCs/>
                <w:lang w:val="it-IT"/>
              </w:rPr>
              <w:t xml:space="preserve"> LP </w:t>
            </w:r>
            <w:r w:rsidR="00FE462B">
              <w:rPr>
                <w:rFonts w:ascii="Open Sans" w:hAnsi="Open Sans" w:cs="Open Sans"/>
                <w:b/>
                <w:bCs/>
                <w:lang w:val="it-IT"/>
              </w:rPr>
              <w:t xml:space="preserve">che i </w:t>
            </w:r>
            <w:r>
              <w:rPr>
                <w:rFonts w:ascii="Open Sans" w:hAnsi="Open Sans" w:cs="Open Sans"/>
                <w:b/>
                <w:bCs/>
                <w:lang w:val="it-IT"/>
              </w:rPr>
              <w:t>PP</w:t>
            </w:r>
            <w:r w:rsidR="00FE462B">
              <w:rPr>
                <w:rFonts w:ascii="Open Sans" w:hAnsi="Open Sans" w:cs="Open Sans"/>
                <w:b/>
                <w:bCs/>
                <w:lang w:val="it-IT"/>
              </w:rPr>
              <w:t>.</w:t>
            </w:r>
          </w:p>
          <w:p w14:paraId="7CB7C780" w14:textId="77777777" w:rsidR="00D64B0C" w:rsidRPr="007944A3" w:rsidRDefault="00D64B0C">
            <w:pPr>
              <w:spacing w:after="0" w:line="480" w:lineRule="auto"/>
              <w:jc w:val="center"/>
              <w:rPr>
                <w:rFonts w:ascii="Open Sans" w:hAnsi="Open Sans" w:cs="Open Sans"/>
                <w:b/>
                <w:bCs/>
                <w:lang w:val="it-IT"/>
              </w:rPr>
            </w:pPr>
          </w:p>
          <w:p w14:paraId="316D6B18" w14:textId="77777777" w:rsidR="00D64B0C" w:rsidRPr="007C32B1" w:rsidRDefault="00254095">
            <w:pPr>
              <w:spacing w:after="0" w:line="480" w:lineRule="auto"/>
              <w:jc w:val="center"/>
              <w:rPr>
                <w:rFonts w:ascii="Open Sans" w:hAnsi="Open Sans"/>
                <w:lang w:val="it-IT"/>
              </w:rPr>
            </w:pPr>
            <w:r w:rsidRPr="004344BC">
              <w:rPr>
                <w:rFonts w:ascii="Open Sans" w:hAnsi="Open Sans" w:cs="Open Sans"/>
                <w:b/>
                <w:bCs/>
                <w:lang w:val="it-IT"/>
              </w:rPr>
              <w:t>Articolo 1</w:t>
            </w:r>
          </w:p>
          <w:p w14:paraId="4DB23948" w14:textId="77777777" w:rsidR="00D64B0C" w:rsidRPr="001736B1" w:rsidRDefault="00254095">
            <w:pPr>
              <w:spacing w:after="0" w:line="480" w:lineRule="auto"/>
              <w:jc w:val="center"/>
              <w:rPr>
                <w:rFonts w:ascii="Open Sans" w:hAnsi="Open Sans" w:cs="Open Sans"/>
              </w:rPr>
            </w:pPr>
            <w:r w:rsidRPr="00C966D1">
              <w:rPr>
                <w:rFonts w:ascii="Open Sans" w:hAnsi="Open Sans" w:cs="Open Sans"/>
                <w:b/>
                <w:bCs/>
                <w:lang w:val="it-IT"/>
              </w:rPr>
              <w:t>Base giuridica</w:t>
            </w:r>
          </w:p>
        </w:tc>
        <w:tc>
          <w:tcPr>
            <w:tcW w:w="4959" w:type="dxa"/>
            <w:shd w:val="clear" w:color="auto" w:fill="auto"/>
          </w:tcPr>
          <w:p w14:paraId="494C5686" w14:textId="77777777" w:rsidR="00D64B0C" w:rsidRPr="001736B1" w:rsidRDefault="00D64B0C" w:rsidP="001736B1">
            <w:pPr>
              <w:pStyle w:val="Default"/>
              <w:snapToGrid w:val="0"/>
              <w:spacing w:line="360" w:lineRule="auto"/>
              <w:jc w:val="both"/>
              <w:rPr>
                <w:rFonts w:ascii="Open Sans" w:eastAsia="Calibri" w:hAnsi="Open Sans" w:cs="Open Sans"/>
                <w:b/>
                <w:color w:val="1F497D"/>
                <w:sz w:val="22"/>
                <w:lang w:val="sl-SI"/>
              </w:rPr>
            </w:pPr>
          </w:p>
          <w:p w14:paraId="10A02494" w14:textId="4C58A945" w:rsidR="00D64B0C" w:rsidRDefault="00254095">
            <w:pPr>
              <w:pStyle w:val="Default"/>
              <w:spacing w:line="360" w:lineRule="auto"/>
              <w:jc w:val="both"/>
              <w:rPr>
                <w:rFonts w:ascii="Open Sans" w:eastAsia="Calibri" w:hAnsi="Open Sans" w:cs="Open Sans"/>
                <w:b/>
                <w:color w:val="1F497D"/>
                <w:sz w:val="22"/>
                <w:lang w:val="sl-SI"/>
              </w:rPr>
            </w:pPr>
            <w:r w:rsidRPr="001736B1">
              <w:rPr>
                <w:rFonts w:ascii="Open Sans" w:eastAsia="Calibri" w:hAnsi="Open Sans" w:cs="Open Sans"/>
                <w:b/>
                <w:color w:val="1F497D"/>
                <w:sz w:val="22"/>
                <w:lang w:val="sl-SI"/>
              </w:rPr>
              <w:t>Za namene te pogodbe o partnerstvu se uporabljajo naslednje opredelitve:</w:t>
            </w:r>
          </w:p>
          <w:p w14:paraId="00629888" w14:textId="77777777" w:rsidR="00D77947" w:rsidRPr="001736B1" w:rsidRDefault="00D77947">
            <w:pPr>
              <w:pStyle w:val="Default"/>
              <w:spacing w:line="360" w:lineRule="auto"/>
              <w:jc w:val="both"/>
              <w:rPr>
                <w:rFonts w:ascii="Open Sans" w:hAnsi="Open Sans" w:cs="Open Sans"/>
              </w:rPr>
            </w:pPr>
          </w:p>
          <w:p w14:paraId="6AA809B2" w14:textId="3B44F57D" w:rsidR="00D64B0C" w:rsidRPr="005C04B2" w:rsidRDefault="00254095">
            <w:pPr>
              <w:pStyle w:val="Default"/>
              <w:spacing w:line="360" w:lineRule="auto"/>
              <w:jc w:val="both"/>
              <w:rPr>
                <w:rFonts w:ascii="Open Sans" w:hAnsi="Open Sans" w:cs="Open Sans"/>
                <w:lang w:val="sl-SI"/>
              </w:rPr>
            </w:pPr>
            <w:r w:rsidRPr="001736B1">
              <w:rPr>
                <w:rFonts w:ascii="Open Sans" w:eastAsia="Calibri" w:hAnsi="Open Sans" w:cs="Open Sans"/>
                <w:b/>
                <w:color w:val="1F497D"/>
                <w:sz w:val="22"/>
                <w:lang w:val="sl-SI"/>
              </w:rPr>
              <w:t>a. VODILNI PARTNER v nadaljnjem besedilu "VP"): partner</w:t>
            </w:r>
            <w:r w:rsidR="00C15BB9">
              <w:rPr>
                <w:rFonts w:ascii="Open Sans" w:eastAsia="Calibri" w:hAnsi="Open Sans" w:cs="Open Sans"/>
                <w:b/>
                <w:color w:val="1F497D"/>
                <w:sz w:val="22"/>
                <w:lang w:val="sl-SI"/>
              </w:rPr>
              <w:t xml:space="preserve"> v okviru projekta</w:t>
            </w:r>
            <w:r w:rsidRPr="001736B1">
              <w:rPr>
                <w:rFonts w:ascii="Open Sans" w:eastAsia="Calibri" w:hAnsi="Open Sans" w:cs="Open Sans"/>
                <w:b/>
                <w:color w:val="1F497D"/>
                <w:sz w:val="22"/>
                <w:lang w:val="sl-SI"/>
              </w:rPr>
              <w:t xml:space="preserve">, ki prevzame vso odgovornost za predložitev in izvedbo celotnega projekta v skladu s </w:t>
            </w:r>
            <w:r w:rsidR="007B379A" w:rsidRPr="00C966D1">
              <w:rPr>
                <w:rFonts w:ascii="Open Sans" w:eastAsia="Calibri" w:hAnsi="Open Sans" w:cs="Open Sans"/>
                <w:b/>
                <w:color w:val="1F497D"/>
                <w:sz w:val="22"/>
                <w:lang w:val="sl-SI"/>
              </w:rPr>
              <w:t xml:space="preserve">26. </w:t>
            </w:r>
            <w:r w:rsidRPr="001736B1">
              <w:rPr>
                <w:rFonts w:ascii="Open Sans" w:eastAsia="Calibri" w:hAnsi="Open Sans" w:cs="Open Sans"/>
                <w:b/>
                <w:color w:val="1F497D"/>
                <w:sz w:val="22"/>
                <w:lang w:val="sl-SI"/>
              </w:rPr>
              <w:t xml:space="preserve">členom Uredbe (EU) št 1059/2021. </w:t>
            </w:r>
            <w:r w:rsidR="00674E75">
              <w:rPr>
                <w:rFonts w:ascii="Open Sans" w:eastAsia="Calibri" w:hAnsi="Open Sans" w:cs="Open Sans"/>
                <w:b/>
                <w:bCs/>
                <w:color w:val="1F497D"/>
                <w:sz w:val="22"/>
                <w:szCs w:val="22"/>
                <w:lang w:val="sl-SI"/>
              </w:rPr>
              <w:t>I</w:t>
            </w:r>
            <w:r w:rsidRPr="00C966D1">
              <w:rPr>
                <w:rFonts w:ascii="Open Sans" w:eastAsia="Calibri" w:hAnsi="Open Sans" w:cs="Open Sans"/>
                <w:b/>
                <w:bCs/>
                <w:color w:val="1F497D"/>
                <w:sz w:val="22"/>
                <w:szCs w:val="22"/>
                <w:lang w:val="sl-SI"/>
              </w:rPr>
              <w:t>zraz</w:t>
            </w:r>
            <w:r w:rsidRPr="001736B1">
              <w:rPr>
                <w:rFonts w:ascii="Open Sans" w:eastAsia="Calibri" w:hAnsi="Open Sans" w:cs="Open Sans"/>
                <w:b/>
                <w:color w:val="1F497D"/>
                <w:sz w:val="22"/>
                <w:lang w:val="sl-SI"/>
              </w:rPr>
              <w:t xml:space="preserve"> </w:t>
            </w:r>
            <w:r w:rsidR="009454DF">
              <w:rPr>
                <w:rFonts w:ascii="Open Sans" w:eastAsia="Calibri" w:hAnsi="Open Sans" w:cs="Open Sans"/>
                <w:b/>
                <w:color w:val="1F497D"/>
                <w:sz w:val="22"/>
                <w:lang w:val="sl-SI"/>
              </w:rPr>
              <w:t>Vodilni partner</w:t>
            </w:r>
            <w:r w:rsidR="00C15BB9">
              <w:rPr>
                <w:rFonts w:ascii="Open Sans" w:eastAsia="Calibri" w:hAnsi="Open Sans" w:cs="Open Sans"/>
                <w:b/>
                <w:color w:val="1F497D"/>
                <w:sz w:val="22"/>
                <w:lang w:val="sl-SI"/>
              </w:rPr>
              <w:t xml:space="preserve"> </w:t>
            </w:r>
            <w:r w:rsidRPr="001736B1">
              <w:rPr>
                <w:rFonts w:ascii="Open Sans" w:eastAsia="Calibri" w:hAnsi="Open Sans" w:cs="Open Sans"/>
                <w:b/>
                <w:color w:val="1F497D"/>
                <w:sz w:val="22"/>
                <w:lang w:val="sl-SI"/>
              </w:rPr>
              <w:t xml:space="preserve">se uporablja v predpisih evropskih </w:t>
            </w:r>
            <w:r w:rsidRPr="00C966D1">
              <w:rPr>
                <w:rFonts w:ascii="Open Sans" w:eastAsia="Calibri" w:hAnsi="Open Sans" w:cs="Open Sans"/>
                <w:b/>
                <w:bCs/>
                <w:color w:val="1F497D"/>
                <w:sz w:val="22"/>
                <w:szCs w:val="22"/>
                <w:lang w:val="sl-SI"/>
              </w:rPr>
              <w:t>strukturnih skladov</w:t>
            </w:r>
            <w:r w:rsidRPr="001736B1">
              <w:rPr>
                <w:rFonts w:ascii="Open Sans" w:eastAsia="Calibri" w:hAnsi="Open Sans" w:cs="Open Sans"/>
                <w:b/>
                <w:color w:val="1F497D"/>
                <w:sz w:val="22"/>
                <w:lang w:val="sl-SI"/>
              </w:rPr>
              <w:t>.</w:t>
            </w:r>
            <w:r w:rsidR="00BF5EEE">
              <w:rPr>
                <w:rFonts w:ascii="Open Sans" w:eastAsia="Calibri" w:hAnsi="Open Sans" w:cs="Open Sans"/>
                <w:b/>
                <w:color w:val="1F497D"/>
                <w:sz w:val="22"/>
                <w:lang w:val="sl-SI"/>
              </w:rPr>
              <w:t xml:space="preserve"> </w:t>
            </w:r>
          </w:p>
          <w:p w14:paraId="4B88D9E4" w14:textId="1A9354D2" w:rsidR="00D64B0C" w:rsidRDefault="00D64B0C">
            <w:pPr>
              <w:pStyle w:val="Default"/>
              <w:spacing w:line="360" w:lineRule="auto"/>
              <w:jc w:val="both"/>
              <w:rPr>
                <w:rFonts w:ascii="Open Sans" w:eastAsia="Calibri" w:hAnsi="Open Sans" w:cs="Open Sans"/>
                <w:b/>
                <w:color w:val="1F497D"/>
                <w:sz w:val="22"/>
                <w:lang w:val="sl-SI"/>
              </w:rPr>
            </w:pPr>
          </w:p>
          <w:p w14:paraId="5C1BCCB4" w14:textId="181E1012" w:rsidR="00D64B0C" w:rsidRPr="001736B1" w:rsidRDefault="00254095">
            <w:pPr>
              <w:pStyle w:val="Default"/>
              <w:spacing w:line="360" w:lineRule="auto"/>
              <w:jc w:val="both"/>
              <w:rPr>
                <w:rFonts w:ascii="Open Sans" w:hAnsi="Open Sans" w:cs="Open Sans"/>
                <w:lang w:val="sl-SI"/>
              </w:rPr>
            </w:pPr>
            <w:r w:rsidRPr="001736B1">
              <w:rPr>
                <w:rFonts w:ascii="Open Sans" w:eastAsia="Calibri" w:hAnsi="Open Sans" w:cs="Open Sans"/>
                <w:b/>
                <w:color w:val="1F497D"/>
                <w:sz w:val="22"/>
                <w:lang w:val="sl-SI"/>
              </w:rPr>
              <w:t>b. PROJEKTNI PARTNER (v nadaljnjem besedilu "PP"): vsaka institucija</w:t>
            </w:r>
            <w:r w:rsidR="00C15BB9">
              <w:rPr>
                <w:rFonts w:ascii="Open Sans" w:eastAsia="Calibri" w:hAnsi="Open Sans" w:cs="Open Sans"/>
                <w:b/>
                <w:color w:val="1F497D"/>
                <w:sz w:val="22"/>
                <w:lang w:val="sl-SI"/>
              </w:rPr>
              <w:t xml:space="preserve"> partner v okviru projekta</w:t>
            </w:r>
            <w:r w:rsidRPr="001736B1">
              <w:rPr>
                <w:rFonts w:ascii="Open Sans" w:eastAsia="Calibri" w:hAnsi="Open Sans" w:cs="Open Sans"/>
                <w:b/>
                <w:color w:val="1F497D"/>
                <w:sz w:val="22"/>
                <w:lang w:val="sl-SI"/>
              </w:rPr>
              <w:t>, ki finančno sodeluje v projektu in prispeva k njegovemu izvajanju</w:t>
            </w:r>
            <w:r w:rsidR="00FE462B">
              <w:rPr>
                <w:rFonts w:ascii="Open Sans" w:eastAsia="Calibri" w:hAnsi="Open Sans" w:cs="Open Sans"/>
                <w:b/>
                <w:color w:val="1F497D"/>
                <w:sz w:val="22"/>
                <w:lang w:val="sl-SI"/>
              </w:rPr>
              <w:t>.</w:t>
            </w:r>
            <w:r w:rsidRPr="001736B1">
              <w:rPr>
                <w:rFonts w:ascii="Open Sans" w:eastAsia="Calibri" w:hAnsi="Open Sans" w:cs="Open Sans"/>
                <w:b/>
                <w:color w:val="1F497D"/>
                <w:sz w:val="22"/>
                <w:lang w:val="sl-SI"/>
              </w:rPr>
              <w:t xml:space="preserve"> </w:t>
            </w:r>
          </w:p>
          <w:p w14:paraId="7229123B" w14:textId="77777777" w:rsidR="00F54BE8" w:rsidRDefault="00F54BE8">
            <w:pPr>
              <w:spacing w:after="0" w:line="360" w:lineRule="auto"/>
              <w:jc w:val="both"/>
              <w:rPr>
                <w:rFonts w:ascii="Open Sans" w:hAnsi="Open Sans" w:cs="Open Sans"/>
                <w:b/>
                <w:color w:val="1F497D"/>
                <w:lang w:val="sl-SI"/>
              </w:rPr>
            </w:pPr>
          </w:p>
          <w:p w14:paraId="6F65240C" w14:textId="77777777" w:rsidR="00D64B0C" w:rsidRPr="001736B1" w:rsidRDefault="00254095">
            <w:pPr>
              <w:spacing w:after="0" w:line="360" w:lineRule="auto"/>
              <w:jc w:val="both"/>
              <w:rPr>
                <w:rFonts w:ascii="Open Sans" w:hAnsi="Open Sans" w:cs="Open Sans"/>
                <w:lang w:val="sl-SI" w:eastAsia="ar-SA"/>
              </w:rPr>
            </w:pPr>
            <w:r w:rsidRPr="001736B1">
              <w:rPr>
                <w:rFonts w:ascii="Open Sans" w:hAnsi="Open Sans" w:cs="Open Sans"/>
                <w:b/>
                <w:color w:val="1F497D"/>
                <w:lang w:val="sl-SI"/>
              </w:rPr>
              <w:t xml:space="preserve">c. PRIDRUŽENI PARTNER: vsaka institucija / organ, ki je kot opazovalka vključena v projekt, vendar brez </w:t>
            </w:r>
            <w:r w:rsidRPr="00C966D1">
              <w:rPr>
                <w:rFonts w:ascii="Open Sans" w:hAnsi="Open Sans" w:cs="Open Sans"/>
                <w:b/>
                <w:bCs/>
                <w:color w:val="1F497D"/>
                <w:lang w:val="sl-SI"/>
              </w:rPr>
              <w:t>zagotovljenih</w:t>
            </w:r>
            <w:r w:rsidRPr="001736B1">
              <w:rPr>
                <w:rFonts w:ascii="Open Sans" w:hAnsi="Open Sans" w:cs="Open Sans"/>
                <w:b/>
                <w:color w:val="1F497D"/>
                <w:lang w:val="sl-SI"/>
              </w:rPr>
              <w:t xml:space="preserve"> finančnih sredstev, kot je opredeljeno v prijavnici.</w:t>
            </w:r>
          </w:p>
          <w:p w14:paraId="1624E0DD" w14:textId="60AD06CC" w:rsidR="00026ED6" w:rsidRDefault="00026ED6" w:rsidP="00AA01A8">
            <w:pPr>
              <w:spacing w:after="0" w:line="360" w:lineRule="auto"/>
              <w:jc w:val="both"/>
              <w:rPr>
                <w:rFonts w:ascii="Open Sans" w:hAnsi="Open Sans" w:cs="Open Sans"/>
                <w:b/>
                <w:bCs/>
                <w:color w:val="1F497D"/>
                <w:lang w:val="sl-SI"/>
              </w:rPr>
            </w:pPr>
          </w:p>
          <w:p w14:paraId="68EAA988" w14:textId="77777777" w:rsidR="00A33823" w:rsidRDefault="00A33823" w:rsidP="00AA01A8">
            <w:pPr>
              <w:spacing w:after="0" w:line="360" w:lineRule="auto"/>
              <w:jc w:val="both"/>
              <w:rPr>
                <w:rFonts w:ascii="Open Sans" w:hAnsi="Open Sans" w:cs="Open Sans"/>
                <w:b/>
                <w:bCs/>
                <w:color w:val="1F497D"/>
                <w:lang w:val="sl-SI"/>
              </w:rPr>
            </w:pPr>
          </w:p>
          <w:p w14:paraId="071FB560" w14:textId="77777777" w:rsidR="00D64B0C" w:rsidRPr="001736B1" w:rsidRDefault="00254095" w:rsidP="001736B1">
            <w:pPr>
              <w:spacing w:before="240" w:after="0" w:line="360" w:lineRule="auto"/>
              <w:jc w:val="both"/>
              <w:rPr>
                <w:rFonts w:ascii="Open Sans" w:hAnsi="Open Sans" w:cs="Open Sans"/>
                <w:lang w:val="sl-SI"/>
              </w:rPr>
            </w:pPr>
            <w:r w:rsidRPr="007944A3">
              <w:rPr>
                <w:rFonts w:ascii="Open Sans" w:hAnsi="Open Sans" w:cs="Open Sans"/>
                <w:b/>
                <w:bCs/>
                <w:color w:val="1F497D"/>
                <w:lang w:val="sl-SI"/>
              </w:rPr>
              <w:t xml:space="preserve">d. PROJEKT: je projekt, pogodba, ukrep ali skupina projektov, izbranih v okviru tega programa in ustreza izrazu “operacija”, ki se uporablja v predpisih evropskih strukturnih skladov </w:t>
            </w:r>
            <w:r w:rsidR="00085A84" w:rsidRPr="007944A3">
              <w:rPr>
                <w:rFonts w:ascii="Open Sans" w:hAnsi="Open Sans" w:cs="Open Sans"/>
                <w:b/>
                <w:bCs/>
                <w:color w:val="1F497D"/>
                <w:lang w:val="sl-SI"/>
              </w:rPr>
              <w:t xml:space="preserve">v </w:t>
            </w:r>
            <w:r w:rsidRPr="007944A3">
              <w:rPr>
                <w:rFonts w:ascii="Open Sans" w:hAnsi="Open Sans" w:cs="Open Sans"/>
                <w:b/>
                <w:bCs/>
                <w:color w:val="1F497D"/>
                <w:lang w:val="sl-SI"/>
              </w:rPr>
              <w:t>slovenskem jeziku.</w:t>
            </w:r>
          </w:p>
          <w:p w14:paraId="667DC91D" w14:textId="77777777" w:rsidR="00D64B0C" w:rsidRPr="001736B1" w:rsidRDefault="00D64B0C" w:rsidP="007C32B1">
            <w:pPr>
              <w:spacing w:line="480" w:lineRule="auto"/>
              <w:jc w:val="center"/>
              <w:rPr>
                <w:rFonts w:ascii="Open Sans" w:hAnsi="Open Sans" w:cs="Open Sans"/>
                <w:lang w:val="sl-SI"/>
              </w:rPr>
            </w:pPr>
          </w:p>
          <w:p w14:paraId="117429CB" w14:textId="37642366" w:rsidR="00D77947" w:rsidRDefault="00D77947" w:rsidP="007C32B1">
            <w:pPr>
              <w:spacing w:before="240" w:after="0" w:line="480" w:lineRule="auto"/>
              <w:jc w:val="center"/>
              <w:rPr>
                <w:rFonts w:ascii="Open Sans" w:hAnsi="Open Sans" w:cs="Open Sans"/>
                <w:b/>
                <w:color w:val="1F497D"/>
                <w:lang w:val="sl-SI"/>
              </w:rPr>
            </w:pPr>
          </w:p>
          <w:p w14:paraId="17AEE270" w14:textId="77777777" w:rsidR="00A33823" w:rsidRPr="001736B1" w:rsidRDefault="00A33823" w:rsidP="007C32B1">
            <w:pPr>
              <w:spacing w:before="240" w:after="0" w:line="480" w:lineRule="auto"/>
              <w:jc w:val="center"/>
              <w:rPr>
                <w:rFonts w:ascii="Open Sans" w:hAnsi="Open Sans" w:cs="Open Sans"/>
                <w:b/>
                <w:color w:val="1F497D"/>
                <w:lang w:val="sl-SI"/>
              </w:rPr>
            </w:pPr>
          </w:p>
          <w:p w14:paraId="3AA40BE7" w14:textId="4B1F50B8" w:rsidR="00FE462B" w:rsidRPr="001736B1" w:rsidRDefault="00FE462B" w:rsidP="00FE462B">
            <w:pPr>
              <w:pStyle w:val="Default"/>
              <w:spacing w:line="360" w:lineRule="auto"/>
              <w:jc w:val="both"/>
              <w:rPr>
                <w:rFonts w:ascii="Open Sans" w:hAnsi="Open Sans" w:cs="Open Sans"/>
                <w:lang w:val="sl-SI"/>
              </w:rPr>
            </w:pPr>
            <w:r w:rsidRPr="00D23CCA">
              <w:rPr>
                <w:rFonts w:ascii="Open Sans" w:hAnsi="Open Sans" w:cs="Open Sans"/>
                <w:b/>
                <w:color w:val="1F497D"/>
                <w:sz w:val="22"/>
                <w:szCs w:val="22"/>
                <w:lang w:val="sl-SI"/>
              </w:rPr>
              <w:t>e. Izraz</w:t>
            </w:r>
            <w:r>
              <w:rPr>
                <w:rFonts w:ascii="Open Sans" w:hAnsi="Open Sans" w:cs="Open Sans"/>
                <w:b/>
                <w:color w:val="1F497D"/>
                <w:sz w:val="22"/>
                <w:szCs w:val="22"/>
                <w:lang w:val="sl-SI"/>
              </w:rPr>
              <w:t xml:space="preserve"> »upravičenec« se skladno s predpisi </w:t>
            </w:r>
            <w:r w:rsidRPr="00FE462B">
              <w:rPr>
                <w:rFonts w:ascii="Open Sans" w:eastAsia="Calibri" w:hAnsi="Open Sans" w:cs="Open Sans"/>
                <w:b/>
                <w:color w:val="1F497D"/>
                <w:sz w:val="22"/>
                <w:szCs w:val="22"/>
                <w:lang w:val="sl-SI"/>
              </w:rPr>
              <w:t>evropskih strukturnih skladov</w:t>
            </w:r>
            <w:r>
              <w:rPr>
                <w:rFonts w:ascii="Open Sans" w:eastAsia="Calibri" w:hAnsi="Open Sans" w:cs="Open Sans"/>
                <w:b/>
                <w:color w:val="1F497D"/>
                <w:sz w:val="22"/>
                <w:szCs w:val="22"/>
                <w:lang w:val="sl-SI"/>
              </w:rPr>
              <w:t xml:space="preserve"> uporablja tako za </w:t>
            </w:r>
            <w:r w:rsidRPr="00D23CCA">
              <w:rPr>
                <w:rFonts w:ascii="Open Sans" w:hAnsi="Open Sans" w:cs="Open Sans"/>
                <w:b/>
                <w:color w:val="1F497D"/>
                <w:sz w:val="22"/>
                <w:szCs w:val="22"/>
                <w:lang w:val="sl-SI"/>
              </w:rPr>
              <w:t xml:space="preserve">VP </w:t>
            </w:r>
            <w:r>
              <w:rPr>
                <w:rFonts w:ascii="Open Sans" w:hAnsi="Open Sans" w:cs="Open Sans"/>
                <w:b/>
                <w:color w:val="1F497D"/>
                <w:sz w:val="22"/>
                <w:szCs w:val="22"/>
                <w:lang w:val="sl-SI"/>
              </w:rPr>
              <w:t xml:space="preserve">kot za </w:t>
            </w:r>
            <w:r w:rsidRPr="00D23CCA">
              <w:rPr>
                <w:rFonts w:ascii="Open Sans" w:hAnsi="Open Sans" w:cs="Open Sans"/>
                <w:b/>
                <w:color w:val="1F497D"/>
                <w:sz w:val="22"/>
                <w:szCs w:val="22"/>
                <w:lang w:val="sl-SI"/>
              </w:rPr>
              <w:t>PP</w:t>
            </w:r>
            <w:r>
              <w:rPr>
                <w:rFonts w:ascii="Open Sans" w:hAnsi="Open Sans" w:cs="Open Sans"/>
                <w:b/>
                <w:color w:val="1F497D"/>
                <w:sz w:val="22"/>
                <w:szCs w:val="22"/>
                <w:lang w:val="sl-SI"/>
              </w:rPr>
              <w:t>.</w:t>
            </w:r>
            <w:r w:rsidRPr="00D23CCA">
              <w:rPr>
                <w:rFonts w:ascii="Open Sans" w:hAnsi="Open Sans" w:cs="Open Sans"/>
                <w:b/>
                <w:color w:val="1F497D"/>
                <w:sz w:val="22"/>
                <w:szCs w:val="22"/>
                <w:lang w:val="sl-SI"/>
              </w:rPr>
              <w:t xml:space="preserve"> </w:t>
            </w:r>
          </w:p>
          <w:p w14:paraId="6B6B39D5" w14:textId="2D23D3B5" w:rsidR="00D64B0C" w:rsidRDefault="00D64B0C">
            <w:pPr>
              <w:spacing w:after="0" w:line="480" w:lineRule="auto"/>
              <w:jc w:val="center"/>
              <w:rPr>
                <w:rFonts w:ascii="Open Sans" w:hAnsi="Open Sans" w:cs="Open Sans"/>
                <w:b/>
                <w:color w:val="1F497D"/>
                <w:lang w:val="sl-SI"/>
              </w:rPr>
            </w:pPr>
          </w:p>
          <w:p w14:paraId="527D8FA9" w14:textId="2C6372BF" w:rsidR="00FE462B" w:rsidRDefault="00FE462B">
            <w:pPr>
              <w:spacing w:after="0" w:line="480" w:lineRule="auto"/>
              <w:jc w:val="center"/>
              <w:rPr>
                <w:rFonts w:ascii="Open Sans" w:hAnsi="Open Sans" w:cs="Open Sans"/>
                <w:b/>
                <w:color w:val="1F497D"/>
                <w:lang w:val="sl-SI"/>
              </w:rPr>
            </w:pPr>
          </w:p>
          <w:p w14:paraId="7E35D117" w14:textId="77777777" w:rsidR="00FE462B" w:rsidRPr="001736B1" w:rsidRDefault="00FE462B">
            <w:pPr>
              <w:spacing w:after="0" w:line="480" w:lineRule="auto"/>
              <w:jc w:val="center"/>
              <w:rPr>
                <w:rFonts w:ascii="Open Sans" w:hAnsi="Open Sans" w:cs="Open Sans"/>
                <w:b/>
                <w:color w:val="1F497D"/>
                <w:lang w:val="sl-SI"/>
              </w:rPr>
            </w:pPr>
          </w:p>
          <w:p w14:paraId="0B969412" w14:textId="77777777" w:rsidR="00D64B0C" w:rsidRPr="001736B1" w:rsidRDefault="00254095">
            <w:pPr>
              <w:spacing w:after="0" w:line="480" w:lineRule="auto"/>
              <w:jc w:val="center"/>
              <w:rPr>
                <w:rFonts w:ascii="Open Sans" w:hAnsi="Open Sans" w:cs="Open Sans"/>
                <w:lang w:eastAsia="ar-SA"/>
              </w:rPr>
            </w:pPr>
            <w:r w:rsidRPr="001736B1">
              <w:rPr>
                <w:rFonts w:ascii="Open Sans" w:hAnsi="Open Sans" w:cs="Open Sans"/>
                <w:b/>
                <w:color w:val="1F497D"/>
                <w:lang w:val="sl-SI"/>
              </w:rPr>
              <w:t>1. Člen</w:t>
            </w:r>
          </w:p>
          <w:p w14:paraId="2ABB3B66" w14:textId="77777777" w:rsidR="00D64B0C" w:rsidRPr="001736B1" w:rsidRDefault="00254095" w:rsidP="003A3509">
            <w:pPr>
              <w:spacing w:after="0" w:line="480" w:lineRule="auto"/>
              <w:jc w:val="center"/>
              <w:rPr>
                <w:rFonts w:ascii="Open Sans" w:hAnsi="Open Sans" w:cs="Open Sans"/>
                <w:b/>
                <w:color w:val="1F497D"/>
                <w:lang w:val="sl-SI"/>
              </w:rPr>
            </w:pPr>
            <w:r w:rsidRPr="001736B1">
              <w:rPr>
                <w:rFonts w:ascii="Open Sans" w:hAnsi="Open Sans" w:cs="Open Sans"/>
                <w:b/>
                <w:color w:val="1F497D"/>
                <w:lang w:val="sl-SI"/>
              </w:rPr>
              <w:t>Pravna podlaga</w:t>
            </w:r>
          </w:p>
        </w:tc>
      </w:tr>
      <w:tr w:rsidR="00D64B0C" w:rsidRPr="006803BA" w14:paraId="754F4583" w14:textId="77777777" w:rsidTr="00AA01A8">
        <w:tc>
          <w:tcPr>
            <w:tcW w:w="4962" w:type="dxa"/>
            <w:shd w:val="clear" w:color="auto" w:fill="auto"/>
          </w:tcPr>
          <w:p w14:paraId="6D9974A5" w14:textId="606F2B88" w:rsidR="00D64B0C" w:rsidRPr="001736B1" w:rsidRDefault="00254095" w:rsidP="004313DA">
            <w:pPr>
              <w:spacing w:after="0" w:line="480" w:lineRule="auto"/>
              <w:jc w:val="both"/>
              <w:rPr>
                <w:rFonts w:ascii="Open Sans" w:hAnsi="Open Sans" w:cs="Open Sans"/>
                <w:lang w:val="it-IT"/>
              </w:rPr>
            </w:pPr>
            <w:r w:rsidRPr="00C966D1">
              <w:rPr>
                <w:rFonts w:ascii="Open Sans" w:hAnsi="Open Sans" w:cs="Open Sans"/>
                <w:b/>
                <w:bCs/>
                <w:lang w:val="it-IT"/>
              </w:rPr>
              <w:lastRenderedPageBreak/>
              <w:t xml:space="preserve">Il presente </w:t>
            </w:r>
            <w:r w:rsidR="004313DA">
              <w:rPr>
                <w:rFonts w:ascii="Open Sans" w:hAnsi="Open Sans" w:cs="Open Sans"/>
                <w:b/>
                <w:bCs/>
                <w:lang w:val="it-IT"/>
              </w:rPr>
              <w:t>Accordo</w:t>
            </w:r>
            <w:r w:rsidRPr="00C966D1">
              <w:rPr>
                <w:rFonts w:ascii="Open Sans" w:hAnsi="Open Sans" w:cs="Open Sans"/>
                <w:b/>
                <w:bCs/>
                <w:lang w:val="it-IT"/>
              </w:rPr>
              <w:t xml:space="preserve"> è stipulato ai sensi delle seguenti norme:</w:t>
            </w:r>
          </w:p>
        </w:tc>
        <w:tc>
          <w:tcPr>
            <w:tcW w:w="4959" w:type="dxa"/>
            <w:shd w:val="clear" w:color="auto" w:fill="auto"/>
          </w:tcPr>
          <w:p w14:paraId="331CDCCC" w14:textId="77777777" w:rsidR="00D64B0C" w:rsidRPr="001736B1" w:rsidRDefault="00254095">
            <w:pPr>
              <w:spacing w:after="0" w:line="480" w:lineRule="auto"/>
              <w:jc w:val="both"/>
              <w:rPr>
                <w:rFonts w:ascii="Open Sans" w:hAnsi="Open Sans" w:cs="Open Sans"/>
                <w:lang w:val="it-IT" w:eastAsia="ar-SA"/>
              </w:rPr>
            </w:pPr>
            <w:r w:rsidRPr="001736B1">
              <w:rPr>
                <w:rFonts w:ascii="Open Sans" w:hAnsi="Open Sans" w:cs="Open Sans"/>
                <w:b/>
                <w:color w:val="1F497D"/>
                <w:lang w:val="sl-SI"/>
              </w:rPr>
              <w:t>Ta pogodba je sklenjena na podlagi  naslednjih določb:</w:t>
            </w:r>
          </w:p>
        </w:tc>
      </w:tr>
      <w:tr w:rsidR="00D64B0C" w:rsidRPr="007C32B1" w14:paraId="2AA2B92F" w14:textId="77777777" w:rsidTr="00AA01A8">
        <w:tc>
          <w:tcPr>
            <w:tcW w:w="4962" w:type="dxa"/>
            <w:shd w:val="clear" w:color="auto" w:fill="auto"/>
          </w:tcPr>
          <w:p w14:paraId="7D2AB6C3" w14:textId="03A4EA5D" w:rsidR="00D64B0C" w:rsidRPr="001736B1" w:rsidRDefault="00254095" w:rsidP="001736B1">
            <w:pPr>
              <w:numPr>
                <w:ilvl w:val="0"/>
                <w:numId w:val="10"/>
              </w:numPr>
              <w:suppressAutoHyphens w:val="0"/>
              <w:spacing w:line="480" w:lineRule="auto"/>
              <w:jc w:val="both"/>
              <w:rPr>
                <w:rFonts w:ascii="Open Sans" w:hAnsi="Open Sans" w:cs="Open Sans"/>
                <w:lang w:val="it-IT"/>
              </w:rPr>
            </w:pPr>
            <w:r w:rsidRPr="00C966D1">
              <w:rPr>
                <w:rFonts w:ascii="Open Sans" w:hAnsi="Open Sans" w:cs="Open Sans"/>
                <w:b/>
                <w:bCs/>
                <w:lang w:val="sl-SI"/>
              </w:rPr>
              <w:t>Articolo</w:t>
            </w:r>
            <w:r w:rsidR="00FE462B">
              <w:rPr>
                <w:rFonts w:ascii="Open Sans" w:hAnsi="Open Sans" w:cs="Open Sans"/>
                <w:b/>
                <w:bCs/>
                <w:lang w:val="sl-SI"/>
              </w:rPr>
              <w:t xml:space="preserve"> 23 e </w:t>
            </w:r>
            <w:r w:rsidRPr="00C966D1">
              <w:rPr>
                <w:rFonts w:ascii="Open Sans" w:hAnsi="Open Sans" w:cs="Open Sans"/>
                <w:b/>
                <w:bCs/>
                <w:lang w:val="sl-SI"/>
              </w:rPr>
              <w:t>26 del Regolamento (UE) n. 1059/2021;</w:t>
            </w:r>
          </w:p>
          <w:p w14:paraId="6AB24090" w14:textId="545B3617" w:rsidR="00D64B0C" w:rsidRPr="001736B1" w:rsidRDefault="00254095" w:rsidP="00FE462B">
            <w:pPr>
              <w:numPr>
                <w:ilvl w:val="0"/>
                <w:numId w:val="10"/>
              </w:numPr>
              <w:suppressAutoHyphens w:val="0"/>
              <w:spacing w:line="480" w:lineRule="auto"/>
              <w:jc w:val="both"/>
              <w:rPr>
                <w:rFonts w:ascii="Open Sans" w:hAnsi="Open Sans" w:cs="Open Sans"/>
                <w:b/>
                <w:lang w:val="it-IT"/>
              </w:rPr>
            </w:pPr>
            <w:r w:rsidRPr="00C966D1">
              <w:rPr>
                <w:rFonts w:ascii="Open Sans" w:hAnsi="Open Sans" w:cs="Open Sans"/>
                <w:b/>
                <w:bCs/>
                <w:lang w:val="it-IT"/>
              </w:rPr>
              <w:t xml:space="preserve">Programma </w:t>
            </w:r>
            <w:r w:rsidRPr="00C966D1">
              <w:rPr>
                <w:rFonts w:ascii="Open Sans" w:hAnsi="Open Sans" w:cs="Open Sans"/>
                <w:b/>
                <w:bCs/>
                <w:lang w:val="sl-SI"/>
              </w:rPr>
              <w:t>Interreg VI-A</w:t>
            </w:r>
            <w:r w:rsidRPr="00C966D1">
              <w:rPr>
                <w:rFonts w:ascii="Open Sans" w:hAnsi="Open Sans" w:cs="Open Sans"/>
                <w:b/>
                <w:bCs/>
                <w:lang w:val="it-IT"/>
              </w:rPr>
              <w:t xml:space="preserve"> Italia </w:t>
            </w:r>
            <w:r w:rsidRPr="00C966D1">
              <w:rPr>
                <w:rFonts w:ascii="Open Sans" w:hAnsi="Open Sans" w:cs="Open Sans"/>
                <w:b/>
                <w:bCs/>
                <w:lang w:val="sl-SI"/>
              </w:rPr>
              <w:t xml:space="preserve">- </w:t>
            </w:r>
            <w:r w:rsidRPr="007944A3">
              <w:rPr>
                <w:rFonts w:ascii="Open Sans" w:hAnsi="Open Sans" w:cs="Open Sans"/>
                <w:b/>
                <w:bCs/>
                <w:lang w:val="it-IT"/>
              </w:rPr>
              <w:t>Slovenia 20</w:t>
            </w:r>
            <w:r w:rsidRPr="007944A3">
              <w:rPr>
                <w:rFonts w:ascii="Open Sans" w:hAnsi="Open Sans" w:cs="Open Sans"/>
                <w:b/>
                <w:bCs/>
                <w:lang w:val="sl-SI"/>
              </w:rPr>
              <w:t>21</w:t>
            </w:r>
            <w:r w:rsidRPr="007944A3">
              <w:rPr>
                <w:rFonts w:ascii="Open Sans" w:hAnsi="Open Sans" w:cs="Open Sans"/>
                <w:b/>
                <w:bCs/>
                <w:lang w:val="it-IT"/>
              </w:rPr>
              <w:t>-20</w:t>
            </w:r>
            <w:r w:rsidRPr="007944A3">
              <w:rPr>
                <w:rFonts w:ascii="Open Sans" w:hAnsi="Open Sans" w:cs="Open Sans"/>
                <w:b/>
                <w:bCs/>
                <w:lang w:val="sl-SI"/>
              </w:rPr>
              <w:t>27</w:t>
            </w:r>
            <w:r w:rsidRPr="007944A3">
              <w:rPr>
                <w:rFonts w:ascii="Open Sans" w:hAnsi="Open Sans" w:cs="Open Sans"/>
                <w:b/>
                <w:bCs/>
                <w:lang w:val="it-IT"/>
              </w:rPr>
              <w:t xml:space="preserve">, </w:t>
            </w:r>
            <w:r w:rsidRPr="001703D0">
              <w:rPr>
                <w:rFonts w:ascii="Open Sans" w:hAnsi="Open Sans" w:cs="Open Sans"/>
                <w:b/>
                <w:bCs/>
                <w:lang w:val="it-IT"/>
              </w:rPr>
              <w:t xml:space="preserve">approvato dalla Commissione Europea il </w:t>
            </w:r>
            <w:r w:rsidR="00A42286" w:rsidRPr="001736B1">
              <w:rPr>
                <w:rFonts w:ascii="Open Sans" w:hAnsi="Open Sans" w:cs="Open Sans"/>
                <w:b/>
                <w:bCs/>
                <w:lang w:val="it-IT"/>
              </w:rPr>
              <w:t>3 agosto</w:t>
            </w:r>
            <w:r w:rsidRPr="00AA01A8">
              <w:rPr>
                <w:rFonts w:ascii="Open Sans" w:hAnsi="Open Sans"/>
                <w:b/>
                <w:lang w:val="it-IT"/>
              </w:rPr>
              <w:t xml:space="preserve"> 20</w:t>
            </w:r>
            <w:r w:rsidRPr="00AA01A8">
              <w:rPr>
                <w:rFonts w:ascii="Open Sans" w:hAnsi="Open Sans"/>
                <w:b/>
                <w:lang w:val="sl-SI"/>
              </w:rPr>
              <w:t>22</w:t>
            </w:r>
            <w:r w:rsidRPr="007944A3">
              <w:rPr>
                <w:rFonts w:ascii="Open Sans" w:hAnsi="Open Sans" w:cs="Open Sans"/>
                <w:b/>
                <w:bCs/>
                <w:lang w:val="it-IT"/>
              </w:rPr>
              <w:t xml:space="preserve"> con </w:t>
            </w:r>
            <w:r w:rsidR="001802E0" w:rsidRPr="004344BC">
              <w:rPr>
                <w:rFonts w:ascii="Open Sans" w:hAnsi="Open Sans" w:cs="Open Sans"/>
                <w:b/>
                <w:bCs/>
                <w:lang w:val="it-IT"/>
              </w:rPr>
              <w:t>decisione di esecuzione C(2022) 5745</w:t>
            </w:r>
            <w:r w:rsidRPr="004344BC">
              <w:rPr>
                <w:rFonts w:ascii="Open Sans" w:hAnsi="Open Sans" w:cs="Open Sans"/>
                <w:b/>
                <w:bCs/>
                <w:lang w:val="it-IT"/>
              </w:rPr>
              <w:t>;</w:t>
            </w:r>
          </w:p>
        </w:tc>
        <w:tc>
          <w:tcPr>
            <w:tcW w:w="4959" w:type="dxa"/>
            <w:shd w:val="clear" w:color="auto" w:fill="auto"/>
          </w:tcPr>
          <w:p w14:paraId="5363B98A" w14:textId="28BB47CF" w:rsidR="00B41ADB" w:rsidRPr="007C32B1" w:rsidRDefault="00FE462B" w:rsidP="007C32B1">
            <w:pPr>
              <w:numPr>
                <w:ilvl w:val="0"/>
                <w:numId w:val="10"/>
              </w:numPr>
              <w:spacing w:after="0" w:line="360" w:lineRule="auto"/>
              <w:jc w:val="both"/>
              <w:rPr>
                <w:rFonts w:ascii="Open Sans" w:hAnsi="Open Sans"/>
                <w:lang w:val="it-IT"/>
              </w:rPr>
            </w:pPr>
            <w:r>
              <w:rPr>
                <w:rFonts w:ascii="Open Sans" w:hAnsi="Open Sans" w:cs="Open Sans"/>
                <w:b/>
                <w:color w:val="1F497D"/>
                <w:lang w:val="sl-SI"/>
              </w:rPr>
              <w:t xml:space="preserve">23. in </w:t>
            </w:r>
            <w:r w:rsidR="00254095" w:rsidRPr="001736B1">
              <w:rPr>
                <w:rFonts w:ascii="Open Sans" w:hAnsi="Open Sans" w:cs="Open Sans"/>
                <w:b/>
                <w:color w:val="1F497D"/>
                <w:lang w:val="sl-SI"/>
              </w:rPr>
              <w:t>26</w:t>
            </w:r>
            <w:r w:rsidR="00254095" w:rsidRPr="00C966D1">
              <w:rPr>
                <w:rFonts w:ascii="Open Sans" w:hAnsi="Open Sans" w:cs="Open Sans"/>
                <w:b/>
                <w:bCs/>
                <w:color w:val="1F497D"/>
                <w:lang w:val="sl-SI"/>
              </w:rPr>
              <w:t>. člena</w:t>
            </w:r>
            <w:r w:rsidR="00254095" w:rsidRPr="001736B1">
              <w:rPr>
                <w:rFonts w:ascii="Open Sans" w:hAnsi="Open Sans" w:cs="Open Sans"/>
                <w:b/>
                <w:color w:val="1F497D"/>
                <w:lang w:val="sl-SI"/>
              </w:rPr>
              <w:t xml:space="preserve"> Uredbe (EU) št 1059/2021</w:t>
            </w:r>
            <w:r w:rsidR="00B41ADB" w:rsidRPr="00C966D1">
              <w:rPr>
                <w:rFonts w:ascii="Open Sans" w:hAnsi="Open Sans" w:cs="Open Sans"/>
                <w:b/>
                <w:color w:val="1F497D"/>
                <w:lang w:val="sl-SI"/>
              </w:rPr>
              <w:t>;</w:t>
            </w:r>
          </w:p>
          <w:p w14:paraId="33BE8BFE" w14:textId="77777777" w:rsidR="00FE462B" w:rsidRPr="007C32B1" w:rsidRDefault="00FE462B" w:rsidP="007C32B1">
            <w:pPr>
              <w:spacing w:after="0" w:line="360" w:lineRule="auto"/>
              <w:ind w:left="720"/>
              <w:jc w:val="both"/>
              <w:rPr>
                <w:rFonts w:ascii="Open Sans" w:hAnsi="Open Sans"/>
                <w:lang w:val="it-IT"/>
              </w:rPr>
            </w:pPr>
          </w:p>
          <w:p w14:paraId="1292F3E1" w14:textId="2C1A0976" w:rsidR="00D64B0C" w:rsidRPr="00C966D1" w:rsidRDefault="00254095" w:rsidP="007C32B1">
            <w:pPr>
              <w:numPr>
                <w:ilvl w:val="0"/>
                <w:numId w:val="10"/>
              </w:numPr>
              <w:spacing w:after="0" w:line="480" w:lineRule="auto"/>
              <w:jc w:val="both"/>
              <w:rPr>
                <w:rFonts w:ascii="Open Sans" w:hAnsi="Open Sans" w:cs="Open Sans"/>
                <w:b/>
                <w:lang w:val="it-IT"/>
              </w:rPr>
            </w:pPr>
            <w:r w:rsidRPr="00C966D1">
              <w:rPr>
                <w:rFonts w:ascii="Open Sans" w:hAnsi="Open Sans" w:cs="Open Sans"/>
                <w:b/>
                <w:bCs/>
                <w:color w:val="1F497D"/>
                <w:lang w:val="sl-SI"/>
              </w:rPr>
              <w:t>Programa</w:t>
            </w:r>
            <w:r w:rsidRPr="001736B1">
              <w:rPr>
                <w:rFonts w:ascii="Open Sans" w:hAnsi="Open Sans" w:cs="Open Sans"/>
                <w:b/>
                <w:color w:val="1F497D"/>
                <w:lang w:val="sl-SI"/>
              </w:rPr>
              <w:t xml:space="preserve"> Interreg VI-A Italija-Slovenija 2021-2027, ki ga je odobrila Evropska komisija </w:t>
            </w:r>
            <w:r w:rsidRPr="00AA01A8">
              <w:rPr>
                <w:rFonts w:ascii="Open Sans" w:hAnsi="Open Sans"/>
                <w:b/>
                <w:color w:val="1F497D"/>
                <w:lang w:val="sl-SI"/>
              </w:rPr>
              <w:t xml:space="preserve">dne </w:t>
            </w:r>
            <w:r w:rsidR="00A42286" w:rsidRPr="00AA01A8">
              <w:rPr>
                <w:rFonts w:ascii="Open Sans" w:hAnsi="Open Sans"/>
                <w:b/>
                <w:color w:val="1F497D"/>
                <w:lang w:val="sl-SI"/>
              </w:rPr>
              <w:t>3</w:t>
            </w:r>
            <w:r w:rsidR="001802E0" w:rsidRPr="00AA01A8">
              <w:rPr>
                <w:rFonts w:ascii="Open Sans" w:hAnsi="Open Sans"/>
                <w:b/>
                <w:color w:val="1F497D"/>
                <w:lang w:val="sl-SI"/>
              </w:rPr>
              <w:t>.</w:t>
            </w:r>
            <w:r w:rsidR="00A42286" w:rsidRPr="00AA01A8">
              <w:rPr>
                <w:rFonts w:ascii="Open Sans" w:hAnsi="Open Sans"/>
                <w:b/>
                <w:color w:val="1F497D"/>
                <w:lang w:val="sl-SI"/>
              </w:rPr>
              <w:t xml:space="preserve"> avgusta </w:t>
            </w:r>
            <w:r w:rsidRPr="00AA01A8">
              <w:rPr>
                <w:rFonts w:ascii="Open Sans" w:hAnsi="Open Sans"/>
                <w:b/>
                <w:color w:val="1F497D"/>
                <w:lang w:val="sl-SI"/>
              </w:rPr>
              <w:t>.</w:t>
            </w:r>
            <w:r w:rsidRPr="001736B1">
              <w:rPr>
                <w:rFonts w:ascii="Open Sans" w:hAnsi="Open Sans" w:cs="Open Sans"/>
                <w:b/>
                <w:color w:val="1F497D"/>
                <w:lang w:val="sl-SI"/>
              </w:rPr>
              <w:t xml:space="preserve"> 2022 </w:t>
            </w:r>
            <w:r w:rsidR="001802E0" w:rsidRPr="00D77947">
              <w:rPr>
                <w:rFonts w:ascii="Open Sans" w:hAnsi="Open Sans" w:cs="Open Sans"/>
                <w:b/>
                <w:color w:val="1F497D"/>
                <w:lang w:val="sl-SI"/>
              </w:rPr>
              <w:t>z izvedbenim sklepom C(2022) 5745</w:t>
            </w:r>
            <w:r w:rsidRPr="001736B1">
              <w:rPr>
                <w:rFonts w:ascii="Open Sans" w:hAnsi="Open Sans" w:cs="Open Sans"/>
                <w:b/>
                <w:color w:val="1F497D"/>
                <w:lang w:val="sl-SI"/>
              </w:rPr>
              <w:t>;</w:t>
            </w:r>
          </w:p>
        </w:tc>
      </w:tr>
      <w:tr w:rsidR="00D64B0C" w:rsidRPr="006803BA" w14:paraId="3663A439" w14:textId="77777777" w:rsidTr="00AA01A8">
        <w:tc>
          <w:tcPr>
            <w:tcW w:w="4962" w:type="dxa"/>
            <w:shd w:val="clear" w:color="auto" w:fill="auto"/>
          </w:tcPr>
          <w:p w14:paraId="3FA70DA0" w14:textId="02A1E6EB" w:rsidR="00D64B0C" w:rsidRPr="00C966D1" w:rsidRDefault="00026ED6" w:rsidP="001736B1">
            <w:pPr>
              <w:numPr>
                <w:ilvl w:val="0"/>
                <w:numId w:val="10"/>
              </w:numPr>
              <w:suppressAutoHyphens w:val="0"/>
              <w:spacing w:after="0" w:line="480" w:lineRule="auto"/>
              <w:ind w:left="714" w:hanging="357"/>
              <w:jc w:val="both"/>
              <w:rPr>
                <w:rFonts w:ascii="Open Sans" w:hAnsi="Open Sans" w:cs="Open Sans"/>
                <w:lang w:val="it-IT"/>
              </w:rPr>
            </w:pPr>
            <w:r w:rsidRPr="00026ED6">
              <w:rPr>
                <w:rFonts w:ascii="Open Sans" w:hAnsi="Open Sans" w:cs="Open Sans"/>
                <w:b/>
                <w:bCs/>
                <w:lang w:val="it-IT"/>
              </w:rPr>
              <w:t xml:space="preserve">Bando di capitalizzazione per la presentazione di proposte </w:t>
            </w:r>
            <w:r w:rsidRPr="00026ED6">
              <w:rPr>
                <w:rFonts w:ascii="Open Sans" w:hAnsi="Open Sans" w:cs="Open Sans"/>
                <w:b/>
                <w:bCs/>
                <w:lang w:val="it-IT"/>
              </w:rPr>
              <w:lastRenderedPageBreak/>
              <w:t xml:space="preserve">progettuali n. 1/2022, pubblicato </w:t>
            </w:r>
            <w:r w:rsidRPr="00026ED6">
              <w:rPr>
                <w:rFonts w:ascii="Open Sans" w:hAnsi="Open Sans" w:cs="Open Sans"/>
                <w:b/>
                <w:bCs/>
                <w:lang w:val="sl-SI"/>
              </w:rPr>
              <w:t xml:space="preserve">con avviso </w:t>
            </w:r>
            <w:r w:rsidRPr="00026ED6">
              <w:rPr>
                <w:rFonts w:ascii="Open Sans" w:hAnsi="Open Sans" w:cs="Open Sans"/>
                <w:b/>
                <w:bCs/>
                <w:lang w:val="it-IT"/>
              </w:rPr>
              <w:t xml:space="preserve">sul B.U.R. della Regione autonoma Friuli Venezia Giulia n. ….. del </w:t>
            </w:r>
            <w:r w:rsidRPr="00026ED6">
              <w:rPr>
                <w:rFonts w:ascii="Open Sans" w:hAnsi="Open Sans" w:cs="Open Sans"/>
                <w:b/>
                <w:bCs/>
                <w:lang w:val="sl-SI"/>
              </w:rPr>
              <w:t>...............</w:t>
            </w:r>
            <w:r w:rsidRPr="00026ED6">
              <w:rPr>
                <w:rFonts w:ascii="Open Sans" w:hAnsi="Open Sans" w:cs="Open Sans"/>
                <w:b/>
                <w:bCs/>
                <w:lang w:val="it-IT"/>
              </w:rPr>
              <w:t xml:space="preserve"> e sulla Gazzetta Ufficiale della Repubblica di Slovenia n. ….. del </w:t>
            </w:r>
            <w:r w:rsidRPr="00026ED6">
              <w:rPr>
                <w:rFonts w:ascii="Open Sans" w:hAnsi="Open Sans" w:cs="Open Sans"/>
                <w:b/>
                <w:bCs/>
                <w:lang w:val="sl-SI"/>
              </w:rPr>
              <w:t>............ ed</w:t>
            </w:r>
            <w:r w:rsidRPr="00AA01A8">
              <w:rPr>
                <w:rFonts w:ascii="Open Sans" w:hAnsi="Open Sans"/>
                <w:b/>
                <w:lang w:val="sl-SI"/>
              </w:rPr>
              <w:t xml:space="preserve"> </w:t>
            </w:r>
            <w:r w:rsidRPr="00026ED6">
              <w:rPr>
                <w:rFonts w:ascii="Open Sans" w:hAnsi="Open Sans" w:cs="Open Sans"/>
                <w:b/>
                <w:bCs/>
                <w:lang w:val="sl-SI"/>
              </w:rPr>
              <w:t xml:space="preserve">integralmente sul sito ufficiale del Programma </w:t>
            </w:r>
            <w:r w:rsidR="00D77947">
              <w:rPr>
                <w:rFonts w:ascii="Open Sans" w:hAnsi="Open Sans" w:cs="Open Sans"/>
                <w:b/>
                <w:bCs/>
                <w:lang w:val="sl-SI"/>
              </w:rPr>
              <w:t xml:space="preserve">                     </w:t>
            </w:r>
            <w:hyperlink r:id="rId15" w:history="1">
              <w:r w:rsidRPr="00026ED6">
                <w:rPr>
                  <w:rStyle w:val="Collegamentoipertestuale"/>
                  <w:rFonts w:ascii="Open Sans" w:hAnsi="Open Sans" w:cs="Open Sans"/>
                  <w:b/>
                  <w:bCs/>
                  <w:lang w:val="it-IT"/>
                </w:rPr>
                <w:t>www.ita-slo.eu</w:t>
              </w:r>
            </w:hyperlink>
            <w:r w:rsidR="00254095" w:rsidRPr="00C966D1">
              <w:rPr>
                <w:rFonts w:ascii="Open Sans" w:hAnsi="Open Sans" w:cs="Open Sans"/>
                <w:b/>
                <w:bCs/>
                <w:lang w:val="it-IT"/>
              </w:rPr>
              <w:t>;</w:t>
            </w:r>
          </w:p>
          <w:p w14:paraId="06C28CE5" w14:textId="77777777" w:rsidR="00D64B0C" w:rsidRPr="007944A3" w:rsidRDefault="00D64B0C">
            <w:pPr>
              <w:suppressAutoHyphens w:val="0"/>
              <w:spacing w:after="0" w:line="480" w:lineRule="auto"/>
              <w:jc w:val="both"/>
              <w:rPr>
                <w:rFonts w:ascii="Open Sans" w:hAnsi="Open Sans" w:cs="Open Sans"/>
                <w:lang w:val="it-IT"/>
              </w:rPr>
            </w:pPr>
          </w:p>
        </w:tc>
        <w:tc>
          <w:tcPr>
            <w:tcW w:w="4959" w:type="dxa"/>
            <w:shd w:val="clear" w:color="auto" w:fill="auto"/>
          </w:tcPr>
          <w:p w14:paraId="70A3D187" w14:textId="4400A8FD" w:rsidR="00D64B0C" w:rsidRPr="001736B1" w:rsidRDefault="00026ED6" w:rsidP="005F16FC">
            <w:pPr>
              <w:numPr>
                <w:ilvl w:val="0"/>
                <w:numId w:val="10"/>
              </w:numPr>
              <w:spacing w:after="0" w:line="480" w:lineRule="auto"/>
              <w:jc w:val="both"/>
              <w:rPr>
                <w:rFonts w:ascii="Open Sans" w:hAnsi="Open Sans" w:cs="Open Sans"/>
                <w:lang w:val="it-IT"/>
              </w:rPr>
            </w:pPr>
            <w:r w:rsidRPr="001736B1">
              <w:rPr>
                <w:rFonts w:ascii="Open Sans" w:hAnsi="Open Sans" w:cs="Open Sans"/>
                <w:b/>
                <w:bCs/>
                <w:color w:val="1F497D"/>
                <w:lang w:val="sl-SI"/>
              </w:rPr>
              <w:lastRenderedPageBreak/>
              <w:t>Kapitalizacijski razpis</w:t>
            </w:r>
            <w:r w:rsidR="00254095" w:rsidRPr="00671796">
              <w:rPr>
                <w:rFonts w:ascii="Open Sans" w:hAnsi="Open Sans" w:cs="Open Sans"/>
                <w:b/>
                <w:color w:val="1F497D"/>
                <w:lang w:val="sl-SI"/>
              </w:rPr>
              <w:t xml:space="preserve"> za </w:t>
            </w:r>
            <w:r w:rsidRPr="001736B1">
              <w:rPr>
                <w:rFonts w:ascii="Open Sans" w:hAnsi="Open Sans" w:cs="Open Sans"/>
                <w:b/>
                <w:bCs/>
                <w:color w:val="1F497D"/>
                <w:lang w:val="sl-SI"/>
              </w:rPr>
              <w:t>predložitev projektnih predlogov</w:t>
            </w:r>
            <w:r w:rsidR="00254095" w:rsidRPr="00671796">
              <w:rPr>
                <w:rFonts w:ascii="Open Sans" w:hAnsi="Open Sans" w:cs="Open Sans"/>
                <w:b/>
                <w:color w:val="1F497D"/>
                <w:lang w:val="sl-SI"/>
              </w:rPr>
              <w:t xml:space="preserve"> </w:t>
            </w:r>
            <w:r w:rsidR="00254095" w:rsidRPr="007944A3">
              <w:rPr>
                <w:rFonts w:ascii="Open Sans" w:hAnsi="Open Sans" w:cs="Open Sans"/>
                <w:b/>
                <w:bCs/>
                <w:color w:val="1F497D"/>
                <w:lang w:val="sl-SI"/>
              </w:rPr>
              <w:t>št</w:t>
            </w:r>
            <w:r w:rsidRPr="001736B1">
              <w:rPr>
                <w:rFonts w:ascii="Open Sans" w:hAnsi="Open Sans" w:cs="Open Sans"/>
                <w:b/>
                <w:bCs/>
                <w:color w:val="1F497D"/>
                <w:lang w:val="sl-SI"/>
              </w:rPr>
              <w:t xml:space="preserve"> 1/2022,   </w:t>
            </w:r>
            <w:r w:rsidRPr="001736B1">
              <w:rPr>
                <w:rFonts w:ascii="Open Sans" w:hAnsi="Open Sans" w:cs="Open Sans"/>
                <w:b/>
                <w:bCs/>
                <w:color w:val="1F497D"/>
                <w:lang w:val="sl-SI"/>
              </w:rPr>
              <w:lastRenderedPageBreak/>
              <w:t>objavljen v Uradnem listu Avtonomne dežele Furlanije Julijske krajine</w:t>
            </w:r>
            <w:r w:rsidRPr="00026ED6">
              <w:rPr>
                <w:rFonts w:ascii="Open Sans" w:hAnsi="Open Sans" w:cs="Open Sans"/>
                <w:b/>
                <w:bCs/>
                <w:color w:val="1F497D"/>
                <w:lang w:val="it-IT"/>
              </w:rPr>
              <w:t xml:space="preserve"> številka ….. dne .................. in Uradnem listu Republike Slovenije št. ... dne ............... in celotno</w:t>
            </w:r>
            <w:r w:rsidR="00254095" w:rsidRPr="007C32B1">
              <w:rPr>
                <w:rFonts w:ascii="Open Sans" w:hAnsi="Open Sans"/>
                <w:b/>
                <w:color w:val="1F497D"/>
                <w:lang w:val="sl-SI"/>
              </w:rPr>
              <w:t xml:space="preserve"> na spletni strani </w:t>
            </w:r>
            <w:hyperlink r:id="rId16" w:history="1">
              <w:r w:rsidRPr="00AA01A8">
                <w:rPr>
                  <w:rStyle w:val="Collegamentoipertestuale"/>
                  <w:rFonts w:ascii="Open Sans" w:hAnsi="Open Sans"/>
                  <w:b/>
                  <w:lang w:val="it-IT"/>
                </w:rPr>
                <w:t>www.ita-slo.eu</w:t>
              </w:r>
            </w:hyperlink>
            <w:r w:rsidRPr="00026ED6">
              <w:rPr>
                <w:rFonts w:ascii="Open Sans" w:hAnsi="Open Sans" w:cs="Open Sans"/>
                <w:b/>
                <w:bCs/>
                <w:color w:val="1F497D"/>
                <w:lang w:val="it-IT"/>
              </w:rPr>
              <w:t>;</w:t>
            </w:r>
          </w:p>
          <w:p w14:paraId="57AA2BEA" w14:textId="77777777" w:rsidR="00D64B0C" w:rsidRPr="001736B1" w:rsidRDefault="00D64B0C">
            <w:pPr>
              <w:suppressAutoHyphens w:val="0"/>
              <w:spacing w:after="0" w:line="480" w:lineRule="auto"/>
              <w:jc w:val="both"/>
              <w:rPr>
                <w:rFonts w:ascii="Open Sans" w:hAnsi="Open Sans" w:cs="Open Sans"/>
                <w:b/>
                <w:color w:val="1F497D"/>
                <w:lang w:val="sl-SI"/>
              </w:rPr>
            </w:pPr>
          </w:p>
        </w:tc>
      </w:tr>
      <w:tr w:rsidR="00D64B0C" w14:paraId="27D7EE0B" w14:textId="77777777" w:rsidTr="00AA01A8">
        <w:trPr>
          <w:trHeight w:val="1000"/>
        </w:trPr>
        <w:tc>
          <w:tcPr>
            <w:tcW w:w="4962" w:type="dxa"/>
            <w:shd w:val="clear" w:color="auto" w:fill="auto"/>
          </w:tcPr>
          <w:p w14:paraId="279FEDFC" w14:textId="77777777" w:rsidR="00D64B0C" w:rsidRPr="001736B1" w:rsidRDefault="00254095">
            <w:pPr>
              <w:spacing w:after="0" w:line="480" w:lineRule="auto"/>
              <w:jc w:val="center"/>
              <w:rPr>
                <w:rFonts w:ascii="Open Sans" w:hAnsi="Open Sans" w:cs="Open Sans"/>
              </w:rPr>
            </w:pPr>
            <w:r w:rsidRPr="007944A3">
              <w:rPr>
                <w:rFonts w:ascii="Open Sans" w:hAnsi="Open Sans" w:cs="Open Sans"/>
                <w:b/>
                <w:bCs/>
                <w:lang w:val="it-IT"/>
              </w:rPr>
              <w:lastRenderedPageBreak/>
              <w:t>Articolo 2</w:t>
            </w:r>
          </w:p>
          <w:p w14:paraId="3D7996C4" w14:textId="55253469" w:rsidR="00D64B0C" w:rsidRPr="001736B1" w:rsidRDefault="00254095" w:rsidP="004313DA">
            <w:pPr>
              <w:spacing w:after="0" w:line="480" w:lineRule="auto"/>
              <w:jc w:val="center"/>
              <w:rPr>
                <w:rFonts w:ascii="Open Sans" w:hAnsi="Open Sans" w:cs="Open Sans"/>
              </w:rPr>
            </w:pPr>
            <w:r w:rsidRPr="007944A3">
              <w:rPr>
                <w:rFonts w:ascii="Open Sans" w:hAnsi="Open Sans" w:cs="Open Sans"/>
                <w:b/>
                <w:bCs/>
                <w:lang w:val="it-IT"/>
              </w:rPr>
              <w:t>Oggetto de</w:t>
            </w:r>
            <w:r w:rsidR="004313DA">
              <w:rPr>
                <w:rFonts w:ascii="Open Sans" w:hAnsi="Open Sans" w:cs="Open Sans"/>
                <w:b/>
                <w:bCs/>
                <w:lang w:val="it-IT"/>
              </w:rPr>
              <w:t>l</w:t>
            </w:r>
            <w:r w:rsidRPr="007944A3">
              <w:rPr>
                <w:rFonts w:ascii="Open Sans" w:hAnsi="Open Sans" w:cs="Open Sans"/>
                <w:b/>
                <w:bCs/>
                <w:lang w:val="it-IT"/>
              </w:rPr>
              <w:t>l</w:t>
            </w:r>
            <w:r w:rsidR="004313DA">
              <w:rPr>
                <w:rFonts w:ascii="Open Sans" w:hAnsi="Open Sans" w:cs="Open Sans"/>
                <w:b/>
                <w:bCs/>
                <w:lang w:val="it-IT"/>
              </w:rPr>
              <w:t>’</w:t>
            </w:r>
            <w:r w:rsidRPr="007944A3">
              <w:rPr>
                <w:rFonts w:ascii="Open Sans" w:hAnsi="Open Sans" w:cs="Open Sans"/>
                <w:b/>
                <w:bCs/>
                <w:lang w:val="it-IT"/>
              </w:rPr>
              <w:t xml:space="preserve"> </w:t>
            </w:r>
            <w:r w:rsidR="004313DA">
              <w:rPr>
                <w:rFonts w:ascii="Open Sans" w:hAnsi="Open Sans" w:cs="Open Sans"/>
                <w:b/>
                <w:bCs/>
                <w:lang w:val="it-IT"/>
              </w:rPr>
              <w:t>Accordo</w:t>
            </w:r>
          </w:p>
        </w:tc>
        <w:tc>
          <w:tcPr>
            <w:tcW w:w="4959" w:type="dxa"/>
            <w:shd w:val="clear" w:color="auto" w:fill="auto"/>
          </w:tcPr>
          <w:p w14:paraId="7C99BC35" w14:textId="77777777" w:rsidR="00D64B0C" w:rsidRPr="001736B1" w:rsidRDefault="00254095">
            <w:pPr>
              <w:spacing w:after="0" w:line="480" w:lineRule="auto"/>
              <w:jc w:val="center"/>
              <w:rPr>
                <w:rFonts w:ascii="Open Sans" w:hAnsi="Open Sans" w:cs="Open Sans"/>
                <w:lang w:eastAsia="ar-SA"/>
              </w:rPr>
            </w:pPr>
            <w:r w:rsidRPr="001736B1">
              <w:rPr>
                <w:rFonts w:ascii="Open Sans" w:hAnsi="Open Sans" w:cs="Open Sans"/>
                <w:b/>
                <w:color w:val="1F497D"/>
                <w:lang w:val="sl-SI"/>
              </w:rPr>
              <w:t>2. Člen</w:t>
            </w:r>
          </w:p>
          <w:p w14:paraId="30D649BF" w14:textId="77777777" w:rsidR="00D64B0C" w:rsidRPr="001736B1" w:rsidRDefault="00254095">
            <w:pPr>
              <w:spacing w:after="0" w:line="480" w:lineRule="auto"/>
              <w:jc w:val="center"/>
              <w:rPr>
                <w:rFonts w:ascii="Open Sans" w:hAnsi="Open Sans" w:cs="Open Sans"/>
                <w:lang w:eastAsia="ar-SA"/>
              </w:rPr>
            </w:pPr>
            <w:r w:rsidRPr="001736B1">
              <w:rPr>
                <w:rFonts w:ascii="Open Sans" w:hAnsi="Open Sans" w:cs="Open Sans"/>
                <w:b/>
                <w:color w:val="1F497D"/>
                <w:lang w:val="sl-SI"/>
              </w:rPr>
              <w:t xml:space="preserve">Predmet pogodbe </w:t>
            </w:r>
          </w:p>
        </w:tc>
      </w:tr>
      <w:tr w:rsidR="00D64B0C" w:rsidRPr="006803BA" w14:paraId="4B7E7A59" w14:textId="77777777" w:rsidTr="00AA01A8">
        <w:tc>
          <w:tcPr>
            <w:tcW w:w="4962" w:type="dxa"/>
            <w:shd w:val="clear" w:color="auto" w:fill="auto"/>
          </w:tcPr>
          <w:p w14:paraId="21D3E4AE" w14:textId="6F890DB8" w:rsidR="00D64B0C" w:rsidRPr="00D77947" w:rsidRDefault="00254095" w:rsidP="004313DA">
            <w:pPr>
              <w:numPr>
                <w:ilvl w:val="0"/>
                <w:numId w:val="15"/>
              </w:numPr>
              <w:spacing w:after="0" w:line="480" w:lineRule="auto"/>
              <w:ind w:left="714" w:hanging="357"/>
              <w:jc w:val="both"/>
              <w:rPr>
                <w:rFonts w:ascii="Open Sans" w:hAnsi="Open Sans" w:cs="Open Sans"/>
                <w:b/>
                <w:lang w:val="it-IT"/>
              </w:rPr>
            </w:pPr>
            <w:r w:rsidRPr="00D77947">
              <w:rPr>
                <w:rFonts w:ascii="Open Sans" w:hAnsi="Open Sans" w:cs="Open Sans"/>
                <w:b/>
                <w:bCs/>
                <w:lang w:val="sl-SI"/>
              </w:rPr>
              <w:t>Con il</w:t>
            </w:r>
            <w:r w:rsidRPr="00D77947">
              <w:rPr>
                <w:rFonts w:ascii="Open Sans" w:hAnsi="Open Sans" w:cs="Open Sans"/>
                <w:b/>
                <w:bCs/>
                <w:lang w:val="it-IT"/>
              </w:rPr>
              <w:t xml:space="preserve"> presente </w:t>
            </w:r>
            <w:r w:rsidR="004313DA">
              <w:rPr>
                <w:rFonts w:ascii="Open Sans" w:hAnsi="Open Sans" w:cs="Open Sans"/>
                <w:b/>
                <w:bCs/>
                <w:lang w:val="it-IT"/>
              </w:rPr>
              <w:t>Accordo</w:t>
            </w:r>
            <w:r w:rsidRPr="00D77947">
              <w:rPr>
                <w:rFonts w:ascii="Open Sans" w:hAnsi="Open Sans" w:cs="Open Sans"/>
                <w:b/>
                <w:bCs/>
                <w:lang w:val="it-IT"/>
              </w:rPr>
              <w:t xml:space="preserve"> </w:t>
            </w:r>
            <w:r w:rsidRPr="00D77947">
              <w:rPr>
                <w:rFonts w:ascii="Open Sans" w:hAnsi="Open Sans" w:cs="Open Sans"/>
                <w:b/>
                <w:bCs/>
                <w:lang w:val="sl-SI"/>
              </w:rPr>
              <w:t xml:space="preserve">di </w:t>
            </w:r>
            <w:r w:rsidR="004313DA">
              <w:rPr>
                <w:rFonts w:ascii="Open Sans" w:hAnsi="Open Sans" w:cs="Open Sans"/>
                <w:b/>
                <w:bCs/>
                <w:lang w:val="sl-SI"/>
              </w:rPr>
              <w:t>P</w:t>
            </w:r>
            <w:r w:rsidRPr="00D77947">
              <w:rPr>
                <w:rFonts w:ascii="Open Sans" w:hAnsi="Open Sans" w:cs="Open Sans"/>
                <w:b/>
                <w:bCs/>
                <w:lang w:val="sl-SI"/>
              </w:rPr>
              <w:t>artenariato il LP ed i PP</w:t>
            </w:r>
            <w:r w:rsidRPr="00D77947">
              <w:rPr>
                <w:rFonts w:ascii="Open Sans" w:hAnsi="Open Sans" w:cs="Open Sans"/>
                <w:b/>
                <w:bCs/>
                <w:lang w:val="it-IT"/>
              </w:rPr>
              <w:t xml:space="preserve"> defini</w:t>
            </w:r>
            <w:r w:rsidRPr="00D77947">
              <w:rPr>
                <w:rFonts w:ascii="Open Sans" w:hAnsi="Open Sans" w:cs="Open Sans"/>
                <w:b/>
                <w:bCs/>
                <w:lang w:val="sl-SI"/>
              </w:rPr>
              <w:t>scono</w:t>
            </w:r>
            <w:r w:rsidRPr="00D77947">
              <w:rPr>
                <w:rFonts w:ascii="Open Sans" w:hAnsi="Open Sans" w:cs="Open Sans"/>
                <w:b/>
                <w:bCs/>
                <w:lang w:val="it-IT"/>
              </w:rPr>
              <w:t xml:space="preserve"> le norme e le procedure che disciplinano lo svolgimento delle attività attuate nell’ambito del Progetto ed altresì i rapporti e le responsabilità reciproche del partenariato nell’attuazione del Progetto stesso.</w:t>
            </w:r>
          </w:p>
        </w:tc>
        <w:tc>
          <w:tcPr>
            <w:tcW w:w="4959" w:type="dxa"/>
            <w:shd w:val="clear" w:color="auto" w:fill="auto"/>
          </w:tcPr>
          <w:p w14:paraId="58F8A207" w14:textId="77777777" w:rsidR="00D64B0C" w:rsidRPr="001736B1" w:rsidRDefault="00254095" w:rsidP="001736B1">
            <w:pPr>
              <w:numPr>
                <w:ilvl w:val="0"/>
                <w:numId w:val="6"/>
              </w:numPr>
              <w:spacing w:after="0" w:line="480" w:lineRule="auto"/>
              <w:ind w:left="714" w:hanging="357"/>
              <w:jc w:val="both"/>
              <w:rPr>
                <w:rFonts w:ascii="Open Sans" w:hAnsi="Open Sans" w:cs="Open Sans"/>
                <w:lang w:val="it-IT"/>
              </w:rPr>
            </w:pPr>
            <w:r w:rsidRPr="001736B1">
              <w:rPr>
                <w:rFonts w:ascii="Open Sans" w:hAnsi="Open Sans" w:cs="Open Sans"/>
                <w:b/>
                <w:color w:val="1F497D"/>
                <w:lang w:val="sl-SI"/>
              </w:rPr>
              <w:t>S pogodbo o partnerstvu VP in PP</w:t>
            </w:r>
            <w:r w:rsidRPr="007944A3">
              <w:rPr>
                <w:rFonts w:ascii="Open Sans" w:hAnsi="Open Sans" w:cs="Open Sans"/>
                <w:b/>
                <w:bCs/>
                <w:color w:val="1F497D"/>
                <w:lang w:val="sl-SI"/>
              </w:rPr>
              <w:t>-ji</w:t>
            </w:r>
            <w:r w:rsidRPr="001736B1">
              <w:rPr>
                <w:rFonts w:ascii="Open Sans" w:hAnsi="Open Sans" w:cs="Open Sans"/>
                <w:b/>
                <w:color w:val="1F497D"/>
                <w:lang w:val="sl-SI"/>
              </w:rPr>
              <w:t xml:space="preserve"> opredeljujejo pravila in postopke skupnega izvajanja projekta</w:t>
            </w:r>
            <w:r w:rsidRPr="007944A3">
              <w:rPr>
                <w:rFonts w:ascii="Open Sans" w:hAnsi="Open Sans" w:cs="Open Sans"/>
                <w:b/>
                <w:bCs/>
                <w:color w:val="1F497D"/>
                <w:lang w:val="sl-SI"/>
              </w:rPr>
              <w:t xml:space="preserve"> ter</w:t>
            </w:r>
            <w:r w:rsidRPr="001736B1">
              <w:rPr>
                <w:rFonts w:ascii="Open Sans" w:hAnsi="Open Sans" w:cs="Open Sans"/>
                <w:b/>
                <w:color w:val="1F497D"/>
                <w:lang w:val="sl-SI"/>
              </w:rPr>
              <w:t xml:space="preserve"> odnose in vzajemne odgovornosti partnerstva pri izvajanju projekta.</w:t>
            </w:r>
          </w:p>
          <w:p w14:paraId="556CD6EF" w14:textId="77777777" w:rsidR="00D64B0C" w:rsidRPr="001736B1" w:rsidRDefault="00D64B0C">
            <w:pPr>
              <w:tabs>
                <w:tab w:val="left" w:pos="414"/>
              </w:tabs>
              <w:suppressAutoHyphens w:val="0"/>
              <w:spacing w:after="0" w:line="480" w:lineRule="auto"/>
              <w:ind w:left="720"/>
              <w:jc w:val="both"/>
              <w:rPr>
                <w:rFonts w:ascii="Open Sans" w:hAnsi="Open Sans" w:cs="Open Sans"/>
                <w:b/>
                <w:color w:val="1F497D"/>
                <w:lang w:val="sl-SI"/>
              </w:rPr>
            </w:pPr>
          </w:p>
        </w:tc>
      </w:tr>
      <w:tr w:rsidR="00D64B0C" w14:paraId="3723EC7A" w14:textId="77777777" w:rsidTr="00AA01A8">
        <w:tc>
          <w:tcPr>
            <w:tcW w:w="4962" w:type="dxa"/>
            <w:shd w:val="clear" w:color="auto" w:fill="auto"/>
          </w:tcPr>
          <w:p w14:paraId="4E2874E9" w14:textId="492DA534" w:rsidR="00D64B0C" w:rsidRPr="00D77947" w:rsidRDefault="007944A3" w:rsidP="001736B1">
            <w:pPr>
              <w:numPr>
                <w:ilvl w:val="0"/>
                <w:numId w:val="12"/>
              </w:numPr>
              <w:spacing w:after="0" w:line="480" w:lineRule="auto"/>
              <w:jc w:val="both"/>
              <w:rPr>
                <w:b/>
                <w:lang w:val="it-IT"/>
              </w:rPr>
            </w:pPr>
            <w:r w:rsidRPr="00D77947">
              <w:rPr>
                <w:rFonts w:ascii="Open Sans" w:hAnsi="Open Sans" w:cs="Open Sans"/>
                <w:b/>
                <w:bCs/>
                <w:lang w:val="it-IT"/>
              </w:rPr>
              <w:t xml:space="preserve">I partner progettuali </w:t>
            </w:r>
            <w:r w:rsidR="00254095" w:rsidRPr="00D77947">
              <w:rPr>
                <w:rFonts w:ascii="Open Sans" w:hAnsi="Open Sans" w:cs="Open Sans"/>
                <w:b/>
                <w:bCs/>
                <w:lang w:val="it-IT"/>
              </w:rPr>
              <w:t xml:space="preserve">collaboreranno in base a quanto stabilito nel </w:t>
            </w:r>
            <w:r w:rsidR="00254095" w:rsidRPr="00D77947">
              <w:rPr>
                <w:rFonts w:ascii="Open Sans" w:hAnsi="Open Sans" w:cs="Open Sans"/>
                <w:b/>
                <w:bCs/>
                <w:lang w:val="it-IT"/>
              </w:rPr>
              <w:lastRenderedPageBreak/>
              <w:t xml:space="preserve">Progetto, al fine di contribuire al raggiungimento </w:t>
            </w:r>
            <w:r w:rsidR="00254095" w:rsidRPr="00D77947">
              <w:rPr>
                <w:rFonts w:ascii="Open Sans" w:hAnsi="Open Sans" w:cs="Open Sans"/>
                <w:b/>
                <w:bCs/>
                <w:lang w:val="sl-SI"/>
              </w:rPr>
              <w:t>dei seguenti</w:t>
            </w:r>
            <w:r w:rsidR="00254095" w:rsidRPr="00D77947">
              <w:rPr>
                <w:rFonts w:ascii="Open Sans" w:hAnsi="Open Sans" w:cs="Open Sans"/>
                <w:b/>
                <w:bCs/>
                <w:lang w:val="it-IT"/>
              </w:rPr>
              <w:t xml:space="preserve"> obiettivi:</w:t>
            </w:r>
          </w:p>
          <w:p w14:paraId="0119DA8D" w14:textId="77777777" w:rsidR="00D64B0C" w:rsidRPr="00D77947" w:rsidRDefault="00254095">
            <w:pPr>
              <w:spacing w:after="0" w:line="480" w:lineRule="auto"/>
              <w:jc w:val="both"/>
              <w:rPr>
                <w:b/>
              </w:rPr>
            </w:pPr>
            <w:r w:rsidRPr="00D77947">
              <w:rPr>
                <w:rFonts w:ascii="Open Sans" w:hAnsi="Open Sans" w:cs="Open Sans"/>
                <w:b/>
                <w:bCs/>
                <w:shd w:val="clear" w:color="auto" w:fill="C0C0C0"/>
                <w:lang w:val="sl-SI"/>
              </w:rPr>
              <w:t>BREVE ELENCO DEGLI OBIETTIVI</w:t>
            </w:r>
          </w:p>
          <w:p w14:paraId="57E206C6" w14:textId="77777777" w:rsidR="00D64B0C" w:rsidRPr="00D77947" w:rsidRDefault="00254095">
            <w:pPr>
              <w:spacing w:after="0" w:line="480" w:lineRule="auto"/>
              <w:jc w:val="both"/>
              <w:rPr>
                <w:b/>
              </w:rPr>
            </w:pPr>
            <w:r w:rsidRPr="00D77947">
              <w:rPr>
                <w:rFonts w:ascii="Open Sans" w:hAnsi="Open Sans" w:cs="Open Sans"/>
                <w:b/>
                <w:bCs/>
                <w:shd w:val="clear" w:color="auto" w:fill="C0C0C0"/>
                <w:lang w:val="sl-SI"/>
              </w:rPr>
              <w:t>............................................................................................................................................................................................................................................................................................................</w:t>
            </w:r>
          </w:p>
        </w:tc>
        <w:tc>
          <w:tcPr>
            <w:tcW w:w="4959" w:type="dxa"/>
            <w:shd w:val="clear" w:color="auto" w:fill="auto"/>
          </w:tcPr>
          <w:p w14:paraId="68000028" w14:textId="77777777" w:rsidR="00D77947" w:rsidRPr="00D77947" w:rsidRDefault="004344BC" w:rsidP="001736B1">
            <w:pPr>
              <w:numPr>
                <w:ilvl w:val="0"/>
                <w:numId w:val="6"/>
              </w:numPr>
              <w:tabs>
                <w:tab w:val="left" w:pos="414"/>
              </w:tabs>
              <w:suppressAutoHyphens w:val="0"/>
              <w:spacing w:after="0" w:line="480" w:lineRule="auto"/>
              <w:jc w:val="both"/>
            </w:pPr>
            <w:r>
              <w:rPr>
                <w:rFonts w:ascii="Open Sans" w:hAnsi="Open Sans" w:cs="Open Sans"/>
                <w:b/>
                <w:bCs/>
                <w:color w:val="1F497D"/>
                <w:lang w:val="sl-SI"/>
              </w:rPr>
              <w:lastRenderedPageBreak/>
              <w:t>P</w:t>
            </w:r>
            <w:r w:rsidRPr="004344BC">
              <w:rPr>
                <w:rFonts w:ascii="Open Sans" w:hAnsi="Open Sans" w:cs="Open Sans"/>
                <w:b/>
                <w:bCs/>
                <w:color w:val="1F497D"/>
                <w:lang w:val="sl-SI"/>
              </w:rPr>
              <w:t>rojektni partnerji</w:t>
            </w:r>
            <w:r>
              <w:rPr>
                <w:rFonts w:ascii="Open Sans" w:hAnsi="Open Sans" w:cs="Open Sans"/>
                <w:b/>
                <w:bCs/>
                <w:color w:val="1F497D"/>
                <w:lang w:val="sl-SI"/>
              </w:rPr>
              <w:t xml:space="preserve"> bodo </w:t>
            </w:r>
            <w:r w:rsidRPr="004344BC">
              <w:rPr>
                <w:rFonts w:ascii="Open Sans" w:hAnsi="Open Sans" w:cs="Open Sans"/>
                <w:b/>
                <w:bCs/>
                <w:color w:val="1F497D"/>
                <w:lang w:val="sl-SI"/>
              </w:rPr>
              <w:t>sodelovali pri izvedbi projekta</w:t>
            </w:r>
            <w:r>
              <w:rPr>
                <w:rFonts w:ascii="Open Sans" w:hAnsi="Open Sans" w:cs="Open Sans"/>
                <w:b/>
                <w:bCs/>
                <w:color w:val="1F497D"/>
                <w:lang w:val="sl-SI"/>
              </w:rPr>
              <w:t xml:space="preserve"> v skladu z </w:t>
            </w:r>
            <w:r>
              <w:rPr>
                <w:rFonts w:ascii="Open Sans" w:hAnsi="Open Sans" w:cs="Open Sans"/>
                <w:b/>
                <w:bCs/>
                <w:color w:val="1F497D"/>
                <w:lang w:val="sl-SI"/>
              </w:rPr>
              <w:lastRenderedPageBreak/>
              <w:t xml:space="preserve">vsebino prijavnice in </w:t>
            </w:r>
            <w:r w:rsidR="00254095">
              <w:rPr>
                <w:rFonts w:ascii="Open Sans" w:hAnsi="Open Sans" w:cs="Open Sans"/>
                <w:b/>
                <w:bCs/>
                <w:color w:val="1F497D"/>
                <w:lang w:val="sl-SI"/>
              </w:rPr>
              <w:t xml:space="preserve">z namenom doseganja naslednjih ciljev projekta: </w:t>
            </w:r>
          </w:p>
          <w:p w14:paraId="152AB293" w14:textId="6BCB0EB4" w:rsidR="00D64B0C" w:rsidRPr="001736B1" w:rsidRDefault="00254095" w:rsidP="00D77947">
            <w:pPr>
              <w:tabs>
                <w:tab w:val="left" w:pos="414"/>
              </w:tabs>
              <w:suppressAutoHyphens w:val="0"/>
              <w:spacing w:after="0" w:line="480" w:lineRule="auto"/>
              <w:ind w:left="720"/>
              <w:jc w:val="both"/>
            </w:pPr>
            <w:r>
              <w:rPr>
                <w:rFonts w:ascii="Open Sans" w:hAnsi="Open Sans" w:cs="Open Sans"/>
                <w:b/>
                <w:bCs/>
                <w:color w:val="1F497D"/>
                <w:lang w:val="sl-SI"/>
              </w:rPr>
              <w:t xml:space="preserve"> </w:t>
            </w:r>
          </w:p>
          <w:p w14:paraId="22116BC6" w14:textId="77777777" w:rsidR="00D64B0C" w:rsidRPr="001736B1" w:rsidRDefault="00254095">
            <w:pPr>
              <w:spacing w:after="0" w:line="480" w:lineRule="auto"/>
              <w:jc w:val="both"/>
            </w:pPr>
            <w:r>
              <w:rPr>
                <w:rFonts w:ascii="Open Sans" w:hAnsi="Open Sans" w:cs="Open Sans"/>
                <w:b/>
                <w:bCs/>
                <w:shd w:val="clear" w:color="auto" w:fill="C0C0C0"/>
                <w:lang w:val="sl-SI"/>
              </w:rPr>
              <w:t>KRATEK SEZNAM CILJEV PROJEKTA</w:t>
            </w:r>
          </w:p>
          <w:p w14:paraId="11605184" w14:textId="77777777" w:rsidR="00D64B0C" w:rsidRPr="001736B1" w:rsidRDefault="00254095">
            <w:pPr>
              <w:spacing w:after="0" w:line="480" w:lineRule="auto"/>
              <w:jc w:val="both"/>
            </w:pPr>
            <w:r>
              <w:rPr>
                <w:rFonts w:ascii="Open Sans" w:hAnsi="Open Sans" w:cs="Open Sans"/>
                <w:b/>
                <w:bCs/>
                <w:shd w:val="clear" w:color="auto" w:fill="C0C0C0"/>
                <w:lang w:val="sl-SI"/>
              </w:rPr>
              <w:t>............................................................................................................................................................................................................................................................................................................</w:t>
            </w:r>
          </w:p>
        </w:tc>
      </w:tr>
      <w:tr w:rsidR="00D64B0C" w:rsidRPr="006803BA" w14:paraId="11D9A061" w14:textId="77777777" w:rsidTr="00AA01A8">
        <w:trPr>
          <w:trHeight w:val="3656"/>
        </w:trPr>
        <w:tc>
          <w:tcPr>
            <w:tcW w:w="4962" w:type="dxa"/>
            <w:shd w:val="clear" w:color="auto" w:fill="auto"/>
          </w:tcPr>
          <w:p w14:paraId="7833CEA5" w14:textId="77777777" w:rsidR="00D64B0C" w:rsidRPr="00D440DB" w:rsidRDefault="00254095" w:rsidP="001736B1">
            <w:pPr>
              <w:numPr>
                <w:ilvl w:val="0"/>
                <w:numId w:val="16"/>
              </w:numPr>
              <w:spacing w:after="0" w:line="480" w:lineRule="auto"/>
              <w:jc w:val="both"/>
              <w:rPr>
                <w:rFonts w:ascii="Open Sans" w:hAnsi="Open Sans" w:cs="Open Sans"/>
                <w:lang w:val="it-IT"/>
              </w:rPr>
            </w:pPr>
            <w:r w:rsidRPr="00D440DB">
              <w:rPr>
                <w:rFonts w:ascii="Open Sans" w:hAnsi="Open Sans" w:cs="Open Sans"/>
                <w:b/>
                <w:bCs/>
                <w:lang w:val="it-IT"/>
              </w:rPr>
              <w:lastRenderedPageBreak/>
              <w:t xml:space="preserve">Ciascun Partner è ritenuto responsabile del proprio budget nella misura in cui partecipa al Progetto e si impegna ad attuare la propria parte di Progetto </w:t>
            </w:r>
            <w:r w:rsidR="00D440DB" w:rsidRPr="00D440DB">
              <w:rPr>
                <w:rFonts w:ascii="Open Sans" w:hAnsi="Open Sans" w:cs="Open Sans"/>
                <w:b/>
                <w:bCs/>
                <w:lang w:val="it-IT"/>
              </w:rPr>
              <w:t>nonché</w:t>
            </w:r>
            <w:r w:rsidRPr="00D440DB">
              <w:rPr>
                <w:rFonts w:ascii="Open Sans" w:hAnsi="Open Sans" w:cs="Open Sans"/>
                <w:b/>
                <w:bCs/>
                <w:lang w:val="it-IT"/>
              </w:rPr>
              <w:t xml:space="preserve"> a garantire, ove previsto, la propria quota di co-finanziamento.</w:t>
            </w:r>
          </w:p>
        </w:tc>
        <w:tc>
          <w:tcPr>
            <w:tcW w:w="4959" w:type="dxa"/>
            <w:shd w:val="clear" w:color="auto" w:fill="auto"/>
          </w:tcPr>
          <w:p w14:paraId="768B9755" w14:textId="76C0B9E1" w:rsidR="00D64B0C" w:rsidRPr="001736B1" w:rsidRDefault="00254095" w:rsidP="001736B1">
            <w:pPr>
              <w:numPr>
                <w:ilvl w:val="0"/>
                <w:numId w:val="20"/>
              </w:numPr>
              <w:spacing w:after="0" w:line="480" w:lineRule="auto"/>
              <w:jc w:val="both"/>
              <w:rPr>
                <w:rFonts w:ascii="Open Sans" w:hAnsi="Open Sans" w:cs="Open Sans"/>
                <w:lang w:val="it-IT" w:eastAsia="ar-SA"/>
              </w:rPr>
            </w:pPr>
            <w:r w:rsidRPr="001736B1">
              <w:rPr>
                <w:rFonts w:ascii="Open Sans" w:hAnsi="Open Sans" w:cs="Open Sans"/>
                <w:b/>
                <w:color w:val="1F497D"/>
                <w:lang w:val="sl-SI"/>
              </w:rPr>
              <w:t xml:space="preserve">Vsak partner je odgovoren za svoj </w:t>
            </w:r>
            <w:r w:rsidRPr="00D440DB">
              <w:rPr>
                <w:rFonts w:ascii="Open Sans" w:hAnsi="Open Sans" w:cs="Open Sans"/>
                <w:b/>
                <w:bCs/>
                <w:color w:val="1F497D"/>
                <w:lang w:val="sl-SI"/>
              </w:rPr>
              <w:t>finančni delež</w:t>
            </w:r>
            <w:r w:rsidR="005F16FC">
              <w:rPr>
                <w:rFonts w:ascii="Open Sans" w:hAnsi="Open Sans" w:cs="Open Sans"/>
                <w:b/>
                <w:bCs/>
                <w:color w:val="1F497D"/>
                <w:lang w:val="sl-SI"/>
              </w:rPr>
              <w:t xml:space="preserve"> </w:t>
            </w:r>
            <w:r w:rsidR="00C95EEC">
              <w:rPr>
                <w:rFonts w:ascii="Open Sans" w:hAnsi="Open Sans" w:cs="Open Sans"/>
                <w:b/>
                <w:color w:val="1F497D"/>
                <w:lang w:val="sl-SI"/>
              </w:rPr>
              <w:t>v obsegu</w:t>
            </w:r>
            <w:r w:rsidRPr="001736B1">
              <w:rPr>
                <w:rFonts w:ascii="Open Sans" w:hAnsi="Open Sans" w:cs="Open Sans"/>
                <w:b/>
                <w:color w:val="1F497D"/>
                <w:lang w:val="sl-SI"/>
              </w:rPr>
              <w:t xml:space="preserve">, </w:t>
            </w:r>
            <w:r w:rsidRPr="00D440DB">
              <w:rPr>
                <w:rFonts w:ascii="Open Sans" w:hAnsi="Open Sans" w:cs="Open Sans"/>
                <w:b/>
                <w:bCs/>
                <w:color w:val="1F497D"/>
                <w:lang w:val="sl-SI"/>
              </w:rPr>
              <w:t>ki je opredeljen</w:t>
            </w:r>
            <w:r w:rsidRPr="001736B1">
              <w:rPr>
                <w:rFonts w:ascii="Open Sans" w:hAnsi="Open Sans" w:cs="Open Sans"/>
                <w:b/>
                <w:color w:val="1F497D"/>
                <w:lang w:val="sl-SI"/>
              </w:rPr>
              <w:t xml:space="preserve"> v projektu</w:t>
            </w:r>
            <w:r w:rsidRPr="00D440DB">
              <w:rPr>
                <w:rFonts w:ascii="Open Sans" w:hAnsi="Open Sans" w:cs="Open Sans"/>
                <w:b/>
                <w:bCs/>
                <w:color w:val="1F497D"/>
                <w:lang w:val="sl-SI"/>
              </w:rPr>
              <w:t>. Vsak partner</w:t>
            </w:r>
            <w:r w:rsidRPr="001736B1">
              <w:rPr>
                <w:rFonts w:ascii="Open Sans" w:hAnsi="Open Sans" w:cs="Open Sans"/>
                <w:b/>
                <w:color w:val="1F497D"/>
                <w:lang w:val="sl-SI"/>
              </w:rPr>
              <w:t xml:space="preserve"> se zavezuje, da bo izvedel svoj del projekta in zagotovil lastni del sofinanciranja, če je predviden.</w:t>
            </w:r>
          </w:p>
          <w:p w14:paraId="6439A0C5" w14:textId="77777777" w:rsidR="00D64B0C" w:rsidRPr="001736B1" w:rsidRDefault="00D64B0C">
            <w:pPr>
              <w:tabs>
                <w:tab w:val="left" w:pos="414"/>
              </w:tabs>
              <w:suppressAutoHyphens w:val="0"/>
              <w:spacing w:after="0" w:line="480" w:lineRule="auto"/>
              <w:ind w:left="360"/>
              <w:jc w:val="both"/>
              <w:rPr>
                <w:rFonts w:ascii="Open Sans" w:hAnsi="Open Sans" w:cs="Open Sans"/>
                <w:b/>
                <w:color w:val="365F91"/>
                <w:lang w:val="sl-SI"/>
              </w:rPr>
            </w:pPr>
          </w:p>
        </w:tc>
      </w:tr>
      <w:tr w:rsidR="00D64B0C" w:rsidRPr="006803BA" w14:paraId="7A9A54F5" w14:textId="77777777" w:rsidTr="00AA01A8">
        <w:tc>
          <w:tcPr>
            <w:tcW w:w="4962" w:type="dxa"/>
            <w:shd w:val="clear" w:color="auto" w:fill="auto"/>
          </w:tcPr>
          <w:p w14:paraId="64EA518C" w14:textId="447A713F" w:rsidR="00D64B0C" w:rsidRPr="001736B1" w:rsidRDefault="00254095" w:rsidP="004313DA">
            <w:pPr>
              <w:spacing w:after="0" w:line="480" w:lineRule="auto"/>
              <w:jc w:val="both"/>
              <w:rPr>
                <w:lang w:val="it-IT"/>
              </w:rPr>
            </w:pPr>
            <w:r>
              <w:rPr>
                <w:rFonts w:ascii="Open Sans" w:hAnsi="Open Sans" w:cs="Open Sans"/>
                <w:b/>
                <w:bCs/>
                <w:lang w:val="it-IT"/>
              </w:rPr>
              <w:t xml:space="preserve">4. </w:t>
            </w:r>
            <w:r w:rsidR="004313DA">
              <w:rPr>
                <w:rFonts w:ascii="Open Sans" w:hAnsi="Open Sans" w:cs="Open Sans"/>
                <w:b/>
                <w:bCs/>
                <w:lang w:val="it-IT"/>
              </w:rPr>
              <w:t>L’Accordo</w:t>
            </w:r>
            <w:r w:rsidR="004313DA">
              <w:rPr>
                <w:rFonts w:ascii="Open Sans" w:hAnsi="Open Sans" w:cs="Open Sans"/>
                <w:b/>
                <w:bCs/>
                <w:lang w:val="sl-SI"/>
              </w:rPr>
              <w:t xml:space="preserve"> di Pa</w:t>
            </w:r>
            <w:r>
              <w:rPr>
                <w:rFonts w:ascii="Open Sans" w:hAnsi="Open Sans" w:cs="Open Sans"/>
                <w:b/>
                <w:bCs/>
                <w:lang w:val="sl-SI"/>
              </w:rPr>
              <w:t>rtenariato sottoscritto è allegato alla</w:t>
            </w:r>
            <w:r>
              <w:rPr>
                <w:rFonts w:ascii="Open Sans" w:hAnsi="Open Sans" w:cs="Open Sans"/>
                <w:b/>
                <w:bCs/>
                <w:lang w:val="it-IT"/>
              </w:rPr>
              <w:t xml:space="preserve"> scheda progettuale.</w:t>
            </w:r>
          </w:p>
        </w:tc>
        <w:tc>
          <w:tcPr>
            <w:tcW w:w="4959" w:type="dxa"/>
            <w:shd w:val="clear" w:color="auto" w:fill="auto"/>
          </w:tcPr>
          <w:p w14:paraId="0C475D6D" w14:textId="77777777" w:rsidR="00D64B0C" w:rsidRPr="001736B1" w:rsidRDefault="00254095" w:rsidP="001736B1">
            <w:pPr>
              <w:numPr>
                <w:ilvl w:val="0"/>
                <w:numId w:val="39"/>
              </w:numPr>
              <w:tabs>
                <w:tab w:val="left" w:pos="414"/>
              </w:tabs>
              <w:suppressAutoHyphens w:val="0"/>
              <w:spacing w:after="0" w:line="480" w:lineRule="auto"/>
              <w:jc w:val="both"/>
              <w:rPr>
                <w:lang w:val="it-IT" w:eastAsia="ar-SA"/>
              </w:rPr>
            </w:pPr>
            <w:r w:rsidRPr="001736B1">
              <w:rPr>
                <w:rFonts w:ascii="Open Sans" w:hAnsi="Open Sans"/>
                <w:b/>
                <w:color w:val="1F497D"/>
                <w:lang w:val="sl-SI"/>
              </w:rPr>
              <w:t>Podpisana pogodba o partnerstvu je priloga k projektni vlogi.</w:t>
            </w:r>
          </w:p>
          <w:p w14:paraId="28D7D1DA" w14:textId="77777777" w:rsidR="00D64B0C" w:rsidRPr="001736B1" w:rsidRDefault="00D64B0C">
            <w:pPr>
              <w:tabs>
                <w:tab w:val="left" w:pos="414"/>
              </w:tabs>
              <w:suppressAutoHyphens w:val="0"/>
              <w:spacing w:after="0" w:line="480" w:lineRule="auto"/>
              <w:ind w:left="720"/>
              <w:jc w:val="both"/>
              <w:rPr>
                <w:rFonts w:ascii="Open Sans" w:hAnsi="Open Sans"/>
                <w:b/>
                <w:color w:val="365F91"/>
                <w:lang w:val="sl-SI"/>
              </w:rPr>
            </w:pPr>
          </w:p>
        </w:tc>
      </w:tr>
      <w:tr w:rsidR="00D64B0C" w14:paraId="60CF5C0B" w14:textId="77777777" w:rsidTr="00AA01A8">
        <w:tc>
          <w:tcPr>
            <w:tcW w:w="4962" w:type="dxa"/>
            <w:shd w:val="clear" w:color="auto" w:fill="auto"/>
          </w:tcPr>
          <w:p w14:paraId="0DBA4720" w14:textId="77777777" w:rsidR="00D64B0C" w:rsidRPr="001736B1" w:rsidRDefault="00254095">
            <w:pPr>
              <w:spacing w:after="0" w:line="480" w:lineRule="auto"/>
              <w:jc w:val="center"/>
              <w:rPr>
                <w:rFonts w:ascii="Open Sans" w:hAnsi="Open Sans" w:cs="Open Sans"/>
                <w:lang w:val="it-IT"/>
              </w:rPr>
            </w:pPr>
            <w:r w:rsidRPr="00D440DB">
              <w:rPr>
                <w:rFonts w:ascii="Open Sans" w:hAnsi="Open Sans" w:cs="Open Sans"/>
                <w:b/>
                <w:bCs/>
                <w:lang w:val="it-IT"/>
              </w:rPr>
              <w:t>Articolo 3</w:t>
            </w:r>
          </w:p>
          <w:p w14:paraId="3E473D83" w14:textId="32F9A981" w:rsidR="00D64B0C" w:rsidRPr="001736B1" w:rsidRDefault="00254095">
            <w:pPr>
              <w:spacing w:after="0" w:line="480" w:lineRule="auto"/>
              <w:jc w:val="center"/>
              <w:rPr>
                <w:rFonts w:ascii="Open Sans" w:hAnsi="Open Sans" w:cs="Open Sans"/>
                <w:lang w:val="it-IT"/>
              </w:rPr>
            </w:pPr>
            <w:r w:rsidRPr="00D440DB">
              <w:rPr>
                <w:rFonts w:ascii="Open Sans" w:hAnsi="Open Sans" w:cs="Open Sans"/>
                <w:b/>
                <w:bCs/>
                <w:lang w:val="it-IT"/>
              </w:rPr>
              <w:t>Durata del</w:t>
            </w:r>
            <w:r w:rsidR="004313DA">
              <w:rPr>
                <w:rFonts w:ascii="Open Sans" w:hAnsi="Open Sans" w:cs="Open Sans"/>
                <w:b/>
                <w:bCs/>
                <w:lang w:val="it-IT"/>
              </w:rPr>
              <w:t>l’</w:t>
            </w:r>
            <w:r w:rsidRPr="00D440DB">
              <w:rPr>
                <w:rFonts w:ascii="Open Sans" w:hAnsi="Open Sans" w:cs="Open Sans"/>
                <w:b/>
                <w:bCs/>
                <w:lang w:val="it-IT"/>
              </w:rPr>
              <w:t xml:space="preserve"> </w:t>
            </w:r>
            <w:r w:rsidR="004313DA">
              <w:rPr>
                <w:rFonts w:ascii="Open Sans" w:hAnsi="Open Sans" w:cs="Open Sans"/>
                <w:b/>
                <w:bCs/>
                <w:lang w:val="it-IT"/>
              </w:rPr>
              <w:t>Accordo</w:t>
            </w:r>
            <w:r w:rsidR="004313DA">
              <w:rPr>
                <w:rFonts w:ascii="Open Sans" w:hAnsi="Open Sans" w:cs="Open Sans"/>
                <w:b/>
                <w:bCs/>
                <w:lang w:val="sl-SI"/>
              </w:rPr>
              <w:t xml:space="preserve"> di Partenariato</w:t>
            </w:r>
          </w:p>
        </w:tc>
        <w:tc>
          <w:tcPr>
            <w:tcW w:w="4959" w:type="dxa"/>
            <w:shd w:val="clear" w:color="auto" w:fill="auto"/>
          </w:tcPr>
          <w:p w14:paraId="4E0FAED8" w14:textId="77777777" w:rsidR="00D64B0C" w:rsidRPr="00D77947" w:rsidRDefault="00254095">
            <w:pPr>
              <w:spacing w:after="0" w:line="480" w:lineRule="auto"/>
              <w:jc w:val="center"/>
              <w:rPr>
                <w:rFonts w:ascii="Open Sans" w:hAnsi="Open Sans" w:cs="Open Sans"/>
                <w:color w:val="1F4E79" w:themeColor="accent1" w:themeShade="80"/>
                <w:lang w:eastAsia="ar-SA"/>
              </w:rPr>
            </w:pPr>
            <w:r w:rsidRPr="00D77947">
              <w:rPr>
                <w:rFonts w:ascii="Open Sans" w:hAnsi="Open Sans" w:cs="Open Sans"/>
                <w:b/>
                <w:color w:val="1F4E79" w:themeColor="accent1" w:themeShade="80"/>
                <w:lang w:val="sl-SI"/>
              </w:rPr>
              <w:t>3. Člen</w:t>
            </w:r>
          </w:p>
          <w:p w14:paraId="4AB36FA8" w14:textId="77777777" w:rsidR="00D64B0C" w:rsidRPr="00D77947" w:rsidRDefault="00254095">
            <w:pPr>
              <w:spacing w:after="0" w:line="480" w:lineRule="auto"/>
              <w:jc w:val="center"/>
              <w:rPr>
                <w:rFonts w:ascii="Open Sans" w:hAnsi="Open Sans" w:cs="Open Sans"/>
                <w:color w:val="1F4E79" w:themeColor="accent1" w:themeShade="80"/>
                <w:lang w:eastAsia="ar-SA"/>
              </w:rPr>
            </w:pPr>
            <w:r w:rsidRPr="00D77947">
              <w:rPr>
                <w:rFonts w:ascii="Open Sans" w:hAnsi="Open Sans" w:cs="Open Sans"/>
                <w:b/>
                <w:color w:val="1F4E79" w:themeColor="accent1" w:themeShade="80"/>
                <w:lang w:val="sl-SI"/>
              </w:rPr>
              <w:t>Trajanje pogodbe o partnerstvu</w:t>
            </w:r>
          </w:p>
        </w:tc>
      </w:tr>
      <w:tr w:rsidR="00D64B0C" w:rsidRPr="006803BA" w14:paraId="6F4CC380" w14:textId="77777777" w:rsidTr="00AA01A8">
        <w:tc>
          <w:tcPr>
            <w:tcW w:w="4962" w:type="dxa"/>
            <w:shd w:val="clear" w:color="auto" w:fill="auto"/>
          </w:tcPr>
          <w:p w14:paraId="0E0AEDF0" w14:textId="20D86B15" w:rsidR="00D64B0C" w:rsidRPr="001736B1" w:rsidRDefault="00254095" w:rsidP="001736B1">
            <w:pPr>
              <w:numPr>
                <w:ilvl w:val="0"/>
                <w:numId w:val="11"/>
              </w:numPr>
              <w:suppressAutoHyphens w:val="0"/>
              <w:spacing w:after="0" w:line="480" w:lineRule="auto"/>
              <w:jc w:val="both"/>
              <w:rPr>
                <w:rFonts w:ascii="Open Sans" w:hAnsi="Open Sans" w:cs="Open Sans"/>
                <w:lang w:val="it-IT"/>
              </w:rPr>
            </w:pPr>
            <w:r w:rsidRPr="00D440DB">
              <w:rPr>
                <w:rFonts w:ascii="Open Sans" w:hAnsi="Open Sans" w:cs="Open Sans"/>
                <w:b/>
                <w:bCs/>
                <w:lang w:val="sl-SI"/>
              </w:rPr>
              <w:t>Il</w:t>
            </w:r>
            <w:r w:rsidRPr="00D440DB">
              <w:rPr>
                <w:rFonts w:ascii="Open Sans" w:hAnsi="Open Sans" w:cs="Open Sans"/>
                <w:b/>
                <w:bCs/>
                <w:lang w:val="it-IT"/>
              </w:rPr>
              <w:t xml:space="preserve"> </w:t>
            </w:r>
            <w:r w:rsidRPr="00D440DB">
              <w:rPr>
                <w:rFonts w:ascii="Open Sans" w:hAnsi="Open Sans" w:cs="Open Sans"/>
                <w:b/>
                <w:bCs/>
                <w:lang w:val="sl-SI"/>
              </w:rPr>
              <w:t xml:space="preserve">presente </w:t>
            </w:r>
            <w:r w:rsidR="004313DA">
              <w:rPr>
                <w:rFonts w:ascii="Open Sans" w:hAnsi="Open Sans" w:cs="Open Sans"/>
                <w:b/>
                <w:bCs/>
                <w:lang w:val="sl-SI"/>
              </w:rPr>
              <w:t>Accordo</w:t>
            </w:r>
            <w:r w:rsidRPr="00D440DB">
              <w:rPr>
                <w:rFonts w:ascii="Open Sans" w:hAnsi="Open Sans" w:cs="Open Sans"/>
                <w:b/>
                <w:bCs/>
                <w:lang w:val="sl-SI"/>
              </w:rPr>
              <w:t xml:space="preserve"> </w:t>
            </w:r>
            <w:r w:rsidRPr="00D440DB">
              <w:rPr>
                <w:rFonts w:ascii="Open Sans" w:hAnsi="Open Sans" w:cs="Open Sans"/>
                <w:b/>
                <w:bCs/>
                <w:lang w:val="it-IT"/>
              </w:rPr>
              <w:t xml:space="preserve">è </w:t>
            </w:r>
            <w:r w:rsidRPr="00D440DB">
              <w:rPr>
                <w:rFonts w:ascii="Open Sans" w:hAnsi="Open Sans" w:cs="Open Sans"/>
                <w:b/>
                <w:bCs/>
                <w:lang w:val="sl-SI"/>
              </w:rPr>
              <w:t>efficace dalla data di sottoscri</w:t>
            </w:r>
            <w:r w:rsidRPr="00D440DB">
              <w:rPr>
                <w:rFonts w:ascii="Open Sans" w:hAnsi="Open Sans" w:cs="Open Sans"/>
                <w:b/>
                <w:bCs/>
                <w:lang w:val="it-IT"/>
              </w:rPr>
              <w:t>zione di tutti</w:t>
            </w:r>
            <w:r w:rsidR="000E68E7" w:rsidRPr="00C41940">
              <w:rPr>
                <w:rFonts w:ascii="Open Sans" w:hAnsi="Open Sans" w:cs="Open Sans"/>
                <w:b/>
                <w:bCs/>
                <w:lang w:val="it-IT"/>
              </w:rPr>
              <w:t xml:space="preserve"> i </w:t>
            </w:r>
            <w:r w:rsidR="000E68E7" w:rsidRPr="00C41940">
              <w:rPr>
                <w:rFonts w:ascii="Open Sans" w:hAnsi="Open Sans" w:cs="Open Sans"/>
                <w:b/>
                <w:bCs/>
                <w:lang w:val="it-IT"/>
              </w:rPr>
              <w:lastRenderedPageBreak/>
              <w:t>partner progettuali</w:t>
            </w:r>
            <w:r w:rsidRPr="00C41940">
              <w:rPr>
                <w:rFonts w:ascii="Open Sans" w:hAnsi="Open Sans" w:cs="Open Sans"/>
                <w:b/>
                <w:bCs/>
                <w:lang w:val="it-IT"/>
              </w:rPr>
              <w:t xml:space="preserve">. Esso rimarrà in vigore </w:t>
            </w:r>
            <w:r w:rsidR="00D440DB" w:rsidRPr="00C41940">
              <w:rPr>
                <w:rFonts w:ascii="Open Sans" w:hAnsi="Open Sans" w:cs="Open Sans"/>
                <w:b/>
                <w:bCs/>
                <w:lang w:val="it-IT"/>
              </w:rPr>
              <w:t>finché</w:t>
            </w:r>
            <w:r w:rsidRPr="00C41940">
              <w:rPr>
                <w:rFonts w:ascii="Open Sans" w:hAnsi="Open Sans" w:cs="Open Sans"/>
                <w:b/>
                <w:bCs/>
                <w:lang w:val="it-IT"/>
              </w:rPr>
              <w:t xml:space="preserve"> il LP non avrà adempiuto a tutti i propri obblighi nei confronti dei </w:t>
            </w:r>
            <w:r w:rsidR="00D440DB" w:rsidRPr="00C41940">
              <w:rPr>
                <w:rFonts w:ascii="Open Sans" w:hAnsi="Open Sans" w:cs="Open Sans"/>
                <w:b/>
                <w:bCs/>
                <w:lang w:val="it-IT"/>
              </w:rPr>
              <w:t xml:space="preserve">PP </w:t>
            </w:r>
            <w:r w:rsidRPr="00C41940">
              <w:rPr>
                <w:rFonts w:ascii="Open Sans" w:hAnsi="Open Sans" w:cs="Open Sans"/>
                <w:b/>
                <w:bCs/>
                <w:lang w:val="it-IT"/>
              </w:rPr>
              <w:t xml:space="preserve">e dell'Autorità di gestione (AdG), incluso il periodo di detenzione dei documenti per le attività di controllo del finanziamento. </w:t>
            </w:r>
          </w:p>
          <w:p w14:paraId="5456BECB" w14:textId="51111907" w:rsidR="00D64B0C" w:rsidRPr="001736B1" w:rsidRDefault="00254095" w:rsidP="004313DA">
            <w:pPr>
              <w:numPr>
                <w:ilvl w:val="0"/>
                <w:numId w:val="11"/>
              </w:numPr>
              <w:suppressAutoHyphens w:val="0"/>
              <w:spacing w:after="0" w:line="480" w:lineRule="auto"/>
              <w:jc w:val="both"/>
              <w:rPr>
                <w:rFonts w:ascii="Open Sans" w:hAnsi="Open Sans" w:cs="Open Sans"/>
                <w:lang w:val="it-IT"/>
              </w:rPr>
            </w:pPr>
            <w:r w:rsidRPr="00D440DB">
              <w:rPr>
                <w:rFonts w:ascii="Open Sans" w:hAnsi="Open Sans" w:cs="Open Sans"/>
                <w:b/>
                <w:bCs/>
                <w:lang w:val="it-IT"/>
              </w:rPr>
              <w:t xml:space="preserve">Il presente </w:t>
            </w:r>
            <w:r w:rsidR="004313DA">
              <w:rPr>
                <w:rFonts w:ascii="Open Sans" w:hAnsi="Open Sans" w:cs="Open Sans"/>
                <w:b/>
                <w:bCs/>
                <w:lang w:val="it-IT"/>
              </w:rPr>
              <w:t>Accordo</w:t>
            </w:r>
            <w:r w:rsidRPr="00D440DB">
              <w:rPr>
                <w:rFonts w:ascii="Open Sans" w:hAnsi="Open Sans" w:cs="Open Sans"/>
                <w:b/>
                <w:bCs/>
                <w:lang w:val="it-IT"/>
              </w:rPr>
              <w:t xml:space="preserve"> rimane comunque in vigore nel caso in cui vi sia qualsiasi disputa non risolta tra i Partner progettuali presso un organismo arbitrale extragiudiziale.</w:t>
            </w:r>
          </w:p>
        </w:tc>
        <w:tc>
          <w:tcPr>
            <w:tcW w:w="4959" w:type="dxa"/>
            <w:shd w:val="clear" w:color="auto" w:fill="auto"/>
          </w:tcPr>
          <w:p w14:paraId="1EE24AD7" w14:textId="77777777" w:rsidR="00D64B0C" w:rsidRPr="00D77947" w:rsidRDefault="00254095" w:rsidP="001736B1">
            <w:pPr>
              <w:numPr>
                <w:ilvl w:val="0"/>
                <w:numId w:val="8"/>
              </w:numPr>
              <w:suppressAutoHyphens w:val="0"/>
              <w:spacing w:after="0" w:line="480" w:lineRule="auto"/>
              <w:jc w:val="both"/>
              <w:rPr>
                <w:rFonts w:ascii="Open Sans" w:hAnsi="Open Sans" w:cs="Open Sans"/>
                <w:color w:val="1F4E79" w:themeColor="accent1" w:themeShade="80"/>
                <w:lang w:val="sl-SI"/>
              </w:rPr>
            </w:pPr>
            <w:r w:rsidRPr="00D77947">
              <w:rPr>
                <w:rFonts w:ascii="Open Sans" w:hAnsi="Open Sans" w:cs="Open Sans"/>
                <w:b/>
                <w:bCs/>
                <w:color w:val="1F4E79" w:themeColor="accent1" w:themeShade="80"/>
                <w:lang w:val="sl-SI"/>
              </w:rPr>
              <w:lastRenderedPageBreak/>
              <w:t xml:space="preserve">Ta pogodba o partnerstvu velja od dneva podpisa vseh </w:t>
            </w:r>
            <w:r w:rsidR="000E68E7" w:rsidRPr="00D77947">
              <w:rPr>
                <w:rFonts w:ascii="Open Sans" w:hAnsi="Open Sans" w:cs="Open Sans"/>
                <w:b/>
                <w:bCs/>
                <w:color w:val="1F4E79" w:themeColor="accent1" w:themeShade="80"/>
                <w:lang w:val="sl-SI"/>
              </w:rPr>
              <w:t xml:space="preserve">projektnih </w:t>
            </w:r>
            <w:r w:rsidR="000E68E7" w:rsidRPr="00D77947">
              <w:rPr>
                <w:rFonts w:ascii="Open Sans" w:hAnsi="Open Sans" w:cs="Open Sans"/>
                <w:b/>
                <w:bCs/>
                <w:color w:val="1F4E79" w:themeColor="accent1" w:themeShade="80"/>
                <w:lang w:val="sl-SI"/>
              </w:rPr>
              <w:lastRenderedPageBreak/>
              <w:t>partnerjev</w:t>
            </w:r>
            <w:r w:rsidRPr="00D77947">
              <w:rPr>
                <w:rFonts w:ascii="Open Sans" w:hAnsi="Open Sans" w:cs="Open Sans"/>
                <w:b/>
                <w:bCs/>
                <w:color w:val="1F4E79" w:themeColor="accent1" w:themeShade="80"/>
                <w:lang w:val="sl-SI"/>
              </w:rPr>
              <w:t xml:space="preserve">. </w:t>
            </w:r>
            <w:r w:rsidR="00D440DB" w:rsidRPr="00D77947">
              <w:rPr>
                <w:rFonts w:ascii="Open Sans" w:hAnsi="Open Sans" w:cs="Open Sans"/>
                <w:b/>
                <w:bCs/>
                <w:color w:val="1F4E79" w:themeColor="accent1" w:themeShade="80"/>
                <w:lang w:val="sl-SI"/>
              </w:rPr>
              <w:t xml:space="preserve">Pogodba </w:t>
            </w:r>
            <w:r w:rsidRPr="00D77947">
              <w:rPr>
                <w:rFonts w:ascii="Open Sans" w:hAnsi="Open Sans" w:cs="Open Sans"/>
                <w:b/>
                <w:bCs/>
                <w:color w:val="1F4E79" w:themeColor="accent1" w:themeShade="80"/>
                <w:lang w:val="sl-SI"/>
              </w:rPr>
              <w:t xml:space="preserve">ostane v veljavi, dokler VP v celoti ne izpolni vse svoje obveznosti do </w:t>
            </w:r>
            <w:r w:rsidR="00D440DB" w:rsidRPr="00D77947">
              <w:rPr>
                <w:rFonts w:ascii="Open Sans" w:hAnsi="Open Sans" w:cs="Open Sans"/>
                <w:b/>
                <w:bCs/>
                <w:color w:val="1F4E79" w:themeColor="accent1" w:themeShade="80"/>
                <w:lang w:val="sl-SI"/>
              </w:rPr>
              <w:t>PP</w:t>
            </w:r>
            <w:r w:rsidRPr="00D77947">
              <w:rPr>
                <w:rFonts w:ascii="Open Sans" w:hAnsi="Open Sans" w:cs="Open Sans"/>
                <w:b/>
                <w:bCs/>
                <w:color w:val="1F4E79" w:themeColor="accent1" w:themeShade="80"/>
                <w:lang w:val="sl-SI"/>
              </w:rPr>
              <w:t xml:space="preserve"> in do Organa Upravljanja (OU), vključno z obdobjem hrambe dokumentov za namene finančnega nadzora.</w:t>
            </w:r>
          </w:p>
          <w:p w14:paraId="6A5DCC74" w14:textId="74DD246C" w:rsidR="00D64B0C" w:rsidRDefault="00D64B0C">
            <w:pPr>
              <w:suppressAutoHyphens w:val="0"/>
              <w:spacing w:after="0" w:line="480" w:lineRule="auto"/>
              <w:jc w:val="both"/>
              <w:rPr>
                <w:rFonts w:ascii="Open Sans" w:hAnsi="Open Sans" w:cs="Open Sans"/>
                <w:b/>
                <w:bCs/>
                <w:color w:val="1F4E79" w:themeColor="accent1" w:themeShade="80"/>
                <w:lang w:val="sl-SI"/>
              </w:rPr>
            </w:pPr>
          </w:p>
          <w:p w14:paraId="2B7980BE" w14:textId="5AA7DB55" w:rsidR="00D64B0C" w:rsidRPr="00D77947" w:rsidRDefault="00254095" w:rsidP="00C95EEC">
            <w:pPr>
              <w:numPr>
                <w:ilvl w:val="0"/>
                <w:numId w:val="8"/>
              </w:numPr>
              <w:suppressAutoHyphens w:val="0"/>
              <w:spacing w:after="0" w:line="480" w:lineRule="auto"/>
              <w:jc w:val="both"/>
              <w:rPr>
                <w:rFonts w:ascii="Open Sans" w:hAnsi="Open Sans" w:cs="Open Sans"/>
                <w:color w:val="1F4E79" w:themeColor="accent1" w:themeShade="80"/>
                <w:lang w:val="sl-SI"/>
              </w:rPr>
            </w:pPr>
            <w:r w:rsidRPr="00D77947">
              <w:rPr>
                <w:rFonts w:ascii="Open Sans" w:hAnsi="Open Sans" w:cs="Open Sans"/>
                <w:b/>
                <w:bCs/>
                <w:color w:val="1F4E79" w:themeColor="accent1" w:themeShade="80"/>
                <w:lang w:val="sl-SI"/>
              </w:rPr>
              <w:t xml:space="preserve">Ta pogodba ostane v veljavi tudi v primeru izvensodnih </w:t>
            </w:r>
            <w:r w:rsidR="00C95EEC" w:rsidRPr="00D77947">
              <w:rPr>
                <w:rFonts w:ascii="Open Sans" w:hAnsi="Open Sans" w:cs="Open Sans"/>
                <w:b/>
                <w:bCs/>
                <w:color w:val="1F4E79" w:themeColor="accent1" w:themeShade="80"/>
                <w:lang w:val="sl-SI"/>
              </w:rPr>
              <w:t xml:space="preserve">načinov </w:t>
            </w:r>
            <w:r w:rsidRPr="00D77947">
              <w:rPr>
                <w:rFonts w:ascii="Open Sans" w:hAnsi="Open Sans" w:cs="Open Sans"/>
                <w:b/>
                <w:bCs/>
                <w:color w:val="1F4E79" w:themeColor="accent1" w:themeShade="80"/>
                <w:lang w:val="sl-SI"/>
              </w:rPr>
              <w:t xml:space="preserve">reševanja sporov med projektnimi partnerji .  </w:t>
            </w:r>
          </w:p>
        </w:tc>
      </w:tr>
      <w:tr w:rsidR="00D64B0C" w:rsidRPr="006803BA" w14:paraId="18C777BD" w14:textId="77777777" w:rsidTr="00AA01A8">
        <w:tc>
          <w:tcPr>
            <w:tcW w:w="4962" w:type="dxa"/>
            <w:shd w:val="clear" w:color="auto" w:fill="auto"/>
          </w:tcPr>
          <w:p w14:paraId="6EF4F477" w14:textId="77777777" w:rsidR="00D64B0C" w:rsidRPr="001736B1" w:rsidRDefault="00254095">
            <w:pPr>
              <w:spacing w:after="0" w:line="480" w:lineRule="auto"/>
              <w:jc w:val="center"/>
              <w:rPr>
                <w:rFonts w:ascii="Open Sans" w:hAnsi="Open Sans" w:cs="Open Sans"/>
                <w:lang w:val="it-IT"/>
              </w:rPr>
            </w:pPr>
            <w:r w:rsidRPr="00C41940">
              <w:rPr>
                <w:rFonts w:ascii="Open Sans" w:hAnsi="Open Sans" w:cs="Open Sans"/>
                <w:b/>
                <w:bCs/>
                <w:lang w:val="it-IT"/>
              </w:rPr>
              <w:lastRenderedPageBreak/>
              <w:t>Articolo 4</w:t>
            </w:r>
          </w:p>
          <w:p w14:paraId="465379E2" w14:textId="77777777" w:rsidR="00D64B0C" w:rsidRPr="001736B1" w:rsidRDefault="00254095">
            <w:pPr>
              <w:spacing w:after="0" w:line="480" w:lineRule="auto"/>
              <w:jc w:val="center"/>
              <w:rPr>
                <w:rFonts w:ascii="Open Sans" w:hAnsi="Open Sans" w:cs="Open Sans"/>
                <w:lang w:val="it-IT"/>
              </w:rPr>
            </w:pPr>
            <w:r w:rsidRPr="00C41940">
              <w:rPr>
                <w:rFonts w:ascii="Open Sans" w:hAnsi="Open Sans" w:cs="Open Sans"/>
                <w:b/>
                <w:bCs/>
                <w:lang w:val="it-IT"/>
              </w:rPr>
              <w:t>Obblighi e Responsabilità</w:t>
            </w:r>
          </w:p>
          <w:p w14:paraId="0B77A84C" w14:textId="77777777" w:rsidR="00D64B0C" w:rsidRPr="001736B1" w:rsidRDefault="00254095">
            <w:pPr>
              <w:spacing w:after="0" w:line="480" w:lineRule="auto"/>
              <w:jc w:val="center"/>
              <w:rPr>
                <w:rFonts w:ascii="Open Sans" w:hAnsi="Open Sans" w:cs="Open Sans"/>
                <w:lang w:val="it-IT"/>
              </w:rPr>
            </w:pPr>
            <w:r w:rsidRPr="00C41940">
              <w:rPr>
                <w:rFonts w:ascii="Open Sans" w:hAnsi="Open Sans" w:cs="Open Sans"/>
                <w:b/>
                <w:bCs/>
                <w:lang w:val="it-IT"/>
              </w:rPr>
              <w:t>del Lead Partner</w:t>
            </w:r>
          </w:p>
        </w:tc>
        <w:tc>
          <w:tcPr>
            <w:tcW w:w="4959" w:type="dxa"/>
            <w:shd w:val="clear" w:color="auto" w:fill="auto"/>
          </w:tcPr>
          <w:p w14:paraId="0880333F" w14:textId="77777777" w:rsidR="00D64B0C" w:rsidRPr="00D77947" w:rsidRDefault="00254095">
            <w:pPr>
              <w:spacing w:line="360" w:lineRule="auto"/>
              <w:ind w:left="413"/>
              <w:jc w:val="center"/>
              <w:rPr>
                <w:rFonts w:ascii="Open Sans" w:hAnsi="Open Sans" w:cs="Open Sans"/>
                <w:color w:val="1F4E79" w:themeColor="accent1" w:themeShade="80"/>
                <w:lang w:val="it-IT"/>
              </w:rPr>
            </w:pPr>
            <w:r w:rsidRPr="00D77947">
              <w:rPr>
                <w:rFonts w:ascii="Open Sans" w:hAnsi="Open Sans" w:cs="Open Sans"/>
                <w:b/>
                <w:bCs/>
                <w:color w:val="1F4E79" w:themeColor="accent1" w:themeShade="80"/>
                <w:lang w:val="sl-SI"/>
              </w:rPr>
              <w:t xml:space="preserve">4. Člen </w:t>
            </w:r>
          </w:p>
          <w:p w14:paraId="393A9DE0" w14:textId="77777777" w:rsidR="00D64B0C" w:rsidRPr="00D77947" w:rsidRDefault="00254095">
            <w:pPr>
              <w:spacing w:line="360" w:lineRule="auto"/>
              <w:ind w:left="413"/>
              <w:jc w:val="center"/>
              <w:rPr>
                <w:rFonts w:ascii="Open Sans" w:hAnsi="Open Sans" w:cs="Open Sans"/>
                <w:color w:val="1F4E79" w:themeColor="accent1" w:themeShade="80"/>
                <w:lang w:val="it-IT"/>
              </w:rPr>
            </w:pPr>
            <w:r w:rsidRPr="00D77947">
              <w:rPr>
                <w:rFonts w:ascii="Open Sans" w:hAnsi="Open Sans" w:cs="Open Sans"/>
                <w:b/>
                <w:bCs/>
                <w:color w:val="1F4E79" w:themeColor="accent1" w:themeShade="80"/>
                <w:lang w:val="sl-SI"/>
              </w:rPr>
              <w:t>Obveznosti in odgovornosti vodilnega partnerja</w:t>
            </w:r>
          </w:p>
        </w:tc>
      </w:tr>
      <w:tr w:rsidR="00D64B0C" w:rsidRPr="006803BA" w14:paraId="352E2B6A" w14:textId="77777777" w:rsidTr="00AA01A8">
        <w:tc>
          <w:tcPr>
            <w:tcW w:w="4962" w:type="dxa"/>
            <w:shd w:val="clear" w:color="auto" w:fill="auto"/>
          </w:tcPr>
          <w:p w14:paraId="37494D93" w14:textId="77777777" w:rsidR="00D64B0C" w:rsidRPr="00981BFB" w:rsidRDefault="00254095" w:rsidP="001736B1">
            <w:pPr>
              <w:numPr>
                <w:ilvl w:val="0"/>
                <w:numId w:val="17"/>
              </w:numPr>
              <w:tabs>
                <w:tab w:val="left" w:pos="540"/>
              </w:tabs>
              <w:spacing w:after="0" w:line="480" w:lineRule="auto"/>
              <w:jc w:val="both"/>
              <w:rPr>
                <w:rFonts w:ascii="Open Sans" w:hAnsi="Open Sans" w:cs="Open Sans"/>
                <w:b/>
                <w:lang w:val="it-IT"/>
              </w:rPr>
            </w:pPr>
            <w:r w:rsidRPr="003A3509">
              <w:rPr>
                <w:rFonts w:ascii="Open Sans" w:hAnsi="Open Sans" w:cs="Open Sans"/>
                <w:b/>
                <w:bCs/>
                <w:lang w:val="it-IT"/>
              </w:rPr>
              <w:t>Ai sensi dell’art. 26 punto 1 lettere a, b, c del Regolamento (UE) n. 1059/2021 il LP</w:t>
            </w:r>
            <w:r w:rsidR="00507323" w:rsidRPr="00696A77">
              <w:rPr>
                <w:rFonts w:ascii="Open Sans" w:hAnsi="Open Sans" w:cs="Open Sans"/>
                <w:b/>
                <w:bCs/>
                <w:lang w:val="it-IT"/>
              </w:rPr>
              <w:t xml:space="preserve"> deve</w:t>
            </w:r>
            <w:r w:rsidRPr="00696A77">
              <w:rPr>
                <w:rFonts w:ascii="Open Sans" w:hAnsi="Open Sans" w:cs="Open Sans"/>
                <w:b/>
                <w:bCs/>
                <w:lang w:val="it-IT"/>
              </w:rPr>
              <w:t>:</w:t>
            </w:r>
          </w:p>
          <w:p w14:paraId="1231D7EC" w14:textId="77777777" w:rsidR="00D64B0C" w:rsidRPr="00981BFB" w:rsidRDefault="00254095">
            <w:pPr>
              <w:tabs>
                <w:tab w:val="left" w:pos="540"/>
              </w:tabs>
              <w:spacing w:after="0" w:line="480" w:lineRule="auto"/>
              <w:ind w:left="720"/>
              <w:jc w:val="both"/>
              <w:rPr>
                <w:rFonts w:ascii="Open Sans" w:hAnsi="Open Sans" w:cs="Open Sans"/>
                <w:b/>
                <w:lang w:val="it-IT"/>
              </w:rPr>
            </w:pPr>
            <w:r w:rsidRPr="00696A77">
              <w:rPr>
                <w:rFonts w:ascii="Open Sans" w:hAnsi="Open Sans" w:cs="Open Sans"/>
                <w:b/>
                <w:bCs/>
                <w:lang w:val="it-IT"/>
              </w:rPr>
              <w:t xml:space="preserve">a) </w:t>
            </w:r>
            <w:r w:rsidR="00507323" w:rsidRPr="00696A77">
              <w:rPr>
                <w:rFonts w:ascii="Open Sans" w:hAnsi="Open Sans" w:cs="Open Sans"/>
                <w:b/>
                <w:bCs/>
                <w:lang w:val="it-IT"/>
              </w:rPr>
              <w:t>garanti</w:t>
            </w:r>
            <w:r w:rsidR="0054373F" w:rsidRPr="00696A77">
              <w:rPr>
                <w:rFonts w:ascii="Open Sans" w:hAnsi="Open Sans" w:cs="Open Sans"/>
                <w:b/>
                <w:bCs/>
                <w:lang w:val="it-IT"/>
              </w:rPr>
              <w:t>re</w:t>
            </w:r>
            <w:r w:rsidR="00507323" w:rsidRPr="00696A77">
              <w:rPr>
                <w:rFonts w:ascii="Open Sans" w:hAnsi="Open Sans" w:cs="Open Sans"/>
                <w:b/>
                <w:bCs/>
                <w:lang w:val="it-IT"/>
              </w:rPr>
              <w:t xml:space="preserve"> una sana gestione finanziaria del fondo dell'Unione interessato stanziato per </w:t>
            </w:r>
            <w:r w:rsidR="00507323" w:rsidRPr="00696A77">
              <w:rPr>
                <w:rFonts w:ascii="Open Sans" w:hAnsi="Open Sans" w:cs="Open Sans"/>
                <w:b/>
                <w:bCs/>
                <w:lang w:val="it-IT"/>
              </w:rPr>
              <w:lastRenderedPageBreak/>
              <w:t>l'operazione Interreg, incluse le modalità di recupero degli importi indebitamente versati</w:t>
            </w:r>
            <w:r w:rsidRPr="00696A77">
              <w:rPr>
                <w:rFonts w:ascii="Open Sans" w:hAnsi="Open Sans" w:cs="Open Sans"/>
                <w:b/>
                <w:bCs/>
                <w:lang w:val="it-IT"/>
              </w:rPr>
              <w:t>,</w:t>
            </w:r>
          </w:p>
          <w:p w14:paraId="1D353235" w14:textId="461AB700" w:rsidR="00D64B0C" w:rsidRPr="00981BFB" w:rsidRDefault="00254095">
            <w:pPr>
              <w:tabs>
                <w:tab w:val="left" w:pos="540"/>
              </w:tabs>
              <w:spacing w:after="0" w:line="480" w:lineRule="auto"/>
              <w:ind w:left="720"/>
              <w:jc w:val="both"/>
              <w:rPr>
                <w:rFonts w:ascii="Open Sans" w:hAnsi="Open Sans" w:cs="Open Sans"/>
                <w:b/>
                <w:lang w:val="it-IT"/>
              </w:rPr>
            </w:pPr>
            <w:r w:rsidRPr="00696A77">
              <w:rPr>
                <w:rFonts w:ascii="Open Sans" w:hAnsi="Open Sans" w:cs="Open Sans"/>
                <w:b/>
                <w:bCs/>
                <w:lang w:val="it-IT"/>
              </w:rPr>
              <w:t xml:space="preserve">b) </w:t>
            </w:r>
            <w:r w:rsidR="00507323" w:rsidRPr="00696A77">
              <w:rPr>
                <w:rFonts w:ascii="Open Sans" w:hAnsi="Open Sans" w:cs="Open Sans"/>
                <w:b/>
                <w:bCs/>
                <w:lang w:val="it-IT"/>
              </w:rPr>
              <w:t>assumersi la responsabilità di garantire l'attuazione dell'intera operazione Interreg per tutta la sua durata entro i termini previsti e secondo i ruoli assegnati a ciascun PP, così come stabilito nella scheda progettuale, nel piano finanziario del Progetto e negli Allegati 1, 2 e 3 al Contratto</w:t>
            </w:r>
            <w:r w:rsidR="004313DA">
              <w:rPr>
                <w:rFonts w:ascii="Open Sans" w:hAnsi="Open Sans" w:cs="Open Sans"/>
                <w:b/>
                <w:bCs/>
                <w:lang w:val="it-IT"/>
              </w:rPr>
              <w:t xml:space="preserve"> di </w:t>
            </w:r>
            <w:r w:rsidR="00B84C6E">
              <w:rPr>
                <w:rFonts w:ascii="Open Sans" w:hAnsi="Open Sans" w:cs="Open Sans"/>
                <w:b/>
                <w:bCs/>
                <w:lang w:val="it-IT"/>
              </w:rPr>
              <w:t xml:space="preserve">concessione del </w:t>
            </w:r>
            <w:r w:rsidR="004313DA">
              <w:rPr>
                <w:rFonts w:ascii="Open Sans" w:hAnsi="Open Sans" w:cs="Open Sans"/>
                <w:b/>
                <w:bCs/>
                <w:lang w:val="it-IT"/>
              </w:rPr>
              <w:t>finanziamento</w:t>
            </w:r>
            <w:r w:rsidR="00507323" w:rsidRPr="00696A77">
              <w:rPr>
                <w:rFonts w:ascii="Open Sans" w:hAnsi="Open Sans" w:cs="Open Sans"/>
                <w:b/>
                <w:bCs/>
                <w:lang w:val="it-IT"/>
              </w:rPr>
              <w:t>;</w:t>
            </w:r>
          </w:p>
          <w:p w14:paraId="1CD3DAF2" w14:textId="13E09545" w:rsidR="00D64B0C" w:rsidRPr="003A3509" w:rsidRDefault="00254095">
            <w:pPr>
              <w:tabs>
                <w:tab w:val="left" w:pos="540"/>
              </w:tabs>
              <w:spacing w:after="0" w:line="480" w:lineRule="auto"/>
              <w:ind w:left="720"/>
              <w:jc w:val="both"/>
              <w:rPr>
                <w:rFonts w:ascii="Open Sans" w:hAnsi="Open Sans" w:cs="Open Sans"/>
                <w:b/>
                <w:bCs/>
                <w:lang w:val="it-IT"/>
              </w:rPr>
            </w:pPr>
            <w:r w:rsidRPr="00696A77">
              <w:rPr>
                <w:rFonts w:ascii="Open Sans" w:hAnsi="Open Sans" w:cs="Open Sans"/>
                <w:b/>
                <w:bCs/>
                <w:lang w:val="it-IT"/>
              </w:rPr>
              <w:t xml:space="preserve">c) </w:t>
            </w:r>
            <w:r w:rsidR="00DA06AD" w:rsidRPr="001736B1">
              <w:rPr>
                <w:rFonts w:ascii="Open Sans" w:hAnsi="Open Sans" w:cs="Open Sans"/>
                <w:b/>
                <w:bCs/>
                <w:lang w:val="it-IT"/>
              </w:rPr>
              <w:t xml:space="preserve">assicurare che le spese dichiarate da tutti i partner siano state sostenute per l'attuazione dell'operazione Interreg e corrispondano alle attività concordate tra tutti i partner, anche nel rispetto del presente </w:t>
            </w:r>
            <w:r w:rsidR="004313DA" w:rsidRPr="004313DA">
              <w:rPr>
                <w:rFonts w:ascii="Open Sans" w:hAnsi="Open Sans" w:cs="Open Sans"/>
                <w:b/>
                <w:bCs/>
                <w:lang w:val="it-IT"/>
              </w:rPr>
              <w:t>Accordo</w:t>
            </w:r>
            <w:r w:rsidR="004313DA" w:rsidRPr="004313DA">
              <w:rPr>
                <w:rFonts w:ascii="Open Sans" w:hAnsi="Open Sans" w:cs="Open Sans"/>
                <w:b/>
                <w:bCs/>
                <w:lang w:val="sl-SI"/>
              </w:rPr>
              <w:t xml:space="preserve"> di Partenariato</w:t>
            </w:r>
            <w:r w:rsidR="00DA06AD" w:rsidRPr="001736B1">
              <w:rPr>
                <w:rFonts w:ascii="Open Sans" w:hAnsi="Open Sans" w:cs="Open Sans"/>
                <w:b/>
                <w:bCs/>
                <w:lang w:val="it-IT"/>
              </w:rPr>
              <w:t xml:space="preserve">. A tal fine verifica le relazioni dei PP prima dell’invio </w:t>
            </w:r>
            <w:r w:rsidR="00DA06AD" w:rsidRPr="001736B1">
              <w:rPr>
                <w:rFonts w:ascii="Open Sans" w:hAnsi="Open Sans" w:cs="Open Sans"/>
                <w:b/>
                <w:bCs/>
                <w:lang w:val="it-IT"/>
              </w:rPr>
              <w:lastRenderedPageBreak/>
              <w:t>all’AdG in conformità al</w:t>
            </w:r>
            <w:r w:rsidR="00DE33CC">
              <w:rPr>
                <w:rFonts w:ascii="Open Sans" w:hAnsi="Open Sans" w:cs="Open Sans"/>
                <w:b/>
                <w:bCs/>
                <w:lang w:val="it-IT"/>
              </w:rPr>
              <w:t xml:space="preserve"> </w:t>
            </w:r>
            <w:r w:rsidR="00DE33CC" w:rsidRPr="00DE33CC">
              <w:rPr>
                <w:rFonts w:ascii="Open Sans" w:hAnsi="Open Sans" w:cs="Open Sans"/>
                <w:b/>
                <w:bCs/>
                <w:lang w:val="it-IT"/>
              </w:rPr>
              <w:t>Manuale d’uso del sistema informatico Jems</w:t>
            </w:r>
            <w:r w:rsidR="00DA06AD" w:rsidRPr="001736B1">
              <w:rPr>
                <w:rFonts w:ascii="Open Sans" w:hAnsi="Open Sans" w:cs="Open Sans"/>
                <w:b/>
                <w:bCs/>
                <w:lang w:val="it-IT"/>
              </w:rPr>
              <w:t xml:space="preserve"> </w:t>
            </w:r>
            <w:r w:rsidR="007B4E77" w:rsidRPr="001736B1">
              <w:rPr>
                <w:rFonts w:ascii="Open Sans" w:hAnsi="Open Sans" w:cs="Open Sans"/>
                <w:b/>
                <w:bCs/>
                <w:lang w:val="it-IT"/>
              </w:rPr>
              <w:t>;</w:t>
            </w:r>
          </w:p>
          <w:p w14:paraId="06833887" w14:textId="77777777" w:rsidR="00EA6F3F" w:rsidRPr="00981BFB" w:rsidRDefault="00EA6F3F" w:rsidP="007B4E77">
            <w:pPr>
              <w:tabs>
                <w:tab w:val="left" w:pos="540"/>
              </w:tabs>
              <w:spacing w:after="0" w:line="480" w:lineRule="auto"/>
              <w:ind w:left="720"/>
              <w:jc w:val="both"/>
              <w:rPr>
                <w:rFonts w:ascii="Open Sans" w:hAnsi="Open Sans" w:cs="Open Sans"/>
                <w:b/>
                <w:lang w:val="it-IT"/>
              </w:rPr>
            </w:pPr>
            <w:r w:rsidRPr="00696A77">
              <w:rPr>
                <w:rFonts w:ascii="Open Sans" w:hAnsi="Open Sans" w:cs="Open Sans"/>
                <w:b/>
                <w:bCs/>
                <w:lang w:val="it-IT"/>
              </w:rPr>
              <w:t>d) garantire che gli altri partner ricevano in toto l'importo complessivo del contributo del fondo dell'Unione interessato, entro i termini concordati da tutti i partner e seguendo la stessa procedura applicata al partner capofila senza alcuna detrazione;</w:t>
            </w:r>
          </w:p>
        </w:tc>
        <w:tc>
          <w:tcPr>
            <w:tcW w:w="4959" w:type="dxa"/>
            <w:shd w:val="clear" w:color="auto" w:fill="auto"/>
          </w:tcPr>
          <w:p w14:paraId="731C58E0" w14:textId="77777777" w:rsidR="00D64B0C" w:rsidRPr="00D77947" w:rsidRDefault="00254095" w:rsidP="001736B1">
            <w:pPr>
              <w:numPr>
                <w:ilvl w:val="0"/>
                <w:numId w:val="30"/>
              </w:numPr>
              <w:tabs>
                <w:tab w:val="left" w:pos="540"/>
              </w:tabs>
              <w:spacing w:after="0" w:line="480" w:lineRule="auto"/>
              <w:jc w:val="both"/>
              <w:rPr>
                <w:rFonts w:ascii="Open Sans" w:hAnsi="Open Sans" w:cs="Open Sans"/>
                <w:b/>
                <w:color w:val="1F4E79" w:themeColor="accent1" w:themeShade="80"/>
              </w:rPr>
            </w:pPr>
            <w:r w:rsidRPr="00D77947">
              <w:rPr>
                <w:rFonts w:ascii="Open Sans" w:hAnsi="Open Sans" w:cs="Open Sans"/>
                <w:b/>
                <w:bCs/>
                <w:color w:val="1F4E79" w:themeColor="accent1" w:themeShade="80"/>
                <w:lang w:val="sl-SI"/>
              </w:rPr>
              <w:lastRenderedPageBreak/>
              <w:t>V skladu s 26. členom, 1. točka , črka a, b, c Uredbe (EU) št 1059/2021, VP</w:t>
            </w:r>
            <w:r w:rsidR="00507323" w:rsidRPr="00D77947">
              <w:rPr>
                <w:rFonts w:ascii="Open Sans" w:hAnsi="Open Sans" w:cs="Open Sans"/>
                <w:b/>
                <w:bCs/>
                <w:color w:val="1F4E79" w:themeColor="accent1" w:themeShade="80"/>
                <w:lang w:val="sl-SI"/>
              </w:rPr>
              <w:t xml:space="preserve"> mora</w:t>
            </w:r>
            <w:r w:rsidRPr="00D77947">
              <w:rPr>
                <w:rFonts w:ascii="Open Sans" w:hAnsi="Open Sans" w:cs="Open Sans"/>
                <w:b/>
                <w:bCs/>
                <w:color w:val="1F4E79" w:themeColor="accent1" w:themeShade="80"/>
                <w:lang w:val="sl-SI"/>
              </w:rPr>
              <w:t>:</w:t>
            </w:r>
          </w:p>
          <w:p w14:paraId="218A6E4E" w14:textId="77777777" w:rsidR="00D64B0C" w:rsidRPr="00D77947" w:rsidRDefault="00D64B0C">
            <w:pPr>
              <w:tabs>
                <w:tab w:val="left" w:pos="540"/>
              </w:tabs>
              <w:spacing w:after="0" w:line="480" w:lineRule="auto"/>
              <w:ind w:left="720"/>
              <w:jc w:val="both"/>
              <w:rPr>
                <w:rFonts w:ascii="Open Sans" w:hAnsi="Open Sans" w:cs="Open Sans"/>
                <w:b/>
                <w:bCs/>
                <w:color w:val="1F4E79" w:themeColor="accent1" w:themeShade="80"/>
                <w:lang w:val="sl-SI"/>
              </w:rPr>
            </w:pPr>
          </w:p>
          <w:p w14:paraId="56B67396" w14:textId="64211AEB" w:rsidR="00D64B0C" w:rsidRDefault="00EA6F3F" w:rsidP="001736B1">
            <w:pPr>
              <w:tabs>
                <w:tab w:val="left" w:pos="540"/>
              </w:tabs>
              <w:spacing w:after="0" w:line="480" w:lineRule="auto"/>
              <w:ind w:left="540"/>
              <w:jc w:val="both"/>
              <w:rPr>
                <w:rFonts w:ascii="Open Sans" w:hAnsi="Open Sans" w:cs="Open Sans"/>
                <w:b/>
                <w:bCs/>
                <w:color w:val="1F4E79" w:themeColor="accent1" w:themeShade="80"/>
                <w:lang w:val="sl-SI"/>
              </w:rPr>
            </w:pPr>
            <w:r w:rsidRPr="00D77947">
              <w:rPr>
                <w:rFonts w:ascii="Open Sans" w:eastAsia="Open Sans" w:hAnsi="Open Sans" w:cs="Open Sans"/>
                <w:b/>
                <w:bCs/>
                <w:color w:val="1F4E79" w:themeColor="accent1" w:themeShade="80"/>
                <w:lang w:val="sl-SI"/>
              </w:rPr>
              <w:t xml:space="preserve">a) </w:t>
            </w:r>
            <w:r w:rsidR="00507323" w:rsidRPr="00D77947">
              <w:rPr>
                <w:rFonts w:ascii="Open Sans" w:hAnsi="Open Sans" w:cs="Open Sans"/>
                <w:b/>
                <w:bCs/>
                <w:color w:val="1F4E79" w:themeColor="accent1" w:themeShade="80"/>
                <w:lang w:val="sl-SI"/>
              </w:rPr>
              <w:t>jamči</w:t>
            </w:r>
            <w:r w:rsidR="0054373F" w:rsidRPr="00D77947">
              <w:rPr>
                <w:rFonts w:ascii="Open Sans" w:hAnsi="Open Sans" w:cs="Open Sans"/>
                <w:b/>
                <w:bCs/>
                <w:color w:val="1F4E79" w:themeColor="accent1" w:themeShade="80"/>
                <w:lang w:val="sl-SI"/>
              </w:rPr>
              <w:t>ti</w:t>
            </w:r>
            <w:r w:rsidR="00507323" w:rsidRPr="00D77947">
              <w:rPr>
                <w:rFonts w:ascii="Open Sans" w:hAnsi="Open Sans" w:cs="Open Sans"/>
                <w:b/>
                <w:bCs/>
                <w:color w:val="1F4E79" w:themeColor="accent1" w:themeShade="80"/>
                <w:lang w:val="sl-SI"/>
              </w:rPr>
              <w:t xml:space="preserve"> dobro finančno poslovodenje ustreznih sredstev </w:t>
            </w:r>
            <w:r w:rsidR="00507323" w:rsidRPr="00D77947">
              <w:rPr>
                <w:rFonts w:ascii="Open Sans" w:hAnsi="Open Sans" w:cs="Open Sans"/>
                <w:b/>
                <w:bCs/>
                <w:color w:val="1F4E79" w:themeColor="accent1" w:themeShade="80"/>
                <w:lang w:val="sl-SI"/>
              </w:rPr>
              <w:lastRenderedPageBreak/>
              <w:t>Unije, dodeljenih operaciji Interreg, vključno z ureditvami za izterjavo neupravičeno izplačanih zneskov;</w:t>
            </w:r>
          </w:p>
          <w:p w14:paraId="307D25BF" w14:textId="1617E63F" w:rsidR="00EA6F3F" w:rsidRDefault="00EA6F3F" w:rsidP="001736B1">
            <w:pPr>
              <w:tabs>
                <w:tab w:val="left" w:pos="540"/>
              </w:tabs>
              <w:spacing w:after="0" w:line="480" w:lineRule="auto"/>
              <w:ind w:left="540"/>
              <w:jc w:val="both"/>
              <w:rPr>
                <w:rFonts w:ascii="Open Sans" w:hAnsi="Open Sans" w:cs="Open Sans"/>
                <w:b/>
                <w:color w:val="1F4E79" w:themeColor="accent1" w:themeShade="80"/>
                <w:lang w:val="sl-SI"/>
              </w:rPr>
            </w:pPr>
            <w:r w:rsidRPr="00D77947">
              <w:rPr>
                <w:rFonts w:ascii="Open Sans" w:hAnsi="Open Sans" w:cs="Open Sans"/>
                <w:b/>
                <w:color w:val="1F4E79" w:themeColor="accent1" w:themeShade="80"/>
                <w:lang w:val="sl-SI"/>
              </w:rPr>
              <w:t xml:space="preserve">b) </w:t>
            </w:r>
            <w:r w:rsidR="00507323" w:rsidRPr="00D77947">
              <w:rPr>
                <w:rFonts w:ascii="Open Sans" w:hAnsi="Open Sans" w:cs="Open Sans"/>
                <w:b/>
                <w:color w:val="1F4E79" w:themeColor="accent1" w:themeShade="80"/>
                <w:lang w:val="sl-SI"/>
              </w:rPr>
              <w:t xml:space="preserve">prevzeti odgovornost za zagotovitev izvedbe celotne operacije Interreg v celotnem obdobju trajanja, in sicer v skladu z odobreno časovnico in vlogami, dodeljenimi posameznim PP, tako kot je določeno v prijavnici, v finančnem načrtu projekta in v prilogah 1, 2 in 3 k </w:t>
            </w:r>
            <w:r w:rsidR="00A77CE7">
              <w:rPr>
                <w:rFonts w:ascii="Open Sans" w:hAnsi="Open Sans" w:cs="Open Sans"/>
                <w:b/>
                <w:color w:val="1F4E79" w:themeColor="accent1" w:themeShade="80"/>
                <w:lang w:val="sl-SI"/>
              </w:rPr>
              <w:t>Pogodbi o dotaciji sofinanciranja</w:t>
            </w:r>
            <w:r w:rsidR="00507323" w:rsidRPr="00D77947">
              <w:rPr>
                <w:rFonts w:ascii="Open Sans" w:hAnsi="Open Sans" w:cs="Open Sans"/>
                <w:b/>
                <w:color w:val="1F4E79" w:themeColor="accent1" w:themeShade="80"/>
                <w:lang w:val="sl-SI"/>
              </w:rPr>
              <w:t>;</w:t>
            </w:r>
          </w:p>
          <w:p w14:paraId="2DE8CD43" w14:textId="77777777" w:rsidR="00A33823" w:rsidRPr="00D77947" w:rsidRDefault="00A33823" w:rsidP="001736B1">
            <w:pPr>
              <w:tabs>
                <w:tab w:val="left" w:pos="540"/>
              </w:tabs>
              <w:spacing w:after="0" w:line="480" w:lineRule="auto"/>
              <w:ind w:left="540"/>
              <w:jc w:val="both"/>
              <w:rPr>
                <w:rFonts w:ascii="Open Sans" w:hAnsi="Open Sans" w:cs="Open Sans"/>
                <w:b/>
                <w:color w:val="1F4E79" w:themeColor="accent1" w:themeShade="80"/>
                <w:lang w:val="sl-SI"/>
              </w:rPr>
            </w:pPr>
          </w:p>
          <w:p w14:paraId="32E3426A" w14:textId="42F02C64" w:rsidR="00EA6F3F" w:rsidRPr="00D77947" w:rsidRDefault="00EA6F3F" w:rsidP="001736B1">
            <w:pPr>
              <w:tabs>
                <w:tab w:val="left" w:pos="540"/>
              </w:tabs>
              <w:spacing w:after="0" w:line="480" w:lineRule="auto"/>
              <w:ind w:left="454"/>
              <w:jc w:val="both"/>
              <w:rPr>
                <w:rFonts w:ascii="Open Sans" w:hAnsi="Open Sans" w:cs="Open Sans"/>
                <w:b/>
                <w:bCs/>
                <w:color w:val="1F4E79" w:themeColor="accent1" w:themeShade="80"/>
                <w:lang w:val="sl-SI"/>
              </w:rPr>
            </w:pPr>
            <w:r w:rsidRPr="00D77947">
              <w:rPr>
                <w:rFonts w:ascii="Open Sans" w:eastAsia="Open Sans" w:hAnsi="Open Sans" w:cs="Open Sans"/>
                <w:b/>
                <w:bCs/>
                <w:color w:val="1F4E79" w:themeColor="accent1" w:themeShade="80"/>
                <w:lang w:val="sl-SI"/>
              </w:rPr>
              <w:t>c)</w:t>
            </w:r>
            <w:r w:rsidR="00254095" w:rsidRPr="00D77947">
              <w:rPr>
                <w:rFonts w:ascii="Open Sans" w:eastAsia="Open Sans" w:hAnsi="Open Sans" w:cs="Open Sans"/>
                <w:b/>
                <w:bCs/>
                <w:color w:val="1F4E79" w:themeColor="accent1" w:themeShade="80"/>
                <w:lang w:val="sl-SI"/>
              </w:rPr>
              <w:t xml:space="preserve"> </w:t>
            </w:r>
            <w:r w:rsidR="00507323" w:rsidRPr="00D77947">
              <w:rPr>
                <w:rFonts w:ascii="Open Sans" w:hAnsi="Open Sans" w:cs="Open Sans"/>
                <w:b/>
                <w:bCs/>
                <w:color w:val="1F4E79" w:themeColor="accent1" w:themeShade="80"/>
                <w:lang w:val="sl-SI"/>
              </w:rPr>
              <w:t xml:space="preserve">zagotoviti, da so izdatki, ki jih predložijo vsi partnerji, plačani pri izvajanju operacije Interreg in so v skladu s pogodbo o </w:t>
            </w:r>
            <w:r w:rsidR="00BD5C85" w:rsidRPr="00D77947">
              <w:rPr>
                <w:rFonts w:ascii="Open Sans" w:hAnsi="Open Sans" w:cs="Open Sans"/>
                <w:b/>
                <w:bCs/>
                <w:color w:val="1F4E79" w:themeColor="accent1" w:themeShade="80"/>
                <w:lang w:val="sl-SI"/>
              </w:rPr>
              <w:t>partnerstvu</w:t>
            </w:r>
            <w:r w:rsidR="00507323" w:rsidRPr="00D77947">
              <w:rPr>
                <w:rFonts w:ascii="Open Sans" w:hAnsi="Open Sans" w:cs="Open Sans"/>
                <w:b/>
                <w:bCs/>
                <w:color w:val="1F4E79" w:themeColor="accent1" w:themeShade="80"/>
                <w:lang w:val="sl-SI"/>
              </w:rPr>
              <w:t xml:space="preserve">. V ta namen mora </w:t>
            </w:r>
            <w:r w:rsidR="00584A21" w:rsidRPr="00D77947">
              <w:rPr>
                <w:rFonts w:ascii="Open Sans" w:hAnsi="Open Sans" w:cs="Open Sans"/>
                <w:b/>
                <w:bCs/>
                <w:color w:val="1F4E79" w:themeColor="accent1" w:themeShade="80"/>
                <w:lang w:val="sl-SI"/>
              </w:rPr>
              <w:t xml:space="preserve">VP </w:t>
            </w:r>
            <w:r w:rsidR="00507323" w:rsidRPr="00D77947">
              <w:rPr>
                <w:rFonts w:ascii="Open Sans" w:hAnsi="Open Sans" w:cs="Open Sans"/>
                <w:b/>
                <w:bCs/>
                <w:color w:val="1F4E79" w:themeColor="accent1" w:themeShade="80"/>
                <w:lang w:val="sl-SI"/>
              </w:rPr>
              <w:t xml:space="preserve">preveriti poročila PP pred predložitvijo OU skladno s </w:t>
            </w:r>
            <w:r w:rsidR="00813EFE" w:rsidRPr="00D77947">
              <w:rPr>
                <w:rFonts w:ascii="Open Sans" w:hAnsi="Open Sans" w:cs="Open Sans"/>
                <w:b/>
                <w:bCs/>
                <w:color w:val="1F4E79" w:themeColor="accent1" w:themeShade="80"/>
                <w:lang w:val="sl-SI"/>
              </w:rPr>
              <w:t>Priročnikom za uporabo informacijskega sistema Jems</w:t>
            </w:r>
            <w:r w:rsidR="00813EFE" w:rsidRPr="00D77947" w:rsidDel="00507323">
              <w:rPr>
                <w:rFonts w:ascii="Open Sans" w:hAnsi="Open Sans" w:cs="Open Sans"/>
                <w:b/>
                <w:bCs/>
                <w:color w:val="1F4E79" w:themeColor="accent1" w:themeShade="80"/>
                <w:lang w:val="sl-SI"/>
              </w:rPr>
              <w:t xml:space="preserve"> </w:t>
            </w:r>
            <w:r w:rsidR="007B4E77" w:rsidRPr="00D77947">
              <w:rPr>
                <w:rFonts w:ascii="Open Sans" w:hAnsi="Open Sans" w:cs="Open Sans"/>
                <w:b/>
                <w:bCs/>
                <w:color w:val="1F4E79" w:themeColor="accent1" w:themeShade="80"/>
                <w:lang w:val="sl-SI"/>
              </w:rPr>
              <w:t>;</w:t>
            </w:r>
          </w:p>
          <w:p w14:paraId="5377B872" w14:textId="77777777" w:rsidR="00EA6F3F" w:rsidRPr="00D77947" w:rsidRDefault="00EA6F3F" w:rsidP="001736B1">
            <w:pPr>
              <w:tabs>
                <w:tab w:val="left" w:pos="540"/>
              </w:tabs>
              <w:spacing w:after="0" w:line="480" w:lineRule="auto"/>
              <w:ind w:left="454"/>
              <w:jc w:val="both"/>
              <w:rPr>
                <w:rFonts w:ascii="Open Sans" w:hAnsi="Open Sans" w:cs="Open Sans"/>
                <w:b/>
                <w:color w:val="1F4E79" w:themeColor="accent1" w:themeShade="80"/>
                <w:lang w:val="sl-SI"/>
              </w:rPr>
            </w:pPr>
          </w:p>
          <w:p w14:paraId="32EBC262" w14:textId="6CB0DF56" w:rsidR="00EA6F3F" w:rsidRDefault="00EA6F3F" w:rsidP="001736B1">
            <w:pPr>
              <w:tabs>
                <w:tab w:val="left" w:pos="540"/>
              </w:tabs>
              <w:spacing w:after="0" w:line="480" w:lineRule="auto"/>
              <w:ind w:left="454"/>
              <w:jc w:val="both"/>
              <w:rPr>
                <w:rFonts w:ascii="Open Sans" w:hAnsi="Open Sans" w:cs="Open Sans"/>
                <w:b/>
                <w:color w:val="1F4E79" w:themeColor="accent1" w:themeShade="80"/>
                <w:lang w:val="sl-SI"/>
              </w:rPr>
            </w:pPr>
          </w:p>
          <w:p w14:paraId="5874EAA4" w14:textId="77777777" w:rsidR="00A33823" w:rsidRPr="00D77947" w:rsidRDefault="00A33823" w:rsidP="001736B1">
            <w:pPr>
              <w:tabs>
                <w:tab w:val="left" w:pos="540"/>
              </w:tabs>
              <w:spacing w:after="0" w:line="480" w:lineRule="auto"/>
              <w:ind w:left="454"/>
              <w:jc w:val="both"/>
              <w:rPr>
                <w:rFonts w:ascii="Open Sans" w:hAnsi="Open Sans" w:cs="Open Sans"/>
                <w:b/>
                <w:color w:val="1F4E79" w:themeColor="accent1" w:themeShade="80"/>
                <w:lang w:val="sl-SI"/>
              </w:rPr>
            </w:pPr>
          </w:p>
          <w:p w14:paraId="01C672C9" w14:textId="77777777" w:rsidR="00D64B0C" w:rsidRPr="00D77947" w:rsidRDefault="00EA6F3F" w:rsidP="001736B1">
            <w:pPr>
              <w:tabs>
                <w:tab w:val="left" w:pos="540"/>
              </w:tabs>
              <w:spacing w:after="0" w:line="480" w:lineRule="auto"/>
              <w:ind w:left="540"/>
              <w:jc w:val="both"/>
              <w:rPr>
                <w:rFonts w:ascii="Open Sans" w:hAnsi="Open Sans" w:cs="Open Sans"/>
                <w:b/>
                <w:color w:val="1F4E79" w:themeColor="accent1" w:themeShade="80"/>
                <w:lang w:val="sl-SI"/>
              </w:rPr>
            </w:pPr>
            <w:r w:rsidRPr="00D77947">
              <w:rPr>
                <w:rFonts w:ascii="Open Sans" w:hAnsi="Open Sans" w:cs="Open Sans"/>
                <w:b/>
                <w:bCs/>
                <w:color w:val="1F4E79" w:themeColor="accent1" w:themeShade="80"/>
                <w:lang w:val="sl-SI"/>
              </w:rPr>
              <w:t>d)</w:t>
            </w:r>
            <w:r w:rsidR="00254095" w:rsidRPr="00D77947">
              <w:rPr>
                <w:rFonts w:ascii="Open Sans" w:hAnsi="Open Sans" w:cs="Open Sans"/>
                <w:b/>
                <w:bCs/>
                <w:color w:val="1F4E79" w:themeColor="accent1" w:themeShade="80"/>
                <w:lang w:val="sl-SI"/>
              </w:rPr>
              <w:t xml:space="preserve"> </w:t>
            </w:r>
            <w:r w:rsidRPr="00D77947">
              <w:rPr>
                <w:rFonts w:ascii="Open Sans" w:eastAsia="Times New Roman" w:hAnsi="Open Sans" w:cs="Open Sans"/>
                <w:b/>
                <w:color w:val="1F4E79" w:themeColor="accent1" w:themeShade="80"/>
                <w:lang w:val="sl-SI"/>
              </w:rPr>
              <w:t>zagotoviti, da ostali partnerji v dogovorjenem časovnem okviru ter v skladu z enakim postopkom, kot velja za vodilnega partnerja, prejmejo celotni znesek prispevka iz ustreznega sklada Unije brez odtegljajev.</w:t>
            </w:r>
          </w:p>
        </w:tc>
      </w:tr>
      <w:tr w:rsidR="00D64B0C" w:rsidRPr="006803BA" w14:paraId="3376BDCF" w14:textId="77777777" w:rsidTr="00AA01A8">
        <w:tc>
          <w:tcPr>
            <w:tcW w:w="4962" w:type="dxa"/>
            <w:shd w:val="clear" w:color="auto" w:fill="auto"/>
          </w:tcPr>
          <w:p w14:paraId="4744434C" w14:textId="77777777" w:rsidR="00EA6F3F" w:rsidRPr="001736B1" w:rsidRDefault="00EA6F3F" w:rsidP="001736B1">
            <w:pPr>
              <w:tabs>
                <w:tab w:val="left" w:pos="540"/>
              </w:tabs>
              <w:spacing w:after="0" w:line="480" w:lineRule="auto"/>
              <w:ind w:left="720"/>
              <w:jc w:val="both"/>
              <w:rPr>
                <w:rFonts w:ascii="Open Sans" w:hAnsi="Open Sans" w:cs="Open Sans"/>
                <w:b/>
                <w:bCs/>
                <w:lang w:val="it-IT"/>
              </w:rPr>
            </w:pPr>
            <w:r w:rsidRPr="001736B1">
              <w:rPr>
                <w:rFonts w:ascii="Open Sans" w:hAnsi="Open Sans" w:cs="Open Sans"/>
                <w:b/>
                <w:bCs/>
                <w:lang w:val="it-IT"/>
              </w:rPr>
              <w:lastRenderedPageBreak/>
              <w:t>e) nominare un Project manager, che ha la responsabilità operativa per l'attuazione di tutto il Progetto;</w:t>
            </w:r>
          </w:p>
          <w:p w14:paraId="20D69786" w14:textId="77777777" w:rsidR="00EA6F3F" w:rsidRPr="001736B1" w:rsidRDefault="00EA6F3F" w:rsidP="001736B1">
            <w:pPr>
              <w:tabs>
                <w:tab w:val="left" w:pos="540"/>
              </w:tabs>
              <w:spacing w:after="0" w:line="480" w:lineRule="auto"/>
              <w:ind w:left="720"/>
              <w:jc w:val="both"/>
              <w:rPr>
                <w:rFonts w:ascii="Open Sans" w:hAnsi="Open Sans" w:cs="Open Sans"/>
                <w:b/>
                <w:bCs/>
                <w:lang w:val="it-IT"/>
              </w:rPr>
            </w:pPr>
            <w:r w:rsidRPr="001736B1">
              <w:rPr>
                <w:rFonts w:ascii="Open Sans" w:hAnsi="Open Sans" w:cs="Open Sans"/>
                <w:b/>
                <w:bCs/>
                <w:lang w:val="it-IT"/>
              </w:rPr>
              <w:t>f) rispondere tempestivamente a ogni richiesta formulata dall’AdG o dal SC ed informare quest’ultima in merito a qualsiasi modifica apportata al Progetto e alla riallocazione dei fondi che dovrà essere precedentemente concordata con i PP;</w:t>
            </w:r>
          </w:p>
          <w:p w14:paraId="637FAC25" w14:textId="4CCE6839" w:rsidR="00D64B0C" w:rsidRPr="001736B1" w:rsidRDefault="00EA6F3F" w:rsidP="00A77CE7">
            <w:pPr>
              <w:tabs>
                <w:tab w:val="left" w:pos="540"/>
              </w:tabs>
              <w:spacing w:after="0" w:line="480" w:lineRule="auto"/>
              <w:ind w:left="720"/>
              <w:jc w:val="both"/>
              <w:rPr>
                <w:rFonts w:ascii="Open Sans" w:hAnsi="Open Sans" w:cs="Open Sans"/>
                <w:b/>
                <w:lang w:val="sl-SI"/>
              </w:rPr>
            </w:pPr>
            <w:r w:rsidRPr="001736B1">
              <w:rPr>
                <w:rFonts w:ascii="Open Sans" w:hAnsi="Open Sans" w:cs="Open Sans"/>
                <w:b/>
                <w:bCs/>
                <w:lang w:val="it-IT"/>
              </w:rPr>
              <w:lastRenderedPageBreak/>
              <w:t xml:space="preserve">g) informare i PP sugli obblighi derivanti dal presente </w:t>
            </w:r>
            <w:r w:rsidR="00A77CE7">
              <w:rPr>
                <w:rFonts w:ascii="Open Sans" w:hAnsi="Open Sans" w:cs="Open Sans"/>
                <w:b/>
                <w:bCs/>
                <w:lang w:val="it-IT"/>
              </w:rPr>
              <w:t>Accordo</w:t>
            </w:r>
            <w:r w:rsidRPr="001736B1">
              <w:rPr>
                <w:rFonts w:ascii="Open Sans" w:hAnsi="Open Sans" w:cs="Open Sans"/>
                <w:b/>
                <w:bCs/>
                <w:lang w:val="it-IT"/>
              </w:rPr>
              <w:t xml:space="preserve"> e sullo stato di attuazione dell’intero Progetto</w:t>
            </w:r>
          </w:p>
        </w:tc>
        <w:tc>
          <w:tcPr>
            <w:tcW w:w="4959" w:type="dxa"/>
            <w:shd w:val="clear" w:color="auto" w:fill="auto"/>
          </w:tcPr>
          <w:p w14:paraId="33FBF7AF" w14:textId="77777777" w:rsidR="00EA6F3F" w:rsidRPr="003A3509" w:rsidRDefault="00EA6F3F" w:rsidP="00EA6F3F">
            <w:pPr>
              <w:tabs>
                <w:tab w:val="left" w:pos="342"/>
              </w:tabs>
              <w:spacing w:after="0" w:line="480" w:lineRule="auto"/>
              <w:ind w:left="454"/>
              <w:jc w:val="both"/>
              <w:rPr>
                <w:rFonts w:ascii="Open Sans" w:hAnsi="Open Sans" w:cs="Open Sans"/>
                <w:b/>
                <w:bCs/>
                <w:color w:val="365F91"/>
                <w:lang w:val="sl-SI"/>
              </w:rPr>
            </w:pPr>
            <w:r w:rsidRPr="003A3509">
              <w:rPr>
                <w:rFonts w:ascii="Open Sans" w:hAnsi="Open Sans" w:cs="Open Sans"/>
                <w:b/>
                <w:bCs/>
                <w:color w:val="365F91"/>
                <w:lang w:val="sl-SI"/>
              </w:rPr>
              <w:lastRenderedPageBreak/>
              <w:t>e) imenovati vodjo projekta, ki ima operativno odgovornost za izvedbo celotnega projekta;</w:t>
            </w:r>
          </w:p>
          <w:p w14:paraId="6459D228" w14:textId="77777777" w:rsidR="00EA6F3F" w:rsidRPr="00696A77" w:rsidRDefault="00EA6F3F" w:rsidP="00EA6F3F">
            <w:pPr>
              <w:tabs>
                <w:tab w:val="left" w:pos="342"/>
              </w:tabs>
              <w:spacing w:after="0" w:line="480" w:lineRule="auto"/>
              <w:ind w:left="454"/>
              <w:jc w:val="both"/>
              <w:rPr>
                <w:rFonts w:ascii="Open Sans" w:hAnsi="Open Sans" w:cs="Open Sans"/>
                <w:b/>
                <w:bCs/>
                <w:color w:val="365F91"/>
                <w:lang w:val="sl-SI"/>
              </w:rPr>
            </w:pPr>
            <w:r w:rsidRPr="00696A77">
              <w:rPr>
                <w:rFonts w:ascii="Open Sans" w:hAnsi="Open Sans" w:cs="Open Sans"/>
                <w:b/>
                <w:bCs/>
                <w:color w:val="365F91"/>
                <w:lang w:val="sl-SI"/>
              </w:rPr>
              <w:t>f) odgovoriti v najkrajšem možnem času na katerokoli zahtevo OU in obvestiti OU o katerikoli spremembi projekta in prerazporeditvi sredstev, o kateri se je   predhodno dogovoril s PP;</w:t>
            </w:r>
          </w:p>
          <w:p w14:paraId="64E043B6" w14:textId="77777777" w:rsidR="00EA6F3F" w:rsidRPr="00696A77" w:rsidRDefault="00EA6F3F" w:rsidP="001736B1">
            <w:pPr>
              <w:tabs>
                <w:tab w:val="left" w:pos="342"/>
              </w:tabs>
              <w:spacing w:before="240" w:after="0" w:line="480" w:lineRule="auto"/>
              <w:ind w:left="454"/>
              <w:jc w:val="both"/>
              <w:rPr>
                <w:rFonts w:ascii="Open Sans" w:hAnsi="Open Sans" w:cs="Open Sans"/>
                <w:b/>
                <w:bCs/>
                <w:color w:val="365F91"/>
                <w:lang w:val="sl-SI"/>
              </w:rPr>
            </w:pPr>
          </w:p>
          <w:p w14:paraId="0A928EA3" w14:textId="478572F1" w:rsidR="00D64B0C" w:rsidRPr="001736B1" w:rsidRDefault="00EA6F3F" w:rsidP="001736B1">
            <w:pPr>
              <w:tabs>
                <w:tab w:val="left" w:pos="322"/>
              </w:tabs>
              <w:spacing w:before="240" w:after="0" w:line="480" w:lineRule="auto"/>
              <w:ind w:left="454"/>
              <w:jc w:val="both"/>
              <w:rPr>
                <w:rFonts w:ascii="Open Sans" w:hAnsi="Open Sans" w:cs="Open Sans"/>
                <w:b/>
                <w:lang w:val="sl-SI"/>
              </w:rPr>
            </w:pPr>
            <w:r w:rsidRPr="00696A77">
              <w:rPr>
                <w:rFonts w:ascii="Open Sans" w:hAnsi="Open Sans" w:cs="Open Sans"/>
                <w:b/>
                <w:bCs/>
                <w:color w:val="365F91"/>
                <w:lang w:val="sl-SI"/>
              </w:rPr>
              <w:t>g) obveščati PP o doseženem napredku celotnega projekta in o obveznostih, ki izhajajo iz te pogodbe</w:t>
            </w:r>
          </w:p>
        </w:tc>
      </w:tr>
      <w:tr w:rsidR="00D64B0C" w:rsidRPr="008C60DD" w14:paraId="2D14F642" w14:textId="77777777" w:rsidTr="00AA01A8">
        <w:tc>
          <w:tcPr>
            <w:tcW w:w="4962" w:type="dxa"/>
            <w:shd w:val="clear" w:color="auto" w:fill="auto"/>
          </w:tcPr>
          <w:p w14:paraId="6D5C89AF" w14:textId="7752B2AE" w:rsidR="00D64B0C" w:rsidRPr="00696A77" w:rsidRDefault="00A1344B" w:rsidP="001736B1">
            <w:pPr>
              <w:tabs>
                <w:tab w:val="left" w:pos="322"/>
              </w:tabs>
              <w:spacing w:after="0" w:line="480" w:lineRule="auto"/>
              <w:ind w:left="720"/>
              <w:jc w:val="both"/>
              <w:rPr>
                <w:rFonts w:ascii="Open Sans" w:hAnsi="Open Sans" w:cs="Open Sans"/>
                <w:b/>
                <w:bCs/>
                <w:lang w:val="it-IT"/>
              </w:rPr>
            </w:pPr>
            <w:r w:rsidRPr="001736B1">
              <w:rPr>
                <w:rFonts w:ascii="Open Sans" w:hAnsi="Open Sans" w:cs="Open Sans"/>
                <w:b/>
                <w:bCs/>
                <w:lang w:val="it-IT"/>
              </w:rPr>
              <w:lastRenderedPageBreak/>
              <w:t xml:space="preserve">h) informare prontamente i Partner progettuali in merito a qualsiasi variazione delle condizioni su cui si fonda il presente </w:t>
            </w:r>
            <w:r w:rsidR="00A77CE7">
              <w:rPr>
                <w:rFonts w:ascii="Open Sans" w:hAnsi="Open Sans" w:cs="Open Sans"/>
                <w:b/>
                <w:bCs/>
                <w:lang w:val="it-IT"/>
              </w:rPr>
              <w:t>Accordo</w:t>
            </w:r>
            <w:r w:rsidRPr="001736B1">
              <w:rPr>
                <w:rFonts w:ascii="Open Sans" w:hAnsi="Open Sans" w:cs="Open Sans"/>
                <w:b/>
                <w:bCs/>
                <w:lang w:val="it-IT"/>
              </w:rPr>
              <w:t xml:space="preserve"> o in merito a qualsiasi altra modifica che può influenzare l'attuazione del Progetto, le attività di informazione e comunicazione o il rimborso dei fondi FESR</w:t>
            </w:r>
            <w:r w:rsidR="00254095" w:rsidRPr="00696A77">
              <w:rPr>
                <w:rFonts w:ascii="Open Sans" w:hAnsi="Open Sans" w:cs="Open Sans"/>
                <w:b/>
                <w:bCs/>
                <w:lang w:val="it-IT"/>
              </w:rPr>
              <w:t>;</w:t>
            </w:r>
          </w:p>
          <w:p w14:paraId="121AF676" w14:textId="77777777" w:rsidR="00D64B0C" w:rsidRPr="001736B1" w:rsidRDefault="00A1177F" w:rsidP="001736B1">
            <w:pPr>
              <w:tabs>
                <w:tab w:val="left" w:pos="322"/>
              </w:tabs>
              <w:spacing w:after="0" w:line="480" w:lineRule="auto"/>
              <w:ind w:left="720"/>
              <w:jc w:val="both"/>
              <w:rPr>
                <w:rFonts w:ascii="Open Sans" w:hAnsi="Open Sans" w:cs="Open Sans"/>
                <w:b/>
                <w:bCs/>
                <w:lang w:val="it-IT"/>
              </w:rPr>
            </w:pPr>
            <w:r w:rsidRPr="00696A77">
              <w:rPr>
                <w:rFonts w:ascii="Open Sans" w:hAnsi="Open Sans" w:cs="Open Sans"/>
                <w:b/>
                <w:bCs/>
                <w:lang w:val="it-IT"/>
              </w:rPr>
              <w:t xml:space="preserve">i) </w:t>
            </w:r>
            <w:r w:rsidR="00A1344B" w:rsidRPr="001736B1">
              <w:rPr>
                <w:rFonts w:ascii="Open Sans" w:hAnsi="Open Sans" w:cs="Open Sans"/>
                <w:b/>
                <w:bCs/>
                <w:lang w:val="it-IT"/>
              </w:rPr>
              <w:t>supportare i Partner progettuali nell'attuazione degli obblighi progettuali fornendo loro le informazioni, indicazioni ed i chiarimenti in merito alle procedure, i modelli e gli altri documenti rilevanti</w:t>
            </w:r>
            <w:r w:rsidR="006C6DAB" w:rsidRPr="001736B1">
              <w:rPr>
                <w:rFonts w:ascii="Open Sans" w:hAnsi="Open Sans" w:cs="Open Sans"/>
                <w:b/>
                <w:bCs/>
                <w:lang w:val="it-IT"/>
              </w:rPr>
              <w:t>;</w:t>
            </w:r>
            <w:r w:rsidR="00254095" w:rsidRPr="001736B1">
              <w:rPr>
                <w:rFonts w:ascii="Open Sans" w:hAnsi="Open Sans" w:cs="Open Sans"/>
                <w:b/>
                <w:bCs/>
                <w:lang w:val="it-IT"/>
              </w:rPr>
              <w:t xml:space="preserve"> </w:t>
            </w:r>
          </w:p>
          <w:p w14:paraId="2F6DD852" w14:textId="12E3E281" w:rsidR="00A1177F" w:rsidRPr="003A3509" w:rsidRDefault="00A1177F" w:rsidP="00AA01A8">
            <w:pPr>
              <w:tabs>
                <w:tab w:val="left" w:pos="322"/>
              </w:tabs>
              <w:spacing w:line="480" w:lineRule="auto"/>
              <w:ind w:left="720"/>
              <w:jc w:val="both"/>
              <w:rPr>
                <w:rFonts w:ascii="Open Sans" w:hAnsi="Open Sans" w:cs="Open Sans"/>
                <w:b/>
                <w:bCs/>
                <w:lang w:val="it-IT"/>
              </w:rPr>
            </w:pPr>
            <w:r w:rsidRPr="001736B1">
              <w:rPr>
                <w:rFonts w:ascii="Open Sans" w:hAnsi="Open Sans" w:cs="Open Sans"/>
                <w:b/>
                <w:bCs/>
                <w:lang w:val="it-IT"/>
              </w:rPr>
              <w:t xml:space="preserve">j) raccogliere dai PP le informazioni relative all’attuazione del Progetto, </w:t>
            </w:r>
            <w:r w:rsidRPr="001736B1">
              <w:rPr>
                <w:rFonts w:ascii="Open Sans" w:hAnsi="Open Sans" w:cs="Open Sans"/>
                <w:b/>
                <w:bCs/>
                <w:lang w:val="it-IT"/>
              </w:rPr>
              <w:lastRenderedPageBreak/>
              <w:t>verificare e garantire che le spese sostenute da parte propria e da tutti i PP siano state convalidate dai C</w:t>
            </w:r>
            <w:r w:rsidR="00D50822">
              <w:rPr>
                <w:rFonts w:ascii="Open Sans" w:hAnsi="Open Sans" w:cs="Open Sans"/>
                <w:b/>
                <w:bCs/>
                <w:lang w:val="it-IT"/>
              </w:rPr>
              <w:t xml:space="preserve">ontrollori ( di seguito CO) </w:t>
            </w:r>
            <w:r w:rsidRPr="001736B1">
              <w:rPr>
                <w:rFonts w:ascii="Open Sans" w:hAnsi="Open Sans" w:cs="Open Sans"/>
                <w:b/>
                <w:bCs/>
                <w:lang w:val="it-IT"/>
              </w:rPr>
              <w:t xml:space="preserve"> e trasmettere la richiesta di rimborso all’AdG, in conformità al Manuale d’uso del sistema informatico Jems;</w:t>
            </w:r>
          </w:p>
          <w:p w14:paraId="2BADE6FB" w14:textId="0A0EC9DA" w:rsidR="00A1177F" w:rsidRDefault="00A1177F" w:rsidP="007C32B1">
            <w:pPr>
              <w:tabs>
                <w:tab w:val="left" w:pos="322"/>
              </w:tabs>
              <w:spacing w:after="0" w:line="480" w:lineRule="auto"/>
              <w:ind w:left="720"/>
              <w:jc w:val="both"/>
              <w:rPr>
                <w:rFonts w:ascii="Open Sans" w:hAnsi="Open Sans" w:cs="Open Sans"/>
                <w:b/>
                <w:bCs/>
                <w:lang w:val="it-IT"/>
              </w:rPr>
            </w:pPr>
            <w:r w:rsidRPr="001736B1">
              <w:rPr>
                <w:rFonts w:ascii="Open Sans" w:hAnsi="Open Sans" w:cs="Open Sans"/>
                <w:b/>
                <w:bCs/>
                <w:lang w:val="it-IT"/>
              </w:rPr>
              <w:t>k) notiziare immediatamente i Partner progettuali in merito a qualsiasi evento che può portare ad una temporanea o definitiva interruzione del progetto o di altre variazioni dell'attuazione progettuale;</w:t>
            </w:r>
          </w:p>
          <w:p w14:paraId="4982FE34" w14:textId="2A4FEA7F" w:rsidR="00A1177F" w:rsidRDefault="00A1177F" w:rsidP="00D23CCA">
            <w:pPr>
              <w:tabs>
                <w:tab w:val="left" w:pos="322"/>
              </w:tabs>
              <w:spacing w:after="0" w:line="480" w:lineRule="auto"/>
              <w:ind w:left="720"/>
              <w:jc w:val="both"/>
              <w:rPr>
                <w:rFonts w:ascii="Open Sans" w:hAnsi="Open Sans" w:cs="Open Sans"/>
                <w:b/>
                <w:bCs/>
                <w:lang w:val="it-IT"/>
              </w:rPr>
            </w:pPr>
            <w:r w:rsidRPr="001736B1">
              <w:rPr>
                <w:rFonts w:ascii="Open Sans" w:hAnsi="Open Sans" w:cs="Open Sans"/>
                <w:b/>
                <w:bCs/>
                <w:lang w:val="it-IT"/>
              </w:rPr>
              <w:t>l) informare i Partner progettuali di ogni comunicazione importante intercorsa con l'AdG ed il SC in tempo reale;</w:t>
            </w:r>
          </w:p>
          <w:p w14:paraId="415EF49F" w14:textId="43D61BFA" w:rsidR="00A1177F" w:rsidRDefault="00A1177F" w:rsidP="001736B1">
            <w:pPr>
              <w:tabs>
                <w:tab w:val="left" w:pos="322"/>
              </w:tabs>
              <w:spacing w:after="0" w:line="480" w:lineRule="auto"/>
              <w:ind w:left="720"/>
              <w:jc w:val="both"/>
              <w:rPr>
                <w:rFonts w:ascii="Open Sans" w:hAnsi="Open Sans" w:cs="Open Sans"/>
                <w:b/>
                <w:bCs/>
                <w:lang w:val="it-IT"/>
              </w:rPr>
            </w:pPr>
            <w:r w:rsidRPr="001736B1">
              <w:rPr>
                <w:rFonts w:ascii="Open Sans" w:hAnsi="Open Sans" w:cs="Open Sans"/>
                <w:b/>
                <w:bCs/>
                <w:lang w:val="it-IT"/>
              </w:rPr>
              <w:t xml:space="preserve">m) garantire che le spese sostenute per lo svolgimento delle attività progettuali e rendicontate, non siano cofinanziate da altri fondi </w:t>
            </w:r>
            <w:r w:rsidRPr="001736B1">
              <w:rPr>
                <w:rFonts w:ascii="Open Sans" w:hAnsi="Open Sans" w:cs="Open Sans"/>
                <w:b/>
                <w:bCs/>
                <w:lang w:val="it-IT"/>
              </w:rPr>
              <w:lastRenderedPageBreak/>
              <w:t>pubblici (divieto di doppio finanziamento) e assicurare che anche gli altri PP si assumano tale obbligo con riferimento alle proprie spese</w:t>
            </w:r>
            <w:r w:rsidR="006C6DAB" w:rsidRPr="001736B1">
              <w:rPr>
                <w:rFonts w:ascii="Open Sans" w:hAnsi="Open Sans" w:cs="Open Sans"/>
                <w:b/>
                <w:bCs/>
                <w:lang w:val="it-IT"/>
              </w:rPr>
              <w:t>;</w:t>
            </w:r>
          </w:p>
          <w:p w14:paraId="07FC0C2F" w14:textId="07F688CF" w:rsidR="00A33823" w:rsidRDefault="00A33823" w:rsidP="001736B1">
            <w:pPr>
              <w:tabs>
                <w:tab w:val="left" w:pos="322"/>
              </w:tabs>
              <w:spacing w:after="0" w:line="480" w:lineRule="auto"/>
              <w:ind w:left="720"/>
              <w:jc w:val="both"/>
              <w:rPr>
                <w:rFonts w:ascii="Open Sans" w:hAnsi="Open Sans" w:cs="Open Sans"/>
                <w:b/>
                <w:bCs/>
                <w:lang w:val="it-IT"/>
              </w:rPr>
            </w:pPr>
          </w:p>
          <w:p w14:paraId="17EB160A" w14:textId="77777777" w:rsidR="00A33823" w:rsidRPr="001736B1" w:rsidRDefault="00A33823" w:rsidP="001736B1">
            <w:pPr>
              <w:tabs>
                <w:tab w:val="left" w:pos="322"/>
              </w:tabs>
              <w:spacing w:after="0" w:line="480" w:lineRule="auto"/>
              <w:ind w:left="720"/>
              <w:jc w:val="both"/>
              <w:rPr>
                <w:rFonts w:ascii="Open Sans" w:hAnsi="Open Sans" w:cs="Open Sans"/>
                <w:b/>
                <w:bCs/>
                <w:lang w:val="it-IT"/>
              </w:rPr>
            </w:pPr>
          </w:p>
          <w:p w14:paraId="617A8244" w14:textId="77777777" w:rsidR="00A1177F" w:rsidRPr="001736B1" w:rsidRDefault="00A1177F" w:rsidP="001736B1">
            <w:pPr>
              <w:tabs>
                <w:tab w:val="left" w:pos="322"/>
              </w:tabs>
              <w:spacing w:after="0" w:line="480" w:lineRule="auto"/>
              <w:ind w:left="720"/>
              <w:jc w:val="both"/>
              <w:rPr>
                <w:rFonts w:ascii="Open Sans" w:hAnsi="Open Sans" w:cs="Open Sans"/>
                <w:b/>
                <w:bCs/>
                <w:lang w:val="it-IT"/>
              </w:rPr>
            </w:pPr>
            <w:r w:rsidRPr="001736B1">
              <w:rPr>
                <w:rFonts w:ascii="Open Sans" w:hAnsi="Open Sans" w:cs="Open Sans"/>
                <w:b/>
                <w:bCs/>
                <w:lang w:val="it-IT"/>
              </w:rPr>
              <w:t>n) istituire un sistema di contabilità che distingua chiaramente le transazioni relative al Progetto o assicurare l’apertura di un conto bancario separato e specifico e garantire che anche gli altri PP si assumano tale obbligo con riferimento alle proprie procedure/attività;</w:t>
            </w:r>
          </w:p>
          <w:p w14:paraId="57151AF1" w14:textId="77777777" w:rsidR="007A7220" w:rsidRPr="00696A77" w:rsidRDefault="007A7220" w:rsidP="001736B1">
            <w:pPr>
              <w:tabs>
                <w:tab w:val="left" w:pos="322"/>
              </w:tabs>
              <w:spacing w:after="0" w:line="480" w:lineRule="auto"/>
              <w:ind w:left="720"/>
              <w:jc w:val="both"/>
              <w:rPr>
                <w:rFonts w:ascii="Open Sans" w:hAnsi="Open Sans" w:cs="Open Sans"/>
                <w:b/>
                <w:bCs/>
                <w:lang w:val="it-IT"/>
              </w:rPr>
            </w:pPr>
            <w:r w:rsidRPr="00696A77">
              <w:rPr>
                <w:rFonts w:ascii="Open Sans" w:hAnsi="Open Sans" w:cs="Open Sans"/>
                <w:b/>
                <w:bCs/>
                <w:lang w:val="it-IT"/>
              </w:rPr>
              <w:t xml:space="preserve">o) inviare all’AdG i dati del monitoraggio sullo stato di avanzamento fisico, procedurale e finanziario del Progetto, ivi inclusi gli indicatori di monitoraggio ambientale e qualsiasi informazione </w:t>
            </w:r>
            <w:r w:rsidRPr="00696A77">
              <w:rPr>
                <w:rFonts w:ascii="Open Sans" w:hAnsi="Open Sans" w:cs="Open Sans"/>
                <w:b/>
                <w:bCs/>
                <w:lang w:val="it-IT"/>
              </w:rPr>
              <w:lastRenderedPageBreak/>
              <w:t>nei termini previsti dall’AdG. A tale fine l’LP:</w:t>
            </w:r>
          </w:p>
          <w:p w14:paraId="1DF6491A" w14:textId="3D3F3AA5" w:rsidR="00813EFE" w:rsidRDefault="007A7220" w:rsidP="001736B1">
            <w:pPr>
              <w:tabs>
                <w:tab w:val="left" w:pos="322"/>
              </w:tabs>
              <w:spacing w:after="0" w:line="480" w:lineRule="auto"/>
              <w:ind w:left="720"/>
              <w:jc w:val="both"/>
              <w:rPr>
                <w:rFonts w:ascii="Open Sans" w:hAnsi="Open Sans" w:cs="Open Sans"/>
                <w:b/>
                <w:bCs/>
                <w:lang w:val="it-IT"/>
              </w:rPr>
            </w:pPr>
            <w:r w:rsidRPr="00696A77">
              <w:rPr>
                <w:rFonts w:ascii="Open Sans" w:hAnsi="Open Sans" w:cs="Open Sans"/>
                <w:b/>
                <w:bCs/>
                <w:lang w:val="it-IT"/>
              </w:rPr>
              <w:t xml:space="preserve">I. verifica i giustificativi di spesa inseriti dai PP in conformità </w:t>
            </w:r>
            <w:r w:rsidR="00813EFE">
              <w:rPr>
                <w:rFonts w:ascii="Open Sans" w:hAnsi="Open Sans" w:cs="Open Sans"/>
                <w:b/>
                <w:bCs/>
                <w:lang w:val="it-IT"/>
              </w:rPr>
              <w:t xml:space="preserve">al </w:t>
            </w:r>
            <w:r w:rsidR="00813EFE" w:rsidRPr="00813EFE">
              <w:rPr>
                <w:rFonts w:ascii="Open Sans" w:hAnsi="Open Sans" w:cs="Open Sans"/>
                <w:b/>
                <w:bCs/>
                <w:lang w:val="it-IT"/>
              </w:rPr>
              <w:t>Manuale d’uso del sistema informatico Jems</w:t>
            </w:r>
            <w:r w:rsidRPr="00696A77">
              <w:rPr>
                <w:rFonts w:ascii="Open Sans" w:hAnsi="Open Sans" w:cs="Open Sans"/>
                <w:b/>
                <w:bCs/>
                <w:lang w:val="it-IT"/>
              </w:rPr>
              <w:t xml:space="preserve"> durante le singole fasi di rendicontazione della spesa;                                                      </w:t>
            </w:r>
          </w:p>
          <w:p w14:paraId="0C5F24F8" w14:textId="77777777" w:rsidR="007A7220" w:rsidRPr="00696A77" w:rsidRDefault="007A7220" w:rsidP="001736B1">
            <w:pPr>
              <w:tabs>
                <w:tab w:val="left" w:pos="322"/>
              </w:tabs>
              <w:spacing w:after="0" w:line="480" w:lineRule="auto"/>
              <w:ind w:left="720"/>
              <w:jc w:val="both"/>
              <w:rPr>
                <w:rFonts w:ascii="Open Sans" w:hAnsi="Open Sans" w:cs="Open Sans"/>
                <w:b/>
                <w:bCs/>
                <w:lang w:val="it-IT"/>
              </w:rPr>
            </w:pPr>
            <w:r w:rsidRPr="00696A77">
              <w:rPr>
                <w:rFonts w:ascii="Open Sans" w:hAnsi="Open Sans" w:cs="Open Sans"/>
                <w:b/>
                <w:bCs/>
                <w:lang w:val="it-IT"/>
              </w:rPr>
              <w:t>II. aggiorna nel sistema informatico del Programma Jems gli indicatori di risultato e di output;</w:t>
            </w:r>
          </w:p>
          <w:p w14:paraId="6EC85027" w14:textId="338F451B" w:rsidR="00A33823" w:rsidRDefault="007A7220" w:rsidP="001736B1">
            <w:pPr>
              <w:tabs>
                <w:tab w:val="left" w:pos="322"/>
              </w:tabs>
              <w:spacing w:after="0" w:line="480" w:lineRule="auto"/>
              <w:ind w:left="720"/>
              <w:jc w:val="both"/>
              <w:rPr>
                <w:rFonts w:ascii="Open Sans" w:hAnsi="Open Sans" w:cs="Open Sans"/>
                <w:b/>
                <w:bCs/>
                <w:lang w:val="it-IT"/>
              </w:rPr>
            </w:pPr>
            <w:r w:rsidRPr="00696A77">
              <w:rPr>
                <w:rFonts w:ascii="Open Sans" w:hAnsi="Open Sans" w:cs="Open Sans"/>
                <w:b/>
                <w:bCs/>
                <w:lang w:val="it-IT"/>
              </w:rPr>
              <w:t>p) concordare previamente con i Partner progettuali ogni richiesta all'AdG o al SC per la modifica della Proposta progettuale, compresa l'eventuale riallocazione del budget approvato</w:t>
            </w:r>
            <w:r w:rsidR="00A33823">
              <w:rPr>
                <w:rFonts w:ascii="Open Sans" w:hAnsi="Open Sans" w:cs="Open Sans"/>
                <w:b/>
                <w:bCs/>
                <w:lang w:val="it-IT"/>
              </w:rPr>
              <w:t>;</w:t>
            </w:r>
          </w:p>
          <w:p w14:paraId="1A5AE305" w14:textId="6C6E487E" w:rsidR="00A33823" w:rsidRDefault="00A33823" w:rsidP="001736B1">
            <w:pPr>
              <w:tabs>
                <w:tab w:val="left" w:pos="322"/>
              </w:tabs>
              <w:spacing w:after="0" w:line="480" w:lineRule="auto"/>
              <w:ind w:left="720"/>
              <w:jc w:val="both"/>
              <w:rPr>
                <w:rFonts w:ascii="Open Sans" w:hAnsi="Open Sans" w:cs="Open Sans"/>
                <w:b/>
                <w:bCs/>
                <w:lang w:val="it-IT"/>
              </w:rPr>
            </w:pPr>
          </w:p>
          <w:p w14:paraId="4C42BBF3" w14:textId="7D8F7C30" w:rsidR="00A33823" w:rsidRDefault="00A33823" w:rsidP="00A33823">
            <w:pPr>
              <w:tabs>
                <w:tab w:val="left" w:pos="322"/>
              </w:tabs>
              <w:spacing w:line="480" w:lineRule="auto"/>
              <w:ind w:left="720"/>
              <w:jc w:val="both"/>
              <w:rPr>
                <w:rFonts w:ascii="Open Sans" w:hAnsi="Open Sans" w:cs="Open Sans"/>
                <w:b/>
                <w:bCs/>
                <w:lang w:val="it-IT"/>
              </w:rPr>
            </w:pPr>
          </w:p>
          <w:p w14:paraId="049C3A92" w14:textId="77777777" w:rsidR="00A33823" w:rsidRDefault="00A33823" w:rsidP="00A33823">
            <w:pPr>
              <w:tabs>
                <w:tab w:val="left" w:pos="322"/>
              </w:tabs>
              <w:spacing w:line="480" w:lineRule="auto"/>
              <w:ind w:left="720"/>
              <w:jc w:val="both"/>
              <w:rPr>
                <w:rFonts w:ascii="Open Sans" w:hAnsi="Open Sans" w:cs="Open Sans"/>
                <w:b/>
                <w:bCs/>
                <w:lang w:val="it-IT"/>
              </w:rPr>
            </w:pPr>
          </w:p>
          <w:p w14:paraId="52F2A445" w14:textId="4B895680" w:rsidR="007A7220" w:rsidRPr="00696A77" w:rsidRDefault="007A7220" w:rsidP="001736B1">
            <w:pPr>
              <w:tabs>
                <w:tab w:val="left" w:pos="322"/>
              </w:tabs>
              <w:spacing w:after="0" w:line="480" w:lineRule="auto"/>
              <w:ind w:left="720"/>
              <w:jc w:val="both"/>
              <w:rPr>
                <w:rFonts w:ascii="Open Sans" w:hAnsi="Open Sans" w:cs="Open Sans"/>
                <w:b/>
                <w:bCs/>
                <w:lang w:val="it-IT"/>
              </w:rPr>
            </w:pPr>
            <w:r w:rsidRPr="00696A77">
              <w:rPr>
                <w:rFonts w:ascii="Open Sans" w:hAnsi="Open Sans" w:cs="Open Sans"/>
                <w:b/>
                <w:bCs/>
                <w:lang w:val="it-IT"/>
              </w:rPr>
              <w:t xml:space="preserve">q) verificare tutte le modifiche richieste dai PP preliminarmente </w:t>
            </w:r>
            <w:r w:rsidRPr="00696A77">
              <w:rPr>
                <w:rFonts w:ascii="Open Sans" w:hAnsi="Open Sans" w:cs="Open Sans"/>
                <w:b/>
                <w:bCs/>
                <w:lang w:val="it-IT"/>
              </w:rPr>
              <w:lastRenderedPageBreak/>
              <w:t>all’invio della richiesta di modifica all’AdG;</w:t>
            </w:r>
          </w:p>
          <w:p w14:paraId="4194C50E" w14:textId="77777777" w:rsidR="007A7220" w:rsidRPr="00696A77" w:rsidRDefault="007A7220" w:rsidP="001736B1">
            <w:pPr>
              <w:tabs>
                <w:tab w:val="left" w:pos="322"/>
              </w:tabs>
              <w:spacing w:after="0" w:line="480" w:lineRule="auto"/>
              <w:ind w:left="720"/>
              <w:jc w:val="both"/>
              <w:rPr>
                <w:rFonts w:ascii="Open Sans" w:hAnsi="Open Sans" w:cs="Open Sans"/>
                <w:b/>
                <w:bCs/>
                <w:lang w:val="it-IT"/>
              </w:rPr>
            </w:pPr>
            <w:r w:rsidRPr="00696A77">
              <w:rPr>
                <w:rFonts w:ascii="Open Sans" w:hAnsi="Open Sans" w:cs="Open Sans"/>
                <w:b/>
                <w:bCs/>
                <w:lang w:val="it-IT"/>
              </w:rPr>
              <w:t>r) predisporre e presentare la relazione periodica sullo stato del Progetto, il rapporto finale, le richieste di rimborso e qualsiasi altra documentazione richiesta dal SS;</w:t>
            </w:r>
          </w:p>
          <w:p w14:paraId="035889B3" w14:textId="77777777" w:rsidR="007A7220" w:rsidRPr="00696A77" w:rsidRDefault="007A7220" w:rsidP="001736B1">
            <w:pPr>
              <w:tabs>
                <w:tab w:val="left" w:pos="322"/>
              </w:tabs>
              <w:spacing w:after="0" w:line="480" w:lineRule="auto"/>
              <w:ind w:left="720"/>
              <w:jc w:val="both"/>
              <w:rPr>
                <w:rFonts w:ascii="Open Sans" w:hAnsi="Open Sans" w:cs="Open Sans"/>
                <w:b/>
                <w:bCs/>
                <w:lang w:val="it-IT"/>
              </w:rPr>
            </w:pPr>
            <w:r w:rsidRPr="00696A77">
              <w:rPr>
                <w:rFonts w:ascii="Open Sans" w:hAnsi="Open Sans" w:cs="Open Sans"/>
                <w:b/>
                <w:bCs/>
                <w:lang w:val="it-IT"/>
              </w:rPr>
              <w:t>s) informare il SC in merito ai trasferimenti dei fondi FESR e nazionali ai Partner progettuali;</w:t>
            </w:r>
          </w:p>
          <w:p w14:paraId="09BAF48A" w14:textId="7496299C" w:rsidR="007A7220" w:rsidRPr="00696A77" w:rsidRDefault="007A7220" w:rsidP="001736B1">
            <w:pPr>
              <w:tabs>
                <w:tab w:val="left" w:pos="322"/>
              </w:tabs>
              <w:spacing w:after="0" w:line="480" w:lineRule="auto"/>
              <w:ind w:left="720"/>
              <w:jc w:val="both"/>
              <w:rPr>
                <w:rFonts w:ascii="Open Sans" w:hAnsi="Open Sans" w:cs="Open Sans"/>
                <w:b/>
                <w:bCs/>
                <w:lang w:val="it-IT"/>
              </w:rPr>
            </w:pPr>
            <w:r w:rsidRPr="00696A77">
              <w:rPr>
                <w:rFonts w:ascii="Open Sans" w:hAnsi="Open Sans" w:cs="Open Sans"/>
                <w:b/>
                <w:bCs/>
                <w:lang w:val="it-IT"/>
              </w:rPr>
              <w:t>t) archiviare per le attività di controllo tutti</w:t>
            </w:r>
            <w:r w:rsidR="001F61E5">
              <w:rPr>
                <w:rFonts w:ascii="Open Sans" w:hAnsi="Open Sans" w:cs="Open Sans"/>
                <w:b/>
                <w:bCs/>
                <w:lang w:val="it-IT"/>
              </w:rPr>
              <w:t xml:space="preserve"> i</w:t>
            </w:r>
            <w:r w:rsidRPr="00696A77">
              <w:rPr>
                <w:rFonts w:ascii="Open Sans" w:hAnsi="Open Sans" w:cs="Open Sans"/>
                <w:b/>
                <w:bCs/>
                <w:lang w:val="it-IT"/>
              </w:rPr>
              <w:t xml:space="preserve"> files, la documentazione originale ed i dati relativi al Progetto in modo sicuro ed ordinato per un periodo di 5 anni dal 31 dicembre dell’anno in cui è effettuato l’ultimo pagamento dell’Autorità di gestione al LP. I termini ulteriori previsti dalla normativa nazionale o dalla normativa in materia di aiuti di Stato rimangono immutati. Il LP è </w:t>
            </w:r>
            <w:r w:rsidRPr="00696A77">
              <w:rPr>
                <w:rFonts w:ascii="Open Sans" w:hAnsi="Open Sans" w:cs="Open Sans"/>
                <w:b/>
                <w:bCs/>
                <w:lang w:val="it-IT"/>
              </w:rPr>
              <w:lastRenderedPageBreak/>
              <w:t>obbligato a conservare le fatture e di tenerle chiaramente tracciabili nella contabilità ai fini delle attività di controllo e di audit da parte delle Autorità di Programma, comunitarie e nazionali, autorizzate a verificare il corretto utilizzo dei fondi da parte del LP o dei PP o a disporre degli audit. Il LP deve mantenere la registrazione delle fatture e la documentazione in conformità all'art. 82 del Regolamento (UE) numero 1060/2021. Le registrazioni / liste conservate ed aggiornate devono essere messe a disposizione dell'AdG o del SC;</w:t>
            </w:r>
          </w:p>
          <w:p w14:paraId="644416FD" w14:textId="77777777" w:rsidR="007A7220" w:rsidRPr="00696A77" w:rsidRDefault="007A7220" w:rsidP="001736B1">
            <w:pPr>
              <w:tabs>
                <w:tab w:val="left" w:pos="322"/>
              </w:tabs>
              <w:spacing w:after="0" w:line="480" w:lineRule="auto"/>
              <w:ind w:left="720"/>
              <w:jc w:val="both"/>
              <w:rPr>
                <w:rFonts w:ascii="Open Sans" w:hAnsi="Open Sans" w:cs="Open Sans"/>
                <w:b/>
                <w:bCs/>
                <w:lang w:val="it-IT"/>
              </w:rPr>
            </w:pPr>
            <w:r w:rsidRPr="00696A77">
              <w:rPr>
                <w:rFonts w:ascii="Open Sans" w:hAnsi="Open Sans" w:cs="Open Sans"/>
                <w:b/>
                <w:bCs/>
                <w:lang w:val="it-IT"/>
              </w:rPr>
              <w:t>u) in caso di Progetto rilevante ai fini degli aiuti di Stato:</w:t>
            </w:r>
          </w:p>
          <w:p w14:paraId="2332E558" w14:textId="77777777" w:rsidR="007A7220" w:rsidRPr="00696A77" w:rsidRDefault="007A7220" w:rsidP="001736B1">
            <w:pPr>
              <w:tabs>
                <w:tab w:val="left" w:pos="322"/>
              </w:tabs>
              <w:spacing w:after="0" w:line="480" w:lineRule="auto"/>
              <w:ind w:left="720"/>
              <w:jc w:val="both"/>
              <w:rPr>
                <w:rFonts w:ascii="Open Sans" w:hAnsi="Open Sans" w:cs="Open Sans"/>
                <w:b/>
                <w:bCs/>
                <w:lang w:val="it-IT"/>
              </w:rPr>
            </w:pPr>
            <w:r w:rsidRPr="00696A77">
              <w:rPr>
                <w:rFonts w:ascii="Open Sans" w:hAnsi="Open Sans" w:cs="Open Sans"/>
                <w:b/>
                <w:bCs/>
                <w:lang w:val="it-IT"/>
              </w:rPr>
              <w:t xml:space="preserve">I. presentare all’AdG, per la propria parte e per tutti i suoi PP, tutte le dichiarazioni e i documenti concernenti gli aiuti di Stato, come </w:t>
            </w:r>
            <w:r w:rsidRPr="00696A77">
              <w:rPr>
                <w:rFonts w:ascii="Open Sans" w:hAnsi="Open Sans" w:cs="Open Sans"/>
                <w:b/>
                <w:bCs/>
                <w:lang w:val="it-IT"/>
              </w:rPr>
              <w:lastRenderedPageBreak/>
              <w:t>richiesto dall’Amministrazione di ciascuno Stato Membro;</w:t>
            </w:r>
          </w:p>
          <w:p w14:paraId="5C9FE6B0" w14:textId="77777777" w:rsidR="007A7220" w:rsidRPr="00696A77" w:rsidRDefault="007A7220" w:rsidP="007C32B1">
            <w:pPr>
              <w:tabs>
                <w:tab w:val="left" w:pos="322"/>
              </w:tabs>
              <w:spacing w:after="0" w:line="480" w:lineRule="auto"/>
              <w:ind w:left="720"/>
              <w:jc w:val="both"/>
              <w:rPr>
                <w:rFonts w:ascii="Open Sans" w:hAnsi="Open Sans" w:cs="Open Sans"/>
                <w:b/>
                <w:bCs/>
                <w:lang w:val="it-IT"/>
              </w:rPr>
            </w:pPr>
          </w:p>
          <w:p w14:paraId="7D61D4A9" w14:textId="77777777" w:rsidR="007A7220" w:rsidRPr="00696A77" w:rsidRDefault="007A7220" w:rsidP="001736B1">
            <w:pPr>
              <w:tabs>
                <w:tab w:val="left" w:pos="322"/>
              </w:tabs>
              <w:spacing w:after="0" w:line="480" w:lineRule="auto"/>
              <w:ind w:left="720"/>
              <w:jc w:val="both"/>
              <w:rPr>
                <w:rFonts w:ascii="Open Sans" w:hAnsi="Open Sans" w:cs="Open Sans"/>
                <w:b/>
                <w:bCs/>
                <w:lang w:val="it-IT"/>
              </w:rPr>
            </w:pPr>
            <w:r w:rsidRPr="00696A77">
              <w:rPr>
                <w:rFonts w:ascii="Open Sans" w:hAnsi="Open Sans" w:cs="Open Sans"/>
                <w:b/>
                <w:bCs/>
                <w:lang w:val="it-IT"/>
              </w:rPr>
              <w:t>II. assicurare il pieno rispetto da parte propria, dei PP e di ciascun eventuale subappaltatore coinvolto nell’attuazione del Progetto, di tutti gli obblighi derivanti dagli aiuti di Stato relativi ai “finanziamenti/aiuti di Stato” concessi;</w:t>
            </w:r>
          </w:p>
          <w:p w14:paraId="617A3D1A" w14:textId="77777777" w:rsidR="007A7220" w:rsidRPr="00696A77" w:rsidRDefault="007A7220" w:rsidP="001736B1">
            <w:pPr>
              <w:tabs>
                <w:tab w:val="left" w:pos="322"/>
              </w:tabs>
              <w:spacing w:after="0" w:line="480" w:lineRule="auto"/>
              <w:ind w:left="720"/>
              <w:jc w:val="both"/>
              <w:rPr>
                <w:rFonts w:ascii="Open Sans" w:hAnsi="Open Sans" w:cs="Open Sans"/>
                <w:b/>
                <w:bCs/>
                <w:lang w:val="it-IT"/>
              </w:rPr>
            </w:pPr>
            <w:r w:rsidRPr="00696A77">
              <w:rPr>
                <w:rFonts w:ascii="Open Sans" w:hAnsi="Open Sans" w:cs="Open Sans"/>
                <w:b/>
                <w:bCs/>
                <w:lang w:val="it-IT"/>
              </w:rPr>
              <w:t>III. ottemperare agli obblighi sui dati di monitoraggio concernenti gli aiuti di Stato, così come prescritto nel presente articolo;</w:t>
            </w:r>
          </w:p>
          <w:p w14:paraId="56D3D7C4" w14:textId="77777777" w:rsidR="007A7220" w:rsidRPr="00696A77" w:rsidRDefault="007A7220" w:rsidP="001736B1">
            <w:pPr>
              <w:tabs>
                <w:tab w:val="left" w:pos="322"/>
              </w:tabs>
              <w:spacing w:after="0" w:line="480" w:lineRule="auto"/>
              <w:ind w:left="720"/>
              <w:jc w:val="both"/>
              <w:rPr>
                <w:rFonts w:ascii="Open Sans" w:hAnsi="Open Sans" w:cs="Open Sans"/>
                <w:b/>
                <w:bCs/>
                <w:lang w:val="it-IT"/>
              </w:rPr>
            </w:pPr>
            <w:r w:rsidRPr="00696A77">
              <w:rPr>
                <w:rFonts w:ascii="Open Sans" w:hAnsi="Open Sans" w:cs="Open Sans"/>
                <w:b/>
                <w:bCs/>
                <w:lang w:val="it-IT"/>
              </w:rPr>
              <w:t xml:space="preserve">v) garantire l'accesso alle banche dati e alla documentazione da parte di tutti i rappresentanti delle istituzioni in relazione ai controlli previsti dal Programma di Cooperazione e del pari agli organi autorizzati a monitorare il Progetto. Il LP deve altresì garantire il rispetto </w:t>
            </w:r>
            <w:r w:rsidRPr="00696A77">
              <w:rPr>
                <w:rFonts w:ascii="Open Sans" w:hAnsi="Open Sans" w:cs="Open Sans"/>
                <w:b/>
                <w:bCs/>
                <w:lang w:val="it-IT"/>
              </w:rPr>
              <w:lastRenderedPageBreak/>
              <w:t>delle suddette norme da parte dei Partner progettuali;</w:t>
            </w:r>
          </w:p>
          <w:p w14:paraId="381DE4DA" w14:textId="77777777" w:rsidR="007A7220" w:rsidRPr="00696A77" w:rsidRDefault="007A7220" w:rsidP="001736B1">
            <w:pPr>
              <w:tabs>
                <w:tab w:val="left" w:pos="322"/>
              </w:tabs>
              <w:spacing w:after="0" w:line="480" w:lineRule="auto"/>
              <w:ind w:left="720"/>
              <w:jc w:val="both"/>
              <w:rPr>
                <w:rFonts w:ascii="Open Sans" w:hAnsi="Open Sans" w:cs="Open Sans"/>
                <w:b/>
                <w:bCs/>
                <w:lang w:val="it-IT"/>
              </w:rPr>
            </w:pPr>
            <w:r w:rsidRPr="00696A77">
              <w:rPr>
                <w:rFonts w:ascii="Open Sans" w:hAnsi="Open Sans" w:cs="Open Sans"/>
                <w:b/>
                <w:bCs/>
                <w:lang w:val="it-IT"/>
              </w:rPr>
              <w:t>w) garantire all'Unione europea (UE), all'AdG, al SC, ai Controllori alle autorità nazionali e regionali l'accesso ai luoghi in cui è stato attuato il progetto ed alle sedi dei Partner progettuali ai fini dell'esecuzione del citato controllo in loco nell'ambito delle attività di controllo del Progetto;</w:t>
            </w:r>
          </w:p>
          <w:p w14:paraId="6DE14A45" w14:textId="77777777" w:rsidR="007A7220" w:rsidRPr="00696A77" w:rsidRDefault="007A7220" w:rsidP="001736B1">
            <w:pPr>
              <w:tabs>
                <w:tab w:val="left" w:pos="322"/>
              </w:tabs>
              <w:spacing w:after="0" w:line="480" w:lineRule="auto"/>
              <w:ind w:left="720"/>
              <w:jc w:val="both"/>
              <w:rPr>
                <w:rFonts w:ascii="Open Sans" w:hAnsi="Open Sans" w:cs="Open Sans"/>
                <w:b/>
                <w:bCs/>
                <w:lang w:val="it-IT"/>
              </w:rPr>
            </w:pPr>
            <w:r w:rsidRPr="00696A77">
              <w:rPr>
                <w:rFonts w:ascii="Open Sans" w:hAnsi="Open Sans" w:cs="Open Sans"/>
                <w:b/>
                <w:bCs/>
                <w:lang w:val="it-IT"/>
              </w:rPr>
              <w:t>x) consentire all’AdG l’utilizzo dei dati del progetto e quelli acquisiti in seguito ai controlli per trasmetterli ai competenti organismi di audit e assicurare che anche gli altri PP si assumano tale obbligo con riferimento alle proprie attività/procedure, nel rispetto della normativa in materia di protezione dei dati personali;</w:t>
            </w:r>
          </w:p>
          <w:p w14:paraId="39069D8E" w14:textId="77777777" w:rsidR="007A7220" w:rsidRPr="00696A77" w:rsidRDefault="007A7220" w:rsidP="001736B1">
            <w:pPr>
              <w:tabs>
                <w:tab w:val="left" w:pos="322"/>
              </w:tabs>
              <w:spacing w:after="0" w:line="480" w:lineRule="auto"/>
              <w:ind w:left="720"/>
              <w:jc w:val="both"/>
              <w:rPr>
                <w:rFonts w:ascii="Open Sans" w:hAnsi="Open Sans" w:cs="Open Sans"/>
                <w:b/>
                <w:bCs/>
                <w:lang w:val="it-IT"/>
              </w:rPr>
            </w:pPr>
            <w:r w:rsidRPr="00696A77">
              <w:rPr>
                <w:rFonts w:ascii="Open Sans" w:hAnsi="Open Sans" w:cs="Open Sans"/>
                <w:b/>
                <w:bCs/>
                <w:lang w:val="it-IT"/>
              </w:rPr>
              <w:lastRenderedPageBreak/>
              <w:t>y) assicurare ai valutatori indipendenti l'accesso ad ogni documento o informazione riguardanti le parti del Progetto che essi ritengono necessarie per la loro attività;</w:t>
            </w:r>
          </w:p>
          <w:p w14:paraId="52442C1D" w14:textId="77777777" w:rsidR="007A7220" w:rsidRPr="00696A77" w:rsidRDefault="007A7220" w:rsidP="001736B1">
            <w:pPr>
              <w:tabs>
                <w:tab w:val="left" w:pos="322"/>
              </w:tabs>
              <w:spacing w:after="0" w:line="480" w:lineRule="auto"/>
              <w:ind w:left="720"/>
              <w:jc w:val="both"/>
              <w:rPr>
                <w:rFonts w:ascii="Open Sans" w:hAnsi="Open Sans" w:cs="Open Sans"/>
                <w:b/>
                <w:bCs/>
                <w:lang w:val="it-IT"/>
              </w:rPr>
            </w:pPr>
            <w:r w:rsidRPr="00696A77">
              <w:rPr>
                <w:rFonts w:ascii="Open Sans" w:hAnsi="Open Sans" w:cs="Open Sans"/>
                <w:b/>
                <w:bCs/>
                <w:lang w:val="it-IT"/>
              </w:rPr>
              <w:t>z) sottoporre a revisione l'utilizzo appropriato delle risorse FESR da parte dei Partner progettuali in relazione all'esecuzione delle loro attività e la preparazione della necessaria documentazione e delle relazioni per la chiusura del Progetto;</w:t>
            </w:r>
          </w:p>
          <w:p w14:paraId="1C5D3BDD" w14:textId="024D3707" w:rsidR="007A7220" w:rsidRPr="00696A77" w:rsidRDefault="007A7220" w:rsidP="001736B1">
            <w:pPr>
              <w:tabs>
                <w:tab w:val="left" w:pos="322"/>
              </w:tabs>
              <w:spacing w:after="0" w:line="480" w:lineRule="auto"/>
              <w:ind w:left="720"/>
              <w:jc w:val="both"/>
              <w:rPr>
                <w:rFonts w:ascii="Open Sans" w:hAnsi="Open Sans" w:cs="Open Sans"/>
                <w:b/>
                <w:bCs/>
                <w:lang w:val="it-IT"/>
              </w:rPr>
            </w:pPr>
            <w:r w:rsidRPr="00696A77">
              <w:rPr>
                <w:rFonts w:ascii="Open Sans" w:hAnsi="Open Sans" w:cs="Open Sans"/>
                <w:b/>
                <w:bCs/>
                <w:lang w:val="it-IT"/>
              </w:rPr>
              <w:t>aa) informare tempestivamente il SC in merito ad ogni introdotta modifica del</w:t>
            </w:r>
            <w:r w:rsidR="004313DA">
              <w:rPr>
                <w:rFonts w:ascii="Open Sans" w:hAnsi="Open Sans" w:cs="Open Sans"/>
                <w:b/>
                <w:bCs/>
                <w:lang w:val="it-IT"/>
              </w:rPr>
              <w:t>l’</w:t>
            </w:r>
            <w:r w:rsidRPr="00696A77">
              <w:rPr>
                <w:rFonts w:ascii="Open Sans" w:hAnsi="Open Sans" w:cs="Open Sans"/>
                <w:b/>
                <w:bCs/>
                <w:lang w:val="it-IT"/>
              </w:rPr>
              <w:t xml:space="preserve"> </w:t>
            </w:r>
            <w:r w:rsidR="004313DA" w:rsidRPr="004313DA">
              <w:rPr>
                <w:rFonts w:ascii="Open Sans" w:hAnsi="Open Sans" w:cs="Open Sans"/>
                <w:b/>
                <w:bCs/>
                <w:lang w:val="it-IT"/>
              </w:rPr>
              <w:t>Accordo di Partenariato</w:t>
            </w:r>
            <w:r w:rsidRPr="00696A77">
              <w:rPr>
                <w:rFonts w:ascii="Open Sans" w:hAnsi="Open Sans" w:cs="Open Sans"/>
                <w:b/>
                <w:bCs/>
                <w:lang w:val="it-IT"/>
              </w:rPr>
              <w:t>;</w:t>
            </w:r>
          </w:p>
          <w:p w14:paraId="3FCE5345" w14:textId="25ED95B6" w:rsidR="007A7220" w:rsidRPr="00696A77" w:rsidRDefault="007A7220" w:rsidP="001736B1">
            <w:pPr>
              <w:tabs>
                <w:tab w:val="left" w:pos="322"/>
              </w:tabs>
              <w:spacing w:after="0" w:line="480" w:lineRule="auto"/>
              <w:ind w:left="720"/>
              <w:jc w:val="both"/>
              <w:rPr>
                <w:rFonts w:ascii="Open Sans" w:hAnsi="Open Sans" w:cs="Open Sans"/>
                <w:b/>
                <w:bCs/>
                <w:lang w:val="it-IT"/>
              </w:rPr>
            </w:pPr>
            <w:r w:rsidRPr="00696A77">
              <w:rPr>
                <w:rFonts w:ascii="Open Sans" w:hAnsi="Open Sans" w:cs="Open Sans"/>
                <w:b/>
                <w:bCs/>
                <w:lang w:val="it-IT"/>
              </w:rPr>
              <w:t xml:space="preserve">ab) ottemperare ai regolamenti comunitari e alla normativa di riferimento nazionale e regionale e ss.mm.ii., secondo quanto prescritto all’art. 1 del presente </w:t>
            </w:r>
            <w:r w:rsidR="00A77CE7">
              <w:rPr>
                <w:rFonts w:ascii="Open Sans" w:hAnsi="Open Sans" w:cs="Open Sans"/>
                <w:b/>
                <w:bCs/>
                <w:lang w:val="it-IT"/>
              </w:rPr>
              <w:t>Accordo</w:t>
            </w:r>
            <w:r w:rsidRPr="00696A77">
              <w:rPr>
                <w:rFonts w:ascii="Open Sans" w:hAnsi="Open Sans" w:cs="Open Sans"/>
                <w:b/>
                <w:bCs/>
                <w:lang w:val="it-IT"/>
              </w:rPr>
              <w:t xml:space="preserve">, </w:t>
            </w:r>
            <w:r w:rsidRPr="00696A77">
              <w:rPr>
                <w:rFonts w:ascii="Open Sans" w:hAnsi="Open Sans" w:cs="Open Sans"/>
                <w:b/>
                <w:bCs/>
                <w:lang w:val="it-IT"/>
              </w:rPr>
              <w:lastRenderedPageBreak/>
              <w:t>nonché alle norme e procedure stabilite nei manuali del Programma e ai principi comunitari, quali, lo sviluppo sostenibile, le pari opportunità e la non-discriminazione e assicurare che anche gli altri PP si assumano tali obblighi con riferimento alle proprie procedure/attività;</w:t>
            </w:r>
          </w:p>
          <w:p w14:paraId="695D4A91" w14:textId="77777777" w:rsidR="007A7220" w:rsidRPr="00696A77" w:rsidRDefault="007A7220" w:rsidP="001736B1">
            <w:pPr>
              <w:tabs>
                <w:tab w:val="left" w:pos="322"/>
              </w:tabs>
              <w:spacing w:after="0" w:line="480" w:lineRule="auto"/>
              <w:ind w:left="720"/>
              <w:jc w:val="both"/>
              <w:rPr>
                <w:rFonts w:ascii="Open Sans" w:hAnsi="Open Sans" w:cs="Open Sans"/>
                <w:b/>
                <w:bCs/>
                <w:lang w:val="it-IT"/>
              </w:rPr>
            </w:pPr>
            <w:r w:rsidRPr="00696A77">
              <w:rPr>
                <w:rFonts w:ascii="Open Sans" w:hAnsi="Open Sans" w:cs="Open Sans"/>
                <w:b/>
                <w:bCs/>
                <w:lang w:val="it-IT"/>
              </w:rPr>
              <w:t>ac) informare l’AdG in merito a eventuali controlli (e i relativi esiti) espletati sul Progetto da parte degli organismi di controllo;</w:t>
            </w:r>
          </w:p>
          <w:p w14:paraId="6B27397D" w14:textId="6DB68B7E" w:rsidR="007A7220" w:rsidRPr="00696A77" w:rsidRDefault="007A7220" w:rsidP="001736B1">
            <w:pPr>
              <w:tabs>
                <w:tab w:val="left" w:pos="322"/>
              </w:tabs>
              <w:spacing w:after="0" w:line="480" w:lineRule="auto"/>
              <w:ind w:left="720"/>
              <w:jc w:val="both"/>
              <w:rPr>
                <w:rFonts w:ascii="Open Sans" w:hAnsi="Open Sans" w:cs="Open Sans"/>
                <w:b/>
                <w:bCs/>
                <w:lang w:val="it-IT"/>
              </w:rPr>
            </w:pPr>
            <w:r w:rsidRPr="00696A77">
              <w:rPr>
                <w:rFonts w:ascii="Open Sans" w:hAnsi="Open Sans" w:cs="Open Sans"/>
                <w:b/>
                <w:bCs/>
                <w:lang w:val="it-IT"/>
              </w:rPr>
              <w:t xml:space="preserve">ad) segnalare all’AdG qualsiasi violazione degli obblighi derivanti dal presente </w:t>
            </w:r>
            <w:r w:rsidR="00A77CE7">
              <w:rPr>
                <w:rFonts w:ascii="Open Sans" w:hAnsi="Open Sans" w:cs="Open Sans"/>
                <w:b/>
                <w:bCs/>
                <w:lang w:val="it-IT"/>
              </w:rPr>
              <w:t>Accordo</w:t>
            </w:r>
            <w:r w:rsidRPr="00696A77">
              <w:rPr>
                <w:rFonts w:ascii="Open Sans" w:hAnsi="Open Sans" w:cs="Open Sans"/>
                <w:b/>
                <w:bCs/>
                <w:lang w:val="it-IT"/>
              </w:rPr>
              <w:t>;</w:t>
            </w:r>
          </w:p>
          <w:p w14:paraId="4911AB93" w14:textId="77777777" w:rsidR="007A7220" w:rsidRPr="00696A77" w:rsidRDefault="007A7220" w:rsidP="001736B1">
            <w:pPr>
              <w:tabs>
                <w:tab w:val="left" w:pos="322"/>
              </w:tabs>
              <w:spacing w:after="0" w:line="480" w:lineRule="auto"/>
              <w:ind w:left="720"/>
              <w:jc w:val="both"/>
              <w:rPr>
                <w:rFonts w:ascii="Open Sans" w:hAnsi="Open Sans" w:cs="Open Sans"/>
                <w:b/>
                <w:bCs/>
                <w:lang w:val="it-IT"/>
              </w:rPr>
            </w:pPr>
            <w:r w:rsidRPr="00696A77">
              <w:rPr>
                <w:rFonts w:ascii="Open Sans" w:hAnsi="Open Sans" w:cs="Open Sans"/>
                <w:b/>
                <w:bCs/>
                <w:lang w:val="it-IT"/>
              </w:rPr>
              <w:t xml:space="preserve">ae) nel caso di progetti che comportano investimenti in infrastrutture o investimenti produttivi o sono soggetti ad un obbligo di mantenimento dell' investimento ai sensi delle norme </w:t>
            </w:r>
            <w:r w:rsidRPr="00696A77">
              <w:rPr>
                <w:rFonts w:ascii="Open Sans" w:hAnsi="Open Sans" w:cs="Open Sans"/>
                <w:b/>
                <w:bCs/>
                <w:lang w:val="it-IT"/>
              </w:rPr>
              <w:lastRenderedPageBreak/>
              <w:t>applicabili in materia di Aiuti di Stato, rispettare le previsioni dell’articolo 65 del Reg. (UE) 2021/1060 del Parlamento europeo e del Consiglio in materia di »stabilità delle operazioni«, ovvero non trasferire, alienare o in altro modo modificare l’utilizzo dei beni, delle attrezzature, degli immobili e dei terreni acquistati e garantire che tutti i PP si assumano tale obbligo. Dal ricevimento del saldo, è fatto obbligo al LP di trasmettere all’AdG, annualmente (entro il 28 febbraio), per i 5 anni successivi alla liquidazione del saldo, una dichiarazione relativa al mantenimento da parte propria e degli altri PP del vincolo di destinazione di cui sopra. L’AdG ha la facoltà di effettuare appositi controlli in loco;</w:t>
            </w:r>
          </w:p>
          <w:p w14:paraId="45EFF12E" w14:textId="01228002" w:rsidR="007A7220" w:rsidRDefault="007A7220" w:rsidP="00A33823">
            <w:pPr>
              <w:tabs>
                <w:tab w:val="left" w:pos="322"/>
              </w:tabs>
              <w:spacing w:after="0" w:line="480" w:lineRule="auto"/>
              <w:ind w:left="720"/>
              <w:jc w:val="both"/>
              <w:rPr>
                <w:rFonts w:ascii="Open Sans" w:hAnsi="Open Sans" w:cs="Open Sans"/>
                <w:b/>
                <w:bCs/>
                <w:lang w:val="it-IT"/>
              </w:rPr>
            </w:pPr>
            <w:r w:rsidRPr="00696A77">
              <w:rPr>
                <w:rFonts w:ascii="Open Sans" w:hAnsi="Open Sans" w:cs="Open Sans"/>
                <w:b/>
                <w:bCs/>
                <w:lang w:val="it-IT"/>
              </w:rPr>
              <w:lastRenderedPageBreak/>
              <w:t>af) garantire, per sé e per i PP, ai sensi dell’articolo 22, comma 4, lett h) del Reg. (UE) n. 2021/1059, che le operazioni selezionate per il sostegno dei fondi non includano attività che facevano parte di un'operazione che è stata o dovrebbe essere stata oggetto di una procedura di recupero a norma dell'articolo 65 del Reg. (UE) 2021/1060 del Parlamento europeo e del Consiglio, a seguito della rilocalizzazione di un'attività produttiva al di fuori dell'area di Programma;</w:t>
            </w:r>
          </w:p>
          <w:p w14:paraId="23958227" w14:textId="77777777" w:rsidR="00A33823" w:rsidRPr="00696A77" w:rsidRDefault="00A33823" w:rsidP="00A33823">
            <w:pPr>
              <w:tabs>
                <w:tab w:val="left" w:pos="322"/>
              </w:tabs>
              <w:spacing w:after="0" w:line="480" w:lineRule="auto"/>
              <w:ind w:left="720"/>
              <w:jc w:val="both"/>
              <w:rPr>
                <w:rFonts w:ascii="Open Sans" w:hAnsi="Open Sans" w:cs="Open Sans"/>
                <w:b/>
                <w:bCs/>
                <w:lang w:val="it-IT"/>
              </w:rPr>
            </w:pPr>
          </w:p>
          <w:p w14:paraId="3E6B5F88" w14:textId="77777777" w:rsidR="007A7220" w:rsidRPr="003A3509" w:rsidRDefault="007A7220" w:rsidP="007C32B1">
            <w:pPr>
              <w:tabs>
                <w:tab w:val="left" w:pos="322"/>
              </w:tabs>
              <w:spacing w:after="0" w:line="600" w:lineRule="auto"/>
              <w:ind w:left="720"/>
              <w:jc w:val="both"/>
              <w:rPr>
                <w:rFonts w:ascii="Open Sans" w:hAnsi="Open Sans" w:cs="Open Sans"/>
                <w:b/>
                <w:bCs/>
                <w:lang w:val="it-IT"/>
              </w:rPr>
            </w:pPr>
            <w:r w:rsidRPr="003A3509">
              <w:rPr>
                <w:rFonts w:ascii="Open Sans" w:hAnsi="Open Sans" w:cs="Open Sans"/>
                <w:b/>
                <w:bCs/>
                <w:lang w:val="it-IT"/>
              </w:rPr>
              <w:t xml:space="preserve">ag) rispondere di eventuali irregolarità riscontrate sulla propria quota di spese sostenute, ai sensi del successivo articolo 11, e assicurare che anche gli altri PP si assumano </w:t>
            </w:r>
            <w:r w:rsidRPr="003A3509">
              <w:rPr>
                <w:rFonts w:ascii="Open Sans" w:hAnsi="Open Sans" w:cs="Open Sans"/>
                <w:b/>
                <w:bCs/>
                <w:lang w:val="it-IT"/>
              </w:rPr>
              <w:lastRenderedPageBreak/>
              <w:t>tale obbligo con riferimento alle proprie attività/procedure;</w:t>
            </w:r>
          </w:p>
          <w:p w14:paraId="383CB40E" w14:textId="77777777" w:rsidR="007A7220" w:rsidRPr="00696A77" w:rsidRDefault="007A7220" w:rsidP="005B0455">
            <w:pPr>
              <w:tabs>
                <w:tab w:val="left" w:pos="322"/>
              </w:tabs>
              <w:spacing w:line="480" w:lineRule="auto"/>
              <w:ind w:left="720"/>
              <w:jc w:val="both"/>
              <w:rPr>
                <w:rFonts w:ascii="Open Sans" w:hAnsi="Open Sans" w:cs="Open Sans"/>
                <w:b/>
                <w:bCs/>
                <w:lang w:val="it-IT"/>
              </w:rPr>
            </w:pPr>
            <w:r w:rsidRPr="00696A77">
              <w:rPr>
                <w:rFonts w:ascii="Open Sans" w:hAnsi="Open Sans" w:cs="Open Sans"/>
                <w:b/>
                <w:bCs/>
                <w:lang w:val="it-IT"/>
              </w:rPr>
              <w:t>ah) rispondere del recupero e della restituzione dei fondi indebitamente erogati, richiesti dall’AdG, in ottemperanza all’articolo 52, comma 1, del Reg. (UE) 2021/1059;</w:t>
            </w:r>
          </w:p>
          <w:p w14:paraId="6C932E35" w14:textId="77777777" w:rsidR="007A7220" w:rsidRPr="003A3509" w:rsidRDefault="007A7220" w:rsidP="001736B1">
            <w:pPr>
              <w:tabs>
                <w:tab w:val="left" w:pos="322"/>
              </w:tabs>
              <w:spacing w:after="0" w:line="480" w:lineRule="auto"/>
              <w:ind w:left="720"/>
              <w:jc w:val="both"/>
              <w:rPr>
                <w:rFonts w:ascii="Open Sans" w:hAnsi="Open Sans" w:cs="Open Sans"/>
                <w:b/>
                <w:bCs/>
                <w:lang w:val="it-IT"/>
              </w:rPr>
            </w:pPr>
            <w:r w:rsidRPr="00696A77">
              <w:rPr>
                <w:rFonts w:ascii="Open Sans" w:hAnsi="Open Sans" w:cs="Open Sans"/>
                <w:b/>
                <w:bCs/>
                <w:lang w:val="it-IT"/>
              </w:rPr>
              <w:t>ai) ottemperare agli obblighi in materia di visibilità, trasparenza e comunicazione di cui all’articolo 1</w:t>
            </w:r>
            <w:r w:rsidR="00060149">
              <w:rPr>
                <w:rFonts w:ascii="Open Sans" w:hAnsi="Open Sans" w:cs="Open Sans"/>
                <w:b/>
                <w:bCs/>
                <w:lang w:val="it-IT"/>
              </w:rPr>
              <w:t>3</w:t>
            </w:r>
            <w:r w:rsidRPr="003A3509">
              <w:rPr>
                <w:rFonts w:ascii="Open Sans" w:hAnsi="Open Sans" w:cs="Open Sans"/>
                <w:b/>
                <w:bCs/>
                <w:lang w:val="it-IT"/>
              </w:rPr>
              <w:t xml:space="preserve"> e assicurare che anche gli altri PP si assumano tale obbligo con riferimento alle proprie attività/procedure;</w:t>
            </w:r>
          </w:p>
          <w:p w14:paraId="65608F41" w14:textId="77777777" w:rsidR="007A7220" w:rsidRPr="00696A77" w:rsidRDefault="007A7220" w:rsidP="007A7220">
            <w:pPr>
              <w:ind w:left="720"/>
              <w:rPr>
                <w:rFonts w:ascii="Open Sans" w:hAnsi="Open Sans" w:cs="Open Sans"/>
                <w:b/>
                <w:bCs/>
                <w:lang w:val="it-IT"/>
              </w:rPr>
            </w:pPr>
          </w:p>
          <w:p w14:paraId="44648EF3" w14:textId="415E8FE2" w:rsidR="007A7220" w:rsidRDefault="007A7220" w:rsidP="005B0455">
            <w:pPr>
              <w:tabs>
                <w:tab w:val="left" w:pos="322"/>
              </w:tabs>
              <w:spacing w:after="0" w:line="480" w:lineRule="auto"/>
              <w:ind w:left="720"/>
              <w:jc w:val="both"/>
              <w:rPr>
                <w:rFonts w:ascii="Open Sans" w:hAnsi="Open Sans" w:cs="Open Sans"/>
                <w:b/>
                <w:bCs/>
                <w:lang w:val="it-IT"/>
              </w:rPr>
            </w:pPr>
            <w:r w:rsidRPr="00696A77">
              <w:rPr>
                <w:rFonts w:ascii="Open Sans" w:hAnsi="Open Sans" w:cs="Open Sans"/>
                <w:b/>
                <w:bCs/>
                <w:lang w:val="it-IT"/>
              </w:rPr>
              <w:t xml:space="preserve">aj) assumersi la responsabilità esclusiva per eventuali danni alla proprietà e infortuni di qualsiasi natura che arrecherà a terzi, per l’intera durata ed ai fini dell’attuazione del Progetto e assicurare che anche gli altri PP si </w:t>
            </w:r>
            <w:r w:rsidRPr="00696A77">
              <w:rPr>
                <w:rFonts w:ascii="Open Sans" w:hAnsi="Open Sans" w:cs="Open Sans"/>
                <w:b/>
                <w:bCs/>
                <w:lang w:val="it-IT"/>
              </w:rPr>
              <w:lastRenderedPageBreak/>
              <w:t>assumano tale obbligo con riferimento alle proprie attività. L’AdG declina altresì ogni responsabilità per eventuali danni alle proprietà o infortuni del personale del LP e del PP nel corso di attuazione del progetto. L’AdG non accoglie alcuna richiesta di risarcimento o di incremento dei pagamenti derivante da tali danni o infortuni;</w:t>
            </w:r>
          </w:p>
          <w:p w14:paraId="63C2ADA3" w14:textId="77777777" w:rsidR="005B0455" w:rsidRPr="00696A77" w:rsidRDefault="005B0455" w:rsidP="005B0455">
            <w:pPr>
              <w:tabs>
                <w:tab w:val="left" w:pos="322"/>
              </w:tabs>
              <w:spacing w:after="0" w:line="480" w:lineRule="auto"/>
              <w:ind w:left="720"/>
              <w:jc w:val="both"/>
              <w:rPr>
                <w:rFonts w:ascii="Open Sans" w:hAnsi="Open Sans" w:cs="Open Sans"/>
                <w:b/>
                <w:bCs/>
                <w:lang w:val="it-IT"/>
              </w:rPr>
            </w:pPr>
          </w:p>
          <w:p w14:paraId="60CCCE0D" w14:textId="77777777" w:rsidR="007A7220" w:rsidRPr="00696A77" w:rsidRDefault="007A7220" w:rsidP="005B0455">
            <w:pPr>
              <w:tabs>
                <w:tab w:val="left" w:pos="322"/>
              </w:tabs>
              <w:spacing w:after="0" w:line="480" w:lineRule="auto"/>
              <w:ind w:left="720"/>
              <w:jc w:val="both"/>
              <w:rPr>
                <w:rFonts w:ascii="Open Sans" w:hAnsi="Open Sans" w:cs="Open Sans"/>
                <w:b/>
                <w:bCs/>
                <w:lang w:val="it-IT"/>
              </w:rPr>
            </w:pPr>
            <w:r w:rsidRPr="00696A77">
              <w:rPr>
                <w:rFonts w:ascii="Open Sans" w:hAnsi="Open Sans" w:cs="Open Sans"/>
                <w:b/>
                <w:bCs/>
                <w:lang w:val="it-IT"/>
              </w:rPr>
              <w:t>ak) assumersi ogni responsabilità relativa a eventuali ricorsi e azioni legali derivanti dalla violazione di norme e regolamenti da parte del LP o di uno dei propri Partner o dalla violazione dei diritti di terzi;</w:t>
            </w:r>
          </w:p>
          <w:p w14:paraId="0BCD5C09" w14:textId="0D378FB4" w:rsidR="007A7220" w:rsidRPr="00696A77" w:rsidRDefault="007A7220" w:rsidP="001736B1">
            <w:pPr>
              <w:tabs>
                <w:tab w:val="left" w:pos="322"/>
              </w:tabs>
              <w:spacing w:after="0" w:line="480" w:lineRule="auto"/>
              <w:ind w:left="720"/>
              <w:jc w:val="both"/>
              <w:rPr>
                <w:rFonts w:ascii="Open Sans" w:hAnsi="Open Sans" w:cs="Open Sans"/>
                <w:b/>
                <w:bCs/>
                <w:lang w:val="it-IT"/>
              </w:rPr>
            </w:pPr>
            <w:r w:rsidRPr="00696A77">
              <w:rPr>
                <w:rFonts w:ascii="Open Sans" w:hAnsi="Open Sans" w:cs="Open Sans"/>
                <w:b/>
                <w:bCs/>
                <w:lang w:val="it-IT"/>
              </w:rPr>
              <w:t xml:space="preserve">al) comunicare tempestivamente qualsiasi evento che potrebbe ritardare, ostacolare o impedire l’attuazione del Progetto finanziato </w:t>
            </w:r>
            <w:r w:rsidRPr="00696A77">
              <w:rPr>
                <w:rFonts w:ascii="Open Sans" w:hAnsi="Open Sans" w:cs="Open Sans"/>
                <w:b/>
                <w:bCs/>
                <w:lang w:val="it-IT"/>
              </w:rPr>
              <w:lastRenderedPageBreak/>
              <w:t xml:space="preserve">nonché qualsiasi circostanza che possa comportare una modifica delle condizioni fissate nel presente </w:t>
            </w:r>
            <w:r w:rsidR="005C7709">
              <w:rPr>
                <w:rFonts w:ascii="Open Sans" w:hAnsi="Open Sans" w:cs="Open Sans"/>
                <w:b/>
                <w:bCs/>
                <w:lang w:val="it-IT"/>
              </w:rPr>
              <w:t>Accordo</w:t>
            </w:r>
            <w:r w:rsidRPr="00696A77">
              <w:rPr>
                <w:rFonts w:ascii="Open Sans" w:hAnsi="Open Sans" w:cs="Open Sans"/>
                <w:b/>
                <w:bCs/>
                <w:lang w:val="it-IT"/>
              </w:rPr>
              <w:t>;</w:t>
            </w:r>
          </w:p>
          <w:p w14:paraId="60507D8A" w14:textId="77777777" w:rsidR="007A7220" w:rsidRPr="00696A77" w:rsidRDefault="007A7220" w:rsidP="001736B1">
            <w:pPr>
              <w:tabs>
                <w:tab w:val="left" w:pos="322"/>
              </w:tabs>
              <w:spacing w:after="0" w:line="480" w:lineRule="auto"/>
              <w:ind w:left="720"/>
              <w:jc w:val="both"/>
              <w:rPr>
                <w:rFonts w:ascii="Open Sans" w:hAnsi="Open Sans" w:cs="Open Sans"/>
                <w:b/>
                <w:bCs/>
                <w:lang w:val="it-IT"/>
              </w:rPr>
            </w:pPr>
          </w:p>
          <w:p w14:paraId="0AED00C9" w14:textId="77777777" w:rsidR="007A7220" w:rsidRPr="00696A77" w:rsidRDefault="007A7220" w:rsidP="001736B1">
            <w:pPr>
              <w:pStyle w:val="Paragrafoelenco"/>
              <w:numPr>
                <w:ilvl w:val="0"/>
                <w:numId w:val="30"/>
              </w:numPr>
              <w:tabs>
                <w:tab w:val="left" w:pos="322"/>
              </w:tabs>
              <w:spacing w:after="0" w:line="480" w:lineRule="auto"/>
              <w:jc w:val="both"/>
              <w:rPr>
                <w:rFonts w:ascii="Open Sans" w:hAnsi="Open Sans" w:cs="Open Sans"/>
                <w:b/>
                <w:bCs/>
                <w:lang w:val="it-IT"/>
              </w:rPr>
            </w:pPr>
            <w:r w:rsidRPr="00696A77">
              <w:rPr>
                <w:rFonts w:ascii="Open Sans" w:hAnsi="Open Sans" w:cs="Open Sans"/>
                <w:b/>
                <w:bCs/>
                <w:lang w:val="it-IT"/>
              </w:rPr>
              <w:t>In caso di prescrizioni ovvero di raccomandazioni dal CdS e/o da parte degli organi competenti durante l’attuazione del progetto, il LP è tenuto ad ottemperare alle medesime e ad assicurare che anche gli altri PP si assumano tale obbligo, con riferimento alle proprie attività/procedure, entro 30 giorni dalla relativa comunicazione.</w:t>
            </w:r>
          </w:p>
          <w:p w14:paraId="6295DC4E" w14:textId="2C52D5ED" w:rsidR="00D64B0C" w:rsidRPr="001736B1" w:rsidRDefault="00254095" w:rsidP="005F6848">
            <w:pPr>
              <w:tabs>
                <w:tab w:val="left" w:pos="322"/>
              </w:tabs>
              <w:spacing w:after="0" w:line="480" w:lineRule="auto"/>
              <w:ind w:left="720"/>
              <w:jc w:val="both"/>
              <w:rPr>
                <w:rFonts w:ascii="Open Sans" w:hAnsi="Open Sans" w:cs="Open Sans"/>
                <w:b/>
                <w:bCs/>
                <w:lang w:val="it-IT"/>
              </w:rPr>
            </w:pPr>
            <w:r w:rsidRPr="001736B1">
              <w:rPr>
                <w:rFonts w:ascii="Open Sans" w:hAnsi="Open Sans" w:cs="Open Sans"/>
                <w:b/>
                <w:bCs/>
                <w:lang w:val="it-IT"/>
              </w:rPr>
              <w:t>&lt;qualsiasi altro obbligo concordato con i Partner progettuali&gt;</w:t>
            </w:r>
            <w:r w:rsidRPr="003A3509">
              <w:rPr>
                <w:rFonts w:ascii="Open Sans" w:hAnsi="Open Sans" w:cs="Open Sans"/>
                <w:b/>
                <w:bCs/>
                <w:lang w:val="it-IT"/>
              </w:rPr>
              <w:t xml:space="preserve">   </w:t>
            </w:r>
          </w:p>
        </w:tc>
        <w:tc>
          <w:tcPr>
            <w:tcW w:w="4959" w:type="dxa"/>
            <w:shd w:val="clear" w:color="auto" w:fill="auto"/>
          </w:tcPr>
          <w:p w14:paraId="2A319340" w14:textId="77777777" w:rsidR="00A1344B" w:rsidRPr="003A3509" w:rsidRDefault="00A1344B" w:rsidP="001736B1">
            <w:pPr>
              <w:tabs>
                <w:tab w:val="left" w:pos="322"/>
              </w:tabs>
              <w:spacing w:after="0" w:line="480" w:lineRule="auto"/>
              <w:ind w:left="454"/>
              <w:jc w:val="both"/>
              <w:rPr>
                <w:rFonts w:ascii="Open Sans" w:hAnsi="Open Sans" w:cs="Open Sans"/>
                <w:b/>
                <w:color w:val="365F91"/>
                <w:lang w:val="sl-SI"/>
              </w:rPr>
            </w:pPr>
            <w:r w:rsidRPr="003A3509">
              <w:rPr>
                <w:rFonts w:ascii="Open Sans" w:hAnsi="Open Sans" w:cs="Open Sans"/>
                <w:b/>
                <w:color w:val="365F91"/>
                <w:lang w:val="sl-SI"/>
              </w:rPr>
              <w:lastRenderedPageBreak/>
              <w:t>h) obveščati projektne partnerje o vseh spremembah pogojev, na podlagi katerih je sklenjena ta pogodba in o spremembah, ki bi lahko vplivale na izvajanje projekta, na informacijske in komunikacijske aktivnosti ali na povračilo sredstev ESRR;</w:t>
            </w:r>
          </w:p>
          <w:p w14:paraId="4AEABBD7" w14:textId="77777777" w:rsidR="00D64B0C" w:rsidRPr="001736B1" w:rsidRDefault="00D64B0C" w:rsidP="001736B1">
            <w:pPr>
              <w:tabs>
                <w:tab w:val="left" w:pos="322"/>
              </w:tabs>
              <w:spacing w:after="0" w:line="480" w:lineRule="auto"/>
              <w:ind w:left="720"/>
              <w:jc w:val="both"/>
              <w:rPr>
                <w:rFonts w:ascii="Open Sans" w:hAnsi="Open Sans" w:cs="Open Sans"/>
                <w:b/>
                <w:color w:val="365F91"/>
                <w:lang w:val="sl-SI"/>
              </w:rPr>
            </w:pPr>
          </w:p>
          <w:p w14:paraId="2A350CC9" w14:textId="14C2AF80" w:rsidR="00CC149B" w:rsidRDefault="00CC149B" w:rsidP="001736B1">
            <w:pPr>
              <w:tabs>
                <w:tab w:val="left" w:pos="322"/>
              </w:tabs>
              <w:spacing w:after="0" w:line="480" w:lineRule="auto"/>
              <w:ind w:left="720"/>
              <w:jc w:val="both"/>
              <w:rPr>
                <w:rFonts w:ascii="Open Sans" w:hAnsi="Open Sans" w:cs="Open Sans"/>
                <w:b/>
                <w:color w:val="365F91"/>
                <w:lang w:val="sl-SI"/>
              </w:rPr>
            </w:pPr>
          </w:p>
          <w:p w14:paraId="0BD38B88" w14:textId="77777777" w:rsidR="00A33823" w:rsidRPr="003A3509" w:rsidRDefault="00A33823" w:rsidP="001736B1">
            <w:pPr>
              <w:tabs>
                <w:tab w:val="left" w:pos="322"/>
              </w:tabs>
              <w:spacing w:after="0" w:line="480" w:lineRule="auto"/>
              <w:ind w:left="720"/>
              <w:jc w:val="both"/>
              <w:rPr>
                <w:rFonts w:ascii="Open Sans" w:hAnsi="Open Sans" w:cs="Open Sans"/>
                <w:b/>
                <w:color w:val="365F91"/>
                <w:lang w:val="sl-SI"/>
              </w:rPr>
            </w:pPr>
          </w:p>
          <w:p w14:paraId="19284F9C" w14:textId="77777777" w:rsidR="00D64B0C" w:rsidRPr="001736B1" w:rsidRDefault="00CC149B" w:rsidP="001736B1">
            <w:pPr>
              <w:tabs>
                <w:tab w:val="left" w:pos="322"/>
              </w:tabs>
              <w:spacing w:after="0" w:line="480" w:lineRule="auto"/>
              <w:ind w:left="720"/>
              <w:jc w:val="both"/>
              <w:rPr>
                <w:rFonts w:ascii="Open Sans" w:hAnsi="Open Sans" w:cs="Open Sans"/>
                <w:b/>
                <w:color w:val="365F91"/>
                <w:lang w:val="sl-SI"/>
              </w:rPr>
            </w:pPr>
            <w:r w:rsidRPr="00981BFB">
              <w:rPr>
                <w:rFonts w:ascii="Open Sans" w:hAnsi="Open Sans" w:cs="Open Sans"/>
                <w:b/>
                <w:color w:val="365F91"/>
                <w:lang w:val="sl-SI"/>
              </w:rPr>
              <w:t xml:space="preserve">i) </w:t>
            </w:r>
            <w:r w:rsidR="00A1344B" w:rsidRPr="001736B1">
              <w:rPr>
                <w:rFonts w:ascii="Open Sans" w:hAnsi="Open Sans" w:cs="Open Sans"/>
                <w:b/>
                <w:color w:val="365F91"/>
                <w:lang w:val="sl-SI"/>
              </w:rPr>
              <w:t>podpirati projektne partnerje pri izpolnjevanju projektnih obveznosti, jim nuditi informacije, usmeritve in pojasnila o postopkih, o obrazcih in o drugih relevantnih dokumentih</w:t>
            </w:r>
            <w:r w:rsidR="006C6DAB" w:rsidRPr="001736B1">
              <w:rPr>
                <w:rFonts w:ascii="Open Sans" w:hAnsi="Open Sans" w:cs="Open Sans"/>
                <w:b/>
                <w:color w:val="365F91"/>
                <w:lang w:val="sl-SI"/>
              </w:rPr>
              <w:t>;</w:t>
            </w:r>
          </w:p>
          <w:p w14:paraId="3A82D05D" w14:textId="77777777" w:rsidR="00D64B0C" w:rsidRPr="001736B1" w:rsidRDefault="00D64B0C" w:rsidP="00050103">
            <w:pPr>
              <w:tabs>
                <w:tab w:val="left" w:pos="322"/>
              </w:tabs>
              <w:spacing w:after="0" w:line="480" w:lineRule="auto"/>
              <w:ind w:left="720"/>
              <w:jc w:val="both"/>
              <w:rPr>
                <w:rFonts w:ascii="Open Sans" w:hAnsi="Open Sans" w:cs="Open Sans"/>
                <w:b/>
                <w:color w:val="365F91"/>
                <w:lang w:val="sl-SI"/>
              </w:rPr>
            </w:pPr>
          </w:p>
          <w:p w14:paraId="47805E92" w14:textId="13EC146C" w:rsidR="00A1177F" w:rsidRPr="001736B1" w:rsidRDefault="00A1177F" w:rsidP="00AA01A8">
            <w:pPr>
              <w:tabs>
                <w:tab w:val="left" w:pos="322"/>
              </w:tabs>
              <w:spacing w:after="0" w:line="480" w:lineRule="auto"/>
              <w:ind w:left="720"/>
              <w:jc w:val="both"/>
              <w:rPr>
                <w:rFonts w:ascii="Open Sans" w:hAnsi="Open Sans" w:cs="Open Sans"/>
                <w:b/>
                <w:color w:val="365F91"/>
                <w:lang w:val="sl-SI"/>
              </w:rPr>
            </w:pPr>
            <w:r w:rsidRPr="001736B1">
              <w:rPr>
                <w:rFonts w:ascii="Open Sans" w:hAnsi="Open Sans" w:cs="Open Sans"/>
                <w:b/>
                <w:color w:val="365F91"/>
                <w:lang w:val="sl-SI"/>
              </w:rPr>
              <w:t xml:space="preserve">j) zbirati podatke o izvajanju projekta s strani PP, preveriti in </w:t>
            </w:r>
            <w:r w:rsidRPr="001736B1">
              <w:rPr>
                <w:rFonts w:ascii="Open Sans" w:hAnsi="Open Sans" w:cs="Open Sans"/>
                <w:b/>
                <w:color w:val="365F91"/>
                <w:lang w:val="sl-SI"/>
              </w:rPr>
              <w:lastRenderedPageBreak/>
              <w:t xml:space="preserve">zagotoviti, da je poleg svojih izdatkov, tudi izdatke, nastale pri vseh PP, potrdila </w:t>
            </w:r>
            <w:r w:rsidR="00D50822">
              <w:rPr>
                <w:rFonts w:ascii="Open Sans" w:hAnsi="Open Sans" w:cs="Open Sans"/>
                <w:b/>
                <w:color w:val="365F91"/>
                <w:lang w:val="sl-SI"/>
              </w:rPr>
              <w:t>kontrola (v nadaljevanju (</w:t>
            </w:r>
            <w:r w:rsidRPr="001736B1">
              <w:rPr>
                <w:rFonts w:ascii="Open Sans" w:hAnsi="Open Sans" w:cs="Open Sans"/>
                <w:b/>
                <w:color w:val="365F91"/>
                <w:lang w:val="sl-SI"/>
              </w:rPr>
              <w:t>KO</w:t>
            </w:r>
            <w:r w:rsidR="00D50822">
              <w:rPr>
                <w:rFonts w:ascii="Open Sans" w:hAnsi="Open Sans" w:cs="Open Sans"/>
                <w:b/>
                <w:color w:val="365F91"/>
                <w:lang w:val="sl-SI"/>
              </w:rPr>
              <w:t xml:space="preserve">) </w:t>
            </w:r>
            <w:r w:rsidRPr="001736B1">
              <w:rPr>
                <w:rFonts w:ascii="Open Sans" w:hAnsi="Open Sans" w:cs="Open Sans"/>
                <w:b/>
                <w:color w:val="365F91"/>
                <w:lang w:val="sl-SI"/>
              </w:rPr>
              <w:t>, ter posredovati zahtevek za povračilo OU skladno s Priročnikom za uporabo informacijskega sistema Jems;</w:t>
            </w:r>
          </w:p>
          <w:p w14:paraId="22B8D843" w14:textId="47EB27D6" w:rsidR="00D50822" w:rsidRDefault="00D50822" w:rsidP="00AA01A8">
            <w:pPr>
              <w:tabs>
                <w:tab w:val="left" w:pos="322"/>
              </w:tabs>
              <w:spacing w:before="240" w:after="0" w:line="480" w:lineRule="auto"/>
              <w:ind w:left="720"/>
              <w:jc w:val="both"/>
              <w:rPr>
                <w:rFonts w:ascii="Open Sans" w:hAnsi="Open Sans" w:cs="Open Sans"/>
                <w:b/>
                <w:color w:val="365F91"/>
                <w:lang w:val="sl-SI"/>
              </w:rPr>
            </w:pPr>
          </w:p>
          <w:p w14:paraId="3A40A91C" w14:textId="5E351A8A" w:rsidR="00A1177F" w:rsidRDefault="00A1177F" w:rsidP="007C32B1">
            <w:pPr>
              <w:tabs>
                <w:tab w:val="left" w:pos="322"/>
              </w:tabs>
              <w:spacing w:after="0" w:line="480" w:lineRule="auto"/>
              <w:ind w:left="720"/>
              <w:jc w:val="both"/>
              <w:rPr>
                <w:rFonts w:ascii="Open Sans" w:hAnsi="Open Sans" w:cs="Open Sans"/>
                <w:b/>
                <w:color w:val="365F91"/>
                <w:lang w:val="sl-SI"/>
              </w:rPr>
            </w:pPr>
            <w:r w:rsidRPr="001736B1">
              <w:rPr>
                <w:rFonts w:ascii="Open Sans" w:hAnsi="Open Sans" w:cs="Open Sans"/>
                <w:b/>
                <w:color w:val="365F91"/>
                <w:lang w:val="sl-SI"/>
              </w:rPr>
              <w:t>k) takoj obvestiti projektne partnerje o vsakem dogodku, ki bi lahko povzročil začasno prekinitev ali dokončno prenehanje projekta, ali o drugih spremembah pri izvajanju projekta;</w:t>
            </w:r>
          </w:p>
          <w:p w14:paraId="3647FBC5" w14:textId="77777777" w:rsidR="005F16FC" w:rsidRPr="001736B1" w:rsidRDefault="005F16FC" w:rsidP="00D23CCA">
            <w:pPr>
              <w:tabs>
                <w:tab w:val="left" w:pos="322"/>
              </w:tabs>
              <w:spacing w:after="0" w:line="480" w:lineRule="auto"/>
              <w:ind w:left="720"/>
              <w:jc w:val="both"/>
              <w:rPr>
                <w:rFonts w:ascii="Open Sans" w:hAnsi="Open Sans" w:cs="Open Sans"/>
                <w:b/>
                <w:color w:val="365F91"/>
                <w:lang w:val="sl-SI"/>
              </w:rPr>
            </w:pPr>
          </w:p>
          <w:p w14:paraId="5DA460AD" w14:textId="2AE39899" w:rsidR="00A1177F" w:rsidRDefault="00A1177F" w:rsidP="007C32B1">
            <w:pPr>
              <w:tabs>
                <w:tab w:val="left" w:pos="322"/>
              </w:tabs>
              <w:spacing w:after="0" w:line="480" w:lineRule="auto"/>
              <w:ind w:left="720"/>
              <w:jc w:val="both"/>
              <w:rPr>
                <w:rFonts w:ascii="Open Sans" w:hAnsi="Open Sans" w:cs="Open Sans"/>
                <w:b/>
                <w:color w:val="365F91"/>
                <w:lang w:val="sl-SI"/>
              </w:rPr>
            </w:pPr>
            <w:r w:rsidRPr="001736B1">
              <w:rPr>
                <w:rFonts w:ascii="Open Sans" w:hAnsi="Open Sans" w:cs="Open Sans"/>
                <w:b/>
                <w:color w:val="365F91"/>
                <w:lang w:val="sl-SI"/>
              </w:rPr>
              <w:t>l) pravočasno obvestiti projektne partnerje o vsaki pomembni korespondenci z OU in SS;</w:t>
            </w:r>
          </w:p>
          <w:p w14:paraId="7861FB4C" w14:textId="77777777" w:rsidR="001F61E5" w:rsidRPr="001736B1" w:rsidRDefault="001F61E5" w:rsidP="001F61E5">
            <w:pPr>
              <w:tabs>
                <w:tab w:val="left" w:pos="322"/>
              </w:tabs>
              <w:spacing w:after="0" w:line="480" w:lineRule="auto"/>
              <w:ind w:left="720"/>
              <w:jc w:val="both"/>
              <w:rPr>
                <w:rFonts w:ascii="Open Sans" w:hAnsi="Open Sans" w:cs="Open Sans"/>
                <w:b/>
                <w:color w:val="365F91"/>
                <w:lang w:val="sl-SI"/>
              </w:rPr>
            </w:pPr>
          </w:p>
          <w:p w14:paraId="061DADF5" w14:textId="77777777" w:rsidR="00A1177F" w:rsidRDefault="00A1177F" w:rsidP="00EE165C">
            <w:pPr>
              <w:tabs>
                <w:tab w:val="left" w:pos="322"/>
              </w:tabs>
              <w:spacing w:after="0" w:line="480" w:lineRule="auto"/>
              <w:ind w:left="720"/>
              <w:jc w:val="both"/>
              <w:rPr>
                <w:rFonts w:ascii="Open Sans" w:hAnsi="Open Sans" w:cs="Open Sans"/>
                <w:b/>
                <w:color w:val="365F91"/>
                <w:lang w:val="sl-SI"/>
              </w:rPr>
            </w:pPr>
            <w:r w:rsidRPr="001736B1">
              <w:rPr>
                <w:rFonts w:ascii="Open Sans" w:hAnsi="Open Sans" w:cs="Open Sans"/>
                <w:b/>
                <w:color w:val="365F91"/>
                <w:lang w:val="sl-SI"/>
              </w:rPr>
              <w:t xml:space="preserve">m) zagotoviti, da poročani izdatki za aktivnosti, ki se izvajajo v okviru odobrenega projekta, niso delno ali v </w:t>
            </w:r>
            <w:r w:rsidRPr="001736B1">
              <w:rPr>
                <w:rFonts w:ascii="Open Sans" w:hAnsi="Open Sans" w:cs="Open Sans"/>
                <w:b/>
                <w:color w:val="365F91"/>
                <w:lang w:val="sl-SI"/>
              </w:rPr>
              <w:lastRenderedPageBreak/>
              <w:t>celoti sofinancirani iz drugih javnih sredstev (prepoved dvojnega sofinanciranja) in zagotoviti, da tudi drugi PP prevzamejo enako odgovornost za lastne izdatke;</w:t>
            </w:r>
          </w:p>
          <w:p w14:paraId="3BA75311" w14:textId="77777777" w:rsidR="00813EFE" w:rsidRPr="001736B1" w:rsidRDefault="00813EFE" w:rsidP="00EE165C">
            <w:pPr>
              <w:tabs>
                <w:tab w:val="left" w:pos="322"/>
              </w:tabs>
              <w:spacing w:after="0" w:line="480" w:lineRule="auto"/>
              <w:ind w:left="720"/>
              <w:jc w:val="both"/>
              <w:rPr>
                <w:rFonts w:ascii="Open Sans" w:hAnsi="Open Sans" w:cs="Open Sans"/>
                <w:b/>
                <w:color w:val="365F91"/>
                <w:lang w:val="sl-SI"/>
              </w:rPr>
            </w:pPr>
          </w:p>
          <w:p w14:paraId="1D2A7C75" w14:textId="1DD1BC3A" w:rsidR="00A1177F" w:rsidRDefault="00A1177F" w:rsidP="00A20F76">
            <w:pPr>
              <w:tabs>
                <w:tab w:val="left" w:pos="322"/>
              </w:tabs>
              <w:spacing w:after="0" w:line="480" w:lineRule="auto"/>
              <w:ind w:left="720"/>
              <w:jc w:val="both"/>
              <w:rPr>
                <w:rFonts w:ascii="Open Sans" w:hAnsi="Open Sans" w:cs="Open Sans"/>
                <w:b/>
                <w:color w:val="365F91"/>
                <w:lang w:val="sl-SI"/>
              </w:rPr>
            </w:pPr>
            <w:r w:rsidRPr="001736B1">
              <w:rPr>
                <w:rFonts w:ascii="Open Sans" w:hAnsi="Open Sans" w:cs="Open Sans"/>
                <w:b/>
                <w:color w:val="365F91"/>
                <w:lang w:val="sl-SI"/>
              </w:rPr>
              <w:t>n) vzpostaviti ločeno računovodsko evidenco, iz katere so ustrezno razvidne vse transakcije, ki se nanašajo na projekt, ali odpreti ločen namenski bančni račun, in zagotoviti, da tudi ostali PP prevzamejo enako odgovornost za svoje postopke/aktivnosti;</w:t>
            </w:r>
          </w:p>
          <w:p w14:paraId="3D8BCF2E" w14:textId="77777777" w:rsidR="004118E5" w:rsidRPr="003A3509" w:rsidRDefault="004118E5" w:rsidP="001736B1">
            <w:pPr>
              <w:tabs>
                <w:tab w:val="left" w:pos="322"/>
              </w:tabs>
              <w:spacing w:after="0" w:line="480" w:lineRule="auto"/>
              <w:ind w:left="720"/>
              <w:jc w:val="both"/>
              <w:rPr>
                <w:rFonts w:ascii="Open Sans" w:hAnsi="Open Sans" w:cs="Open Sans"/>
                <w:b/>
                <w:color w:val="365F91"/>
                <w:lang w:val="sl-SI"/>
              </w:rPr>
            </w:pPr>
            <w:r w:rsidRPr="003A3509">
              <w:rPr>
                <w:rFonts w:ascii="Open Sans" w:hAnsi="Open Sans" w:cs="Open Sans"/>
                <w:b/>
                <w:color w:val="365F91"/>
                <w:lang w:val="sl-SI"/>
              </w:rPr>
              <w:t>o) predložiti OU podatke o fizičnem, postopkovnem in finančnem napredku projekta, vključno s kazalniki za spremljanje vplivov na okolje ter ostale informacije v rokih, ki jih zahteva OU. V ta namen mora VP:</w:t>
            </w:r>
          </w:p>
          <w:p w14:paraId="5874356B" w14:textId="62D8201D" w:rsidR="004118E5" w:rsidRPr="00981BFB" w:rsidRDefault="004118E5" w:rsidP="001736B1">
            <w:pPr>
              <w:tabs>
                <w:tab w:val="left" w:pos="322"/>
              </w:tabs>
              <w:spacing w:after="0" w:line="480" w:lineRule="auto"/>
              <w:ind w:left="720"/>
              <w:jc w:val="both"/>
              <w:rPr>
                <w:rFonts w:ascii="Open Sans" w:hAnsi="Open Sans" w:cs="Open Sans"/>
                <w:b/>
                <w:color w:val="365F91"/>
                <w:lang w:val="sl-SI"/>
              </w:rPr>
            </w:pPr>
            <w:r w:rsidRPr="00981BFB">
              <w:rPr>
                <w:rFonts w:ascii="Open Sans" w:hAnsi="Open Sans" w:cs="Open Sans"/>
                <w:b/>
                <w:color w:val="365F91"/>
                <w:lang w:val="sl-SI"/>
              </w:rPr>
              <w:lastRenderedPageBreak/>
              <w:t xml:space="preserve">I. preverjati dokazila o izdatkih, ki jih vnesejo PP, skladno z določili </w:t>
            </w:r>
            <w:r w:rsidR="00813EFE" w:rsidRPr="00813EFE">
              <w:rPr>
                <w:rFonts w:ascii="Open Sans" w:hAnsi="Open Sans" w:cs="Open Sans"/>
                <w:b/>
                <w:color w:val="365F91"/>
                <w:lang w:val="sl-SI"/>
              </w:rPr>
              <w:t>Priročnik</w:t>
            </w:r>
            <w:r w:rsidR="00813EFE">
              <w:rPr>
                <w:rFonts w:ascii="Open Sans" w:hAnsi="Open Sans" w:cs="Open Sans"/>
                <w:b/>
                <w:color w:val="365F91"/>
                <w:lang w:val="sl-SI"/>
              </w:rPr>
              <w:t>a</w:t>
            </w:r>
            <w:r w:rsidR="00813EFE" w:rsidRPr="00813EFE">
              <w:rPr>
                <w:rFonts w:ascii="Open Sans" w:hAnsi="Open Sans" w:cs="Open Sans"/>
                <w:b/>
                <w:color w:val="365F91"/>
                <w:lang w:val="sl-SI"/>
              </w:rPr>
              <w:t xml:space="preserve"> za </w:t>
            </w:r>
            <w:r w:rsidR="00813EFE" w:rsidRPr="00813EFE">
              <w:rPr>
                <w:rFonts w:ascii="Open Sans" w:hAnsi="Open Sans" w:cs="Open Sans"/>
                <w:b/>
                <w:bCs/>
                <w:color w:val="365F91"/>
                <w:lang w:val="sl-SI"/>
              </w:rPr>
              <w:t xml:space="preserve">uporabo </w:t>
            </w:r>
            <w:r w:rsidR="00813EFE" w:rsidRPr="00813EFE">
              <w:rPr>
                <w:rFonts w:ascii="Open Sans" w:hAnsi="Open Sans" w:cs="Open Sans"/>
                <w:b/>
                <w:color w:val="365F91"/>
                <w:lang w:val="sl-SI"/>
              </w:rPr>
              <w:t xml:space="preserve">informacijskega </w:t>
            </w:r>
            <w:r w:rsidR="00813EFE" w:rsidRPr="00813EFE">
              <w:rPr>
                <w:rFonts w:ascii="Open Sans" w:hAnsi="Open Sans" w:cs="Open Sans"/>
                <w:b/>
                <w:bCs/>
                <w:color w:val="365F91"/>
                <w:lang w:val="sl-SI"/>
              </w:rPr>
              <w:t>sistema Jems</w:t>
            </w:r>
            <w:r w:rsidRPr="00981BFB">
              <w:rPr>
                <w:rFonts w:ascii="Open Sans" w:hAnsi="Open Sans" w:cs="Open Sans"/>
                <w:b/>
                <w:color w:val="365F91"/>
                <w:lang w:val="sl-SI"/>
              </w:rPr>
              <w:t>, v posameznih poročevalskih obdobjih;</w:t>
            </w:r>
          </w:p>
          <w:p w14:paraId="7D3227AE" w14:textId="1854F12C" w:rsidR="004118E5" w:rsidRPr="00981BFB" w:rsidRDefault="004118E5" w:rsidP="001736B1">
            <w:pPr>
              <w:tabs>
                <w:tab w:val="left" w:pos="322"/>
              </w:tabs>
              <w:spacing w:after="0" w:line="480" w:lineRule="auto"/>
              <w:ind w:left="720"/>
              <w:jc w:val="both"/>
              <w:rPr>
                <w:rFonts w:ascii="Open Sans" w:hAnsi="Open Sans" w:cs="Open Sans"/>
                <w:b/>
                <w:color w:val="365F91"/>
                <w:lang w:val="sl-SI"/>
              </w:rPr>
            </w:pPr>
            <w:r w:rsidRPr="00981BFB">
              <w:rPr>
                <w:rFonts w:ascii="Open Sans" w:hAnsi="Open Sans" w:cs="Open Sans"/>
                <w:b/>
                <w:color w:val="365F91"/>
                <w:lang w:val="sl-SI"/>
              </w:rPr>
              <w:t>II. V informacijskem sistemu programa Jems posodabljati kazalnike rezultatov in učinkov;</w:t>
            </w:r>
          </w:p>
          <w:p w14:paraId="082927F0" w14:textId="472D0BBF" w:rsidR="004118E5" w:rsidRDefault="004118E5" w:rsidP="00A33823">
            <w:pPr>
              <w:tabs>
                <w:tab w:val="left" w:pos="322"/>
              </w:tabs>
              <w:spacing w:before="240" w:after="0" w:line="480" w:lineRule="auto"/>
              <w:ind w:left="720"/>
              <w:jc w:val="both"/>
              <w:rPr>
                <w:rFonts w:ascii="Open Sans" w:hAnsi="Open Sans" w:cs="Open Sans"/>
                <w:b/>
                <w:color w:val="365F91"/>
                <w:lang w:val="sl-SI"/>
              </w:rPr>
            </w:pPr>
            <w:r w:rsidRPr="00981BFB">
              <w:rPr>
                <w:rFonts w:ascii="Open Sans" w:hAnsi="Open Sans" w:cs="Open Sans"/>
                <w:b/>
                <w:color w:val="365F91"/>
                <w:lang w:val="sl-SI"/>
              </w:rPr>
              <w:t>p) vnaprej se dogovoriti s projektnimi partnerji o zahtevi OU ali SS za spremembo prijavnice, vključno z morebitnimi prerazporeditvami odobrenega finančnega načrta;</w:t>
            </w:r>
          </w:p>
          <w:p w14:paraId="2BEB6E42" w14:textId="4F1717AA" w:rsidR="00A33823" w:rsidRDefault="00A33823" w:rsidP="00A33823">
            <w:pPr>
              <w:tabs>
                <w:tab w:val="left" w:pos="322"/>
              </w:tabs>
              <w:spacing w:after="0" w:line="480" w:lineRule="auto"/>
              <w:ind w:left="720"/>
              <w:jc w:val="both"/>
              <w:rPr>
                <w:rFonts w:ascii="Open Sans" w:hAnsi="Open Sans" w:cs="Open Sans"/>
                <w:b/>
                <w:color w:val="365F91"/>
                <w:lang w:val="sl-SI"/>
              </w:rPr>
            </w:pPr>
          </w:p>
          <w:p w14:paraId="43F3B02C" w14:textId="25F992D6" w:rsidR="00A33823" w:rsidRDefault="00A33823" w:rsidP="00A33823">
            <w:pPr>
              <w:tabs>
                <w:tab w:val="left" w:pos="322"/>
              </w:tabs>
              <w:spacing w:after="0" w:line="480" w:lineRule="auto"/>
              <w:ind w:left="720"/>
              <w:jc w:val="both"/>
              <w:rPr>
                <w:rFonts w:ascii="Open Sans" w:hAnsi="Open Sans" w:cs="Open Sans"/>
                <w:b/>
                <w:color w:val="365F91"/>
                <w:lang w:val="sl-SI"/>
              </w:rPr>
            </w:pPr>
          </w:p>
          <w:p w14:paraId="7282D283" w14:textId="57EA4609" w:rsidR="00A33823" w:rsidRDefault="00A33823" w:rsidP="00A33823">
            <w:pPr>
              <w:tabs>
                <w:tab w:val="left" w:pos="322"/>
              </w:tabs>
              <w:spacing w:after="0" w:line="480" w:lineRule="auto"/>
              <w:ind w:left="720"/>
              <w:jc w:val="both"/>
              <w:rPr>
                <w:rFonts w:ascii="Open Sans" w:hAnsi="Open Sans" w:cs="Open Sans"/>
                <w:b/>
                <w:color w:val="365F91"/>
                <w:lang w:val="sl-SI"/>
              </w:rPr>
            </w:pPr>
          </w:p>
          <w:p w14:paraId="518D9C2A" w14:textId="77777777" w:rsidR="00A33823" w:rsidRDefault="00A33823" w:rsidP="00A33823">
            <w:pPr>
              <w:tabs>
                <w:tab w:val="left" w:pos="322"/>
              </w:tabs>
              <w:spacing w:after="0" w:line="480" w:lineRule="auto"/>
              <w:ind w:left="720"/>
              <w:jc w:val="both"/>
              <w:rPr>
                <w:rFonts w:ascii="Open Sans" w:hAnsi="Open Sans" w:cs="Open Sans"/>
                <w:b/>
                <w:color w:val="365F91"/>
                <w:lang w:val="sl-SI"/>
              </w:rPr>
            </w:pPr>
          </w:p>
          <w:p w14:paraId="19DF98C6" w14:textId="13C1EDCB" w:rsidR="004118E5" w:rsidRPr="003A3509" w:rsidRDefault="004118E5" w:rsidP="001F61E5">
            <w:pPr>
              <w:tabs>
                <w:tab w:val="left" w:pos="322"/>
              </w:tabs>
              <w:spacing w:before="240" w:after="0" w:line="480" w:lineRule="auto"/>
              <w:ind w:left="720"/>
              <w:jc w:val="both"/>
              <w:rPr>
                <w:rFonts w:ascii="Open Sans" w:hAnsi="Open Sans" w:cs="Open Sans"/>
                <w:b/>
                <w:color w:val="365F91"/>
                <w:lang w:val="sl-SI"/>
              </w:rPr>
            </w:pPr>
            <w:r w:rsidRPr="003A3509">
              <w:rPr>
                <w:rFonts w:ascii="Open Sans" w:hAnsi="Open Sans" w:cs="Open Sans"/>
                <w:b/>
                <w:color w:val="365F91"/>
                <w:lang w:val="sl-SI"/>
              </w:rPr>
              <w:t>q) predhodno preveriti vse spremembe, ki jih PP zahtevajo, preden se te posredujejo OU;</w:t>
            </w:r>
          </w:p>
          <w:p w14:paraId="31F4B0BB" w14:textId="77777777" w:rsidR="004118E5" w:rsidRPr="00981BFB" w:rsidRDefault="004118E5" w:rsidP="001736B1">
            <w:pPr>
              <w:tabs>
                <w:tab w:val="left" w:pos="322"/>
              </w:tabs>
              <w:spacing w:after="0" w:line="480" w:lineRule="auto"/>
              <w:ind w:left="720"/>
              <w:jc w:val="both"/>
              <w:rPr>
                <w:rFonts w:ascii="Open Sans" w:hAnsi="Open Sans" w:cs="Open Sans"/>
                <w:b/>
                <w:color w:val="365F91"/>
                <w:lang w:val="sl-SI"/>
              </w:rPr>
            </w:pPr>
            <w:r w:rsidRPr="00981BFB">
              <w:rPr>
                <w:rFonts w:ascii="Open Sans" w:hAnsi="Open Sans" w:cs="Open Sans"/>
                <w:b/>
                <w:color w:val="365F91"/>
                <w:lang w:val="sl-SI"/>
              </w:rPr>
              <w:lastRenderedPageBreak/>
              <w:t>r) pripraviti in predložiti redna vmesna poročila, končno poročilo, zahtevke za povračilo in druge dokumente, ki jih zahteva SS;</w:t>
            </w:r>
          </w:p>
          <w:p w14:paraId="132CD6BE" w14:textId="77777777" w:rsidR="00050103" w:rsidRPr="00981BFB" w:rsidRDefault="00050103" w:rsidP="001736B1">
            <w:pPr>
              <w:tabs>
                <w:tab w:val="left" w:pos="322"/>
              </w:tabs>
              <w:spacing w:after="0" w:line="480" w:lineRule="auto"/>
              <w:ind w:left="720"/>
              <w:jc w:val="both"/>
              <w:rPr>
                <w:rFonts w:ascii="Open Sans" w:hAnsi="Open Sans" w:cs="Open Sans"/>
                <w:b/>
                <w:color w:val="365F91"/>
                <w:lang w:val="sl-SI"/>
              </w:rPr>
            </w:pPr>
          </w:p>
          <w:p w14:paraId="3A370493" w14:textId="77777777" w:rsidR="004118E5" w:rsidRPr="00981BFB" w:rsidRDefault="004118E5" w:rsidP="001736B1">
            <w:pPr>
              <w:tabs>
                <w:tab w:val="left" w:pos="322"/>
              </w:tabs>
              <w:spacing w:after="0" w:line="480" w:lineRule="auto"/>
              <w:ind w:left="720"/>
              <w:jc w:val="both"/>
              <w:rPr>
                <w:rFonts w:ascii="Open Sans" w:hAnsi="Open Sans" w:cs="Open Sans"/>
                <w:b/>
                <w:color w:val="365F91"/>
                <w:lang w:val="sl-SI"/>
              </w:rPr>
            </w:pPr>
            <w:r w:rsidRPr="00981BFB">
              <w:rPr>
                <w:rFonts w:ascii="Open Sans" w:hAnsi="Open Sans" w:cs="Open Sans"/>
                <w:b/>
                <w:color w:val="365F91"/>
                <w:lang w:val="sl-SI"/>
              </w:rPr>
              <w:t>s) obvestiti SS o izvedenem prenosu nacionalnih in ESRR sredstev projektnim partnerjem;</w:t>
            </w:r>
          </w:p>
          <w:p w14:paraId="734B1D52" w14:textId="77777777" w:rsidR="004118E5" w:rsidRPr="00981BFB" w:rsidRDefault="004118E5" w:rsidP="001736B1">
            <w:pPr>
              <w:tabs>
                <w:tab w:val="left" w:pos="322"/>
              </w:tabs>
              <w:spacing w:after="0" w:line="480" w:lineRule="auto"/>
              <w:ind w:left="720"/>
              <w:jc w:val="both"/>
              <w:rPr>
                <w:rFonts w:ascii="Open Sans" w:hAnsi="Open Sans" w:cs="Open Sans"/>
                <w:b/>
                <w:color w:val="365F91"/>
                <w:lang w:val="sl-SI"/>
              </w:rPr>
            </w:pPr>
            <w:r w:rsidRPr="00981BFB">
              <w:rPr>
                <w:rFonts w:ascii="Open Sans" w:hAnsi="Open Sans" w:cs="Open Sans"/>
                <w:b/>
                <w:color w:val="365F91"/>
                <w:lang w:val="sl-SI"/>
              </w:rPr>
              <w:t xml:space="preserve">t) hraniti ves čas za namene revizije vse datoteke, dokumente in podatke o projektu v svoji izvirni obliki, varno in urejeno za obdobje 5 let od 31. decembra leta, v katerem je organ upravljanja opravil zadnje plačilo VP. Daljša zakonsko določena obdobja hranjenja iz nacionalne zakonodaje in Uredb o državnih pomočeh ostanejo nespremenjena. Vodilni partner je dolžan hraniti račune in jih ohranjati jasno razvidne v knjigovodstvu za namene kontrole in revizije s strani organov programa, </w:t>
            </w:r>
            <w:r w:rsidRPr="00981BFB">
              <w:rPr>
                <w:rFonts w:ascii="Open Sans" w:hAnsi="Open Sans" w:cs="Open Sans"/>
                <w:b/>
                <w:color w:val="365F91"/>
                <w:lang w:val="sl-SI"/>
              </w:rPr>
              <w:lastRenderedPageBreak/>
              <w:t>organov EU ali nacionalnih oblasti, ki so pristojne za odrejanje revizij oziroma za preverjanje pravilne porabe sredstev s strani VP ali PP. VP mora  voditi evidenco računov in dokumentov v skladu 82. členom Uredbe (EU) 1060/2021. Vzdrževane in posodobljene evidence/seznami so na voljo OU ali SS;</w:t>
            </w:r>
          </w:p>
          <w:p w14:paraId="23B0D6BD" w14:textId="77777777" w:rsidR="00A20F76" w:rsidRPr="00981BFB" w:rsidRDefault="00A20F76" w:rsidP="001736B1">
            <w:pPr>
              <w:tabs>
                <w:tab w:val="left" w:pos="322"/>
              </w:tabs>
              <w:spacing w:after="0" w:line="480" w:lineRule="auto"/>
              <w:ind w:left="720"/>
              <w:jc w:val="both"/>
              <w:rPr>
                <w:rFonts w:ascii="Open Sans" w:hAnsi="Open Sans" w:cs="Open Sans"/>
                <w:b/>
                <w:color w:val="365F91"/>
                <w:lang w:val="sl-SI"/>
              </w:rPr>
            </w:pPr>
          </w:p>
          <w:p w14:paraId="522AE58E" w14:textId="77777777" w:rsidR="00A20F76" w:rsidRPr="00981BFB" w:rsidRDefault="00A20F76" w:rsidP="001736B1">
            <w:pPr>
              <w:tabs>
                <w:tab w:val="left" w:pos="322"/>
              </w:tabs>
              <w:spacing w:after="0" w:line="480" w:lineRule="auto"/>
              <w:ind w:left="720"/>
              <w:jc w:val="both"/>
              <w:rPr>
                <w:rFonts w:ascii="Open Sans" w:hAnsi="Open Sans" w:cs="Open Sans"/>
                <w:b/>
                <w:color w:val="365F91"/>
                <w:lang w:val="sl-SI"/>
              </w:rPr>
            </w:pPr>
          </w:p>
          <w:p w14:paraId="52B54AB5" w14:textId="3EE47E32" w:rsidR="00443E2C" w:rsidRDefault="00443E2C" w:rsidP="001736B1">
            <w:pPr>
              <w:tabs>
                <w:tab w:val="left" w:pos="322"/>
              </w:tabs>
              <w:spacing w:after="0" w:line="480" w:lineRule="auto"/>
              <w:ind w:left="720"/>
              <w:jc w:val="both"/>
              <w:rPr>
                <w:rFonts w:ascii="Open Sans" w:hAnsi="Open Sans" w:cs="Open Sans"/>
                <w:b/>
                <w:color w:val="365F91"/>
                <w:lang w:val="sl-SI"/>
              </w:rPr>
            </w:pPr>
          </w:p>
          <w:p w14:paraId="660B22B7" w14:textId="77777777" w:rsidR="004118E5" w:rsidRPr="00981BFB" w:rsidRDefault="004118E5" w:rsidP="001736B1">
            <w:pPr>
              <w:tabs>
                <w:tab w:val="left" w:pos="322"/>
              </w:tabs>
              <w:spacing w:after="0" w:line="480" w:lineRule="auto"/>
              <w:ind w:left="720"/>
              <w:jc w:val="both"/>
              <w:rPr>
                <w:rFonts w:ascii="Open Sans" w:hAnsi="Open Sans" w:cs="Open Sans"/>
                <w:b/>
                <w:color w:val="365F91"/>
                <w:lang w:val="sl-SI"/>
              </w:rPr>
            </w:pPr>
            <w:r w:rsidRPr="003A3509">
              <w:rPr>
                <w:rFonts w:ascii="Open Sans" w:hAnsi="Open Sans" w:cs="Open Sans"/>
                <w:b/>
                <w:color w:val="365F91"/>
                <w:lang w:val="sl-SI"/>
              </w:rPr>
              <w:t>u) v primeru, da je projekt relevanten za državno pomo</w:t>
            </w:r>
            <w:r w:rsidRPr="00981BFB">
              <w:rPr>
                <w:rFonts w:ascii="Open Sans" w:hAnsi="Open Sans" w:cs="Open Sans"/>
                <w:b/>
                <w:color w:val="365F91"/>
                <w:lang w:val="sl-SI"/>
              </w:rPr>
              <w:t>č:</w:t>
            </w:r>
          </w:p>
          <w:p w14:paraId="543FBAD8" w14:textId="77777777" w:rsidR="004118E5" w:rsidRPr="00981BFB" w:rsidRDefault="004118E5" w:rsidP="001736B1">
            <w:pPr>
              <w:tabs>
                <w:tab w:val="left" w:pos="322"/>
              </w:tabs>
              <w:spacing w:after="0" w:line="480" w:lineRule="auto"/>
              <w:ind w:left="720"/>
              <w:jc w:val="both"/>
              <w:rPr>
                <w:rFonts w:ascii="Open Sans" w:hAnsi="Open Sans" w:cs="Open Sans"/>
                <w:b/>
                <w:color w:val="365F91"/>
                <w:lang w:val="sl-SI"/>
              </w:rPr>
            </w:pPr>
            <w:r w:rsidRPr="00981BFB">
              <w:rPr>
                <w:rFonts w:ascii="Open Sans" w:hAnsi="Open Sans" w:cs="Open Sans"/>
                <w:b/>
                <w:color w:val="365F91"/>
                <w:lang w:val="sl-SI"/>
              </w:rPr>
              <w:t>I. zase in za vse PP predložiti OU potrebne izjave ter morebitno drugo dokumentacijo v zvezi z državnimi pomočmi, skladno z zahtevami pristojnega organa posamezne države članice;</w:t>
            </w:r>
          </w:p>
          <w:p w14:paraId="29B2648E" w14:textId="77777777" w:rsidR="00A20F76" w:rsidRDefault="00A20F76" w:rsidP="001736B1">
            <w:pPr>
              <w:pStyle w:val="Paragrafoelenco"/>
              <w:ind w:left="720"/>
              <w:rPr>
                <w:rFonts w:ascii="Open Sans" w:hAnsi="Open Sans" w:cs="Open Sans"/>
                <w:b/>
                <w:color w:val="365F91"/>
                <w:lang w:val="sl-SI"/>
              </w:rPr>
            </w:pPr>
          </w:p>
          <w:p w14:paraId="0F710045" w14:textId="77777777" w:rsidR="004118E5" w:rsidRPr="00981BFB" w:rsidRDefault="004118E5" w:rsidP="001736B1">
            <w:pPr>
              <w:tabs>
                <w:tab w:val="left" w:pos="322"/>
              </w:tabs>
              <w:spacing w:after="0" w:line="480" w:lineRule="auto"/>
              <w:ind w:left="720"/>
              <w:jc w:val="both"/>
              <w:rPr>
                <w:rFonts w:ascii="Open Sans" w:hAnsi="Open Sans" w:cs="Open Sans"/>
                <w:b/>
                <w:color w:val="365F91"/>
                <w:lang w:val="sl-SI"/>
              </w:rPr>
            </w:pPr>
            <w:r w:rsidRPr="00981BFB">
              <w:rPr>
                <w:rFonts w:ascii="Open Sans" w:hAnsi="Open Sans" w:cs="Open Sans"/>
                <w:b/>
                <w:color w:val="365F91"/>
                <w:lang w:val="sl-SI"/>
              </w:rPr>
              <w:lastRenderedPageBreak/>
              <w:t>II. zagotoviti zase in za vse PP ter za morebitne posredne prejemnike državnih pomoči, da v celoti spoštujejo vse obveznosti, ki izhajajo iz pravil s področja državnih pomoči v zvezi z dodeljenim »financiranjem/državno pomočjo«;</w:t>
            </w:r>
          </w:p>
          <w:p w14:paraId="7C4EC0FC" w14:textId="77777777" w:rsidR="004118E5" w:rsidRPr="00981BFB" w:rsidRDefault="004118E5" w:rsidP="001736B1">
            <w:pPr>
              <w:tabs>
                <w:tab w:val="left" w:pos="322"/>
              </w:tabs>
              <w:spacing w:after="0" w:line="480" w:lineRule="auto"/>
              <w:ind w:left="720"/>
              <w:jc w:val="both"/>
              <w:rPr>
                <w:rFonts w:ascii="Open Sans" w:hAnsi="Open Sans" w:cs="Open Sans"/>
                <w:b/>
                <w:color w:val="365F91"/>
                <w:lang w:val="sl-SI"/>
              </w:rPr>
            </w:pPr>
            <w:r w:rsidRPr="00981BFB">
              <w:rPr>
                <w:rFonts w:ascii="Open Sans" w:hAnsi="Open Sans" w:cs="Open Sans"/>
                <w:b/>
                <w:color w:val="365F91"/>
                <w:lang w:val="sl-SI"/>
              </w:rPr>
              <w:t>III. izpolnjevati obveznosti glede spremljanja podatkov s sklicevanjem na državno pomoč, kot je določeno v tem členu;</w:t>
            </w:r>
          </w:p>
          <w:p w14:paraId="453090AF" w14:textId="77777777" w:rsidR="004118E5" w:rsidRPr="00981BFB" w:rsidRDefault="004118E5" w:rsidP="001736B1">
            <w:pPr>
              <w:tabs>
                <w:tab w:val="left" w:pos="322"/>
              </w:tabs>
              <w:spacing w:after="0" w:line="480" w:lineRule="auto"/>
              <w:ind w:left="720"/>
              <w:jc w:val="both"/>
              <w:rPr>
                <w:rFonts w:ascii="Open Sans" w:hAnsi="Open Sans" w:cs="Open Sans"/>
                <w:b/>
                <w:color w:val="365F91"/>
                <w:lang w:val="sl-SI"/>
              </w:rPr>
            </w:pPr>
            <w:r w:rsidRPr="00981BFB">
              <w:rPr>
                <w:rFonts w:ascii="Open Sans" w:hAnsi="Open Sans" w:cs="Open Sans"/>
                <w:b/>
                <w:color w:val="365F91"/>
                <w:lang w:val="sl-SI"/>
              </w:rPr>
              <w:t>v) zagotoviti dostop do zbirk podatkov in dokumentov vsem predstavnikom institucij, ki skrbijo za kontrole, predvidene v programu, kot tudi organom, pooblaščenim za spremljanje projekta. Vodilni partner mora zagotoviti tudi spoštovanje omenjenih pravil s strani svojih projektnih partnerjev;</w:t>
            </w:r>
          </w:p>
          <w:p w14:paraId="60FF3D49" w14:textId="77777777" w:rsidR="004118E5" w:rsidRPr="00981BFB" w:rsidRDefault="004118E5" w:rsidP="001736B1">
            <w:pPr>
              <w:tabs>
                <w:tab w:val="left" w:pos="322"/>
              </w:tabs>
              <w:spacing w:after="0" w:line="480" w:lineRule="auto"/>
              <w:ind w:left="720"/>
              <w:jc w:val="both"/>
              <w:rPr>
                <w:rFonts w:ascii="Open Sans" w:hAnsi="Open Sans" w:cs="Open Sans"/>
                <w:b/>
                <w:color w:val="365F91"/>
                <w:lang w:val="sl-SI"/>
              </w:rPr>
            </w:pPr>
            <w:r w:rsidRPr="00981BFB">
              <w:rPr>
                <w:rFonts w:ascii="Open Sans" w:hAnsi="Open Sans" w:cs="Open Sans"/>
                <w:b/>
                <w:color w:val="365F91"/>
                <w:lang w:val="sl-SI"/>
              </w:rPr>
              <w:t xml:space="preserve">w) zagotoviti Evropski uniji (EU), OU, SS, kontrolorjem ter nacionalnim in </w:t>
            </w:r>
            <w:r w:rsidRPr="00981BFB">
              <w:rPr>
                <w:rFonts w:ascii="Open Sans" w:hAnsi="Open Sans" w:cs="Open Sans"/>
                <w:b/>
                <w:color w:val="365F91"/>
                <w:lang w:val="sl-SI"/>
              </w:rPr>
              <w:lastRenderedPageBreak/>
              <w:t>regionalnim organom dostop do prostorov, kjer se projekt izvaja, in do sedežev vseh projektnih partnerjev za izvajanje kontrol na kraju samem v okviru zagotavljanja nadzora nad projektnimi aktivnostmi;</w:t>
            </w:r>
          </w:p>
          <w:p w14:paraId="3ADEF48F" w14:textId="38B1B522" w:rsidR="004118E5" w:rsidRDefault="004118E5" w:rsidP="001736B1">
            <w:pPr>
              <w:tabs>
                <w:tab w:val="left" w:pos="322"/>
              </w:tabs>
              <w:spacing w:after="0" w:line="480" w:lineRule="auto"/>
              <w:ind w:left="720"/>
              <w:jc w:val="both"/>
              <w:rPr>
                <w:rFonts w:ascii="Open Sans" w:hAnsi="Open Sans" w:cs="Open Sans"/>
                <w:b/>
                <w:color w:val="365F91"/>
                <w:lang w:val="sl-SI"/>
              </w:rPr>
            </w:pPr>
            <w:r w:rsidRPr="00981BFB">
              <w:rPr>
                <w:rFonts w:ascii="Open Sans" w:hAnsi="Open Sans" w:cs="Open Sans"/>
                <w:b/>
                <w:color w:val="365F91"/>
                <w:lang w:val="sl-SI"/>
              </w:rPr>
              <w:t>x) omogočiti OU uporabo podatkov projekta in podatkov, pridobljenih pri kontrolah, da jih lahko posreduje pristojnim revizijskim organom, in zagotoviti, da tudi ostali PP prevzamejo enako odgovornost za svoje aktivnosti/postopke, skladno z zakonodajo o varovanju osebnih podatkov;</w:t>
            </w:r>
          </w:p>
          <w:p w14:paraId="6A972A5B" w14:textId="77777777" w:rsidR="004118E5" w:rsidRPr="00981BFB" w:rsidRDefault="004118E5" w:rsidP="001736B1">
            <w:pPr>
              <w:tabs>
                <w:tab w:val="left" w:pos="322"/>
              </w:tabs>
              <w:spacing w:after="0" w:line="480" w:lineRule="auto"/>
              <w:ind w:left="720"/>
              <w:jc w:val="both"/>
              <w:rPr>
                <w:rFonts w:ascii="Open Sans" w:hAnsi="Open Sans" w:cs="Open Sans"/>
                <w:b/>
                <w:color w:val="365F91"/>
                <w:lang w:val="sl-SI"/>
              </w:rPr>
            </w:pPr>
            <w:r w:rsidRPr="00981BFB">
              <w:rPr>
                <w:rFonts w:ascii="Open Sans" w:hAnsi="Open Sans" w:cs="Open Sans"/>
                <w:b/>
                <w:color w:val="365F91"/>
                <w:lang w:val="sl-SI"/>
              </w:rPr>
              <w:t>y) zagotoviti neodvisnim pristojnim ocenjevalcem dostop do dokumentov ali informacij, za katere ocenjevalec meni, da so potrebni za njihovo dejavnost;</w:t>
            </w:r>
          </w:p>
          <w:p w14:paraId="07D076B7" w14:textId="4E4086DD" w:rsidR="004118E5" w:rsidRPr="00981BFB" w:rsidRDefault="004118E5" w:rsidP="001736B1">
            <w:pPr>
              <w:tabs>
                <w:tab w:val="left" w:pos="322"/>
              </w:tabs>
              <w:spacing w:after="0" w:line="480" w:lineRule="auto"/>
              <w:ind w:left="720"/>
              <w:jc w:val="both"/>
              <w:rPr>
                <w:rFonts w:ascii="Open Sans" w:hAnsi="Open Sans" w:cs="Open Sans"/>
                <w:b/>
                <w:color w:val="365F91"/>
                <w:lang w:val="sl-SI"/>
              </w:rPr>
            </w:pPr>
            <w:r w:rsidRPr="00981BFB">
              <w:rPr>
                <w:rFonts w:ascii="Open Sans" w:hAnsi="Open Sans" w:cs="Open Sans"/>
                <w:b/>
                <w:color w:val="365F91"/>
                <w:lang w:val="sl-SI"/>
              </w:rPr>
              <w:lastRenderedPageBreak/>
              <w:t xml:space="preserve">z) pregledati ustreznost porabe sredstev ESRR s strani projektnih partnerjev glede na izvajanje </w:t>
            </w:r>
            <w:r w:rsidR="00E20BD6">
              <w:rPr>
                <w:rFonts w:ascii="Open Sans" w:hAnsi="Open Sans" w:cs="Open Sans"/>
                <w:b/>
                <w:color w:val="365F91"/>
                <w:lang w:val="sl-SI"/>
              </w:rPr>
              <w:t>aktivnosti</w:t>
            </w:r>
            <w:r w:rsidRPr="00981BFB">
              <w:rPr>
                <w:rFonts w:ascii="Open Sans" w:hAnsi="Open Sans" w:cs="Open Sans"/>
                <w:b/>
                <w:color w:val="365F91"/>
                <w:lang w:val="sl-SI"/>
              </w:rPr>
              <w:t xml:space="preserve"> vseh partnerjev projekta in pripravo potrebnih dokumentov in evidenc za zaključek projekta;</w:t>
            </w:r>
          </w:p>
          <w:p w14:paraId="6366FFAD" w14:textId="17AB927F" w:rsidR="004118E5" w:rsidRDefault="004118E5" w:rsidP="001736B1">
            <w:pPr>
              <w:tabs>
                <w:tab w:val="left" w:pos="322"/>
              </w:tabs>
              <w:spacing w:after="0" w:line="480" w:lineRule="auto"/>
              <w:ind w:left="720"/>
              <w:jc w:val="both"/>
              <w:rPr>
                <w:rFonts w:ascii="Open Sans" w:hAnsi="Open Sans" w:cs="Open Sans"/>
                <w:b/>
                <w:color w:val="365F91"/>
                <w:lang w:val="sl-SI"/>
              </w:rPr>
            </w:pPr>
          </w:p>
          <w:p w14:paraId="016B8EB5" w14:textId="77777777" w:rsidR="004118E5" w:rsidRPr="00981BFB" w:rsidRDefault="004118E5" w:rsidP="001736B1">
            <w:pPr>
              <w:tabs>
                <w:tab w:val="left" w:pos="322"/>
              </w:tabs>
              <w:spacing w:after="0" w:line="480" w:lineRule="auto"/>
              <w:ind w:left="720"/>
              <w:jc w:val="both"/>
              <w:rPr>
                <w:rFonts w:ascii="Open Sans" w:hAnsi="Open Sans" w:cs="Open Sans"/>
                <w:b/>
                <w:color w:val="365F91"/>
                <w:lang w:val="sl-SI"/>
              </w:rPr>
            </w:pPr>
            <w:r w:rsidRPr="00981BFB">
              <w:rPr>
                <w:rFonts w:ascii="Open Sans" w:hAnsi="Open Sans" w:cs="Open Sans"/>
                <w:b/>
                <w:color w:val="365F91"/>
                <w:lang w:val="sl-SI"/>
              </w:rPr>
              <w:t>aa) obvestiti SS brez odlašanja o vseh predvidenih spremembah sporazuma o partnerstvu;</w:t>
            </w:r>
          </w:p>
          <w:p w14:paraId="164E56BA" w14:textId="3B849922" w:rsidR="004118E5" w:rsidRDefault="004118E5" w:rsidP="001736B1">
            <w:pPr>
              <w:tabs>
                <w:tab w:val="left" w:pos="322"/>
              </w:tabs>
              <w:spacing w:after="0" w:line="480" w:lineRule="auto"/>
              <w:ind w:left="720"/>
              <w:jc w:val="both"/>
              <w:rPr>
                <w:rFonts w:ascii="Open Sans" w:hAnsi="Open Sans" w:cs="Open Sans"/>
                <w:b/>
                <w:color w:val="365F91"/>
                <w:lang w:val="sl-SI"/>
              </w:rPr>
            </w:pPr>
            <w:r w:rsidRPr="00981BFB">
              <w:rPr>
                <w:rFonts w:ascii="Open Sans" w:hAnsi="Open Sans" w:cs="Open Sans"/>
                <w:b/>
                <w:color w:val="365F91"/>
                <w:lang w:val="sl-SI"/>
              </w:rPr>
              <w:t xml:space="preserve">ab) spoštovati evropske uredbe, nacionalno in deželno zakonodajo ter njihove nadaljnje spremembe in dopolnitve, tako kot je določeno v 1. členu te pogodbe, kot tudi pravila in postopke, ki so določeni v priročnikih programa ter načela Evropske skupnosti, kot so načelo trajnostnega razvoja, načelo enakih možnosti in nediskriminacije ter zagotoviti, da tudi ostali PP </w:t>
            </w:r>
            <w:r w:rsidRPr="00981BFB">
              <w:rPr>
                <w:rFonts w:ascii="Open Sans" w:hAnsi="Open Sans" w:cs="Open Sans"/>
                <w:b/>
                <w:color w:val="365F91"/>
                <w:lang w:val="sl-SI"/>
              </w:rPr>
              <w:lastRenderedPageBreak/>
              <w:t>prevzamejo enako odgovornos</w:t>
            </w:r>
            <w:r w:rsidR="00D77947">
              <w:rPr>
                <w:rFonts w:ascii="Open Sans" w:hAnsi="Open Sans" w:cs="Open Sans"/>
                <w:b/>
                <w:color w:val="365F91"/>
                <w:lang w:val="sl-SI"/>
              </w:rPr>
              <w:t>t za svoje postopke/aktivnosti;</w:t>
            </w:r>
          </w:p>
          <w:p w14:paraId="5661CE0D" w14:textId="77777777" w:rsidR="004118E5" w:rsidRPr="00981BFB" w:rsidRDefault="004118E5" w:rsidP="001736B1">
            <w:pPr>
              <w:tabs>
                <w:tab w:val="left" w:pos="322"/>
              </w:tabs>
              <w:spacing w:after="0" w:line="480" w:lineRule="auto"/>
              <w:ind w:left="720"/>
              <w:jc w:val="both"/>
              <w:rPr>
                <w:rFonts w:ascii="Open Sans" w:hAnsi="Open Sans" w:cs="Open Sans"/>
                <w:b/>
                <w:color w:val="365F91"/>
                <w:lang w:val="sl-SI"/>
              </w:rPr>
            </w:pPr>
            <w:r w:rsidRPr="00981BFB">
              <w:rPr>
                <w:rFonts w:ascii="Open Sans" w:hAnsi="Open Sans" w:cs="Open Sans"/>
                <w:b/>
                <w:color w:val="365F91"/>
                <w:lang w:val="sl-SI"/>
              </w:rPr>
              <w:t>ac) obvestiti OU o vseh revizijah (in njihovih rezultatih), ki jih v okviru projekta izvedejo pristojni organi;</w:t>
            </w:r>
          </w:p>
          <w:p w14:paraId="5AA43BC7" w14:textId="77777777" w:rsidR="000149A3" w:rsidRPr="00981BFB" w:rsidRDefault="000149A3" w:rsidP="001736B1">
            <w:pPr>
              <w:pStyle w:val="Paragrafoelenco"/>
              <w:ind w:left="720"/>
              <w:rPr>
                <w:rFonts w:ascii="Open Sans" w:hAnsi="Open Sans" w:cs="Open Sans"/>
                <w:b/>
                <w:color w:val="365F91"/>
                <w:lang w:val="sl-SI"/>
              </w:rPr>
            </w:pPr>
          </w:p>
          <w:p w14:paraId="69963701" w14:textId="77777777" w:rsidR="004118E5" w:rsidRPr="00981BFB" w:rsidRDefault="004118E5" w:rsidP="001736B1">
            <w:pPr>
              <w:tabs>
                <w:tab w:val="left" w:pos="322"/>
              </w:tabs>
              <w:spacing w:after="0" w:line="480" w:lineRule="auto"/>
              <w:ind w:left="720"/>
              <w:jc w:val="both"/>
              <w:rPr>
                <w:rFonts w:ascii="Open Sans" w:hAnsi="Open Sans" w:cs="Open Sans"/>
                <w:b/>
                <w:color w:val="365F91"/>
                <w:lang w:val="sl-SI"/>
              </w:rPr>
            </w:pPr>
            <w:r w:rsidRPr="00981BFB">
              <w:rPr>
                <w:rFonts w:ascii="Open Sans" w:hAnsi="Open Sans" w:cs="Open Sans"/>
                <w:b/>
                <w:color w:val="365F91"/>
                <w:lang w:val="sl-SI"/>
              </w:rPr>
              <w:t>ad) obvestiti OU o vsaki kršitvi obveznosti, ki izhajajo iz te pogodbe;</w:t>
            </w:r>
          </w:p>
          <w:p w14:paraId="371FA01C" w14:textId="77777777" w:rsidR="000149A3" w:rsidRPr="00981BFB" w:rsidRDefault="000149A3" w:rsidP="00050103">
            <w:pPr>
              <w:tabs>
                <w:tab w:val="left" w:pos="322"/>
              </w:tabs>
              <w:spacing w:after="0" w:line="480" w:lineRule="auto"/>
              <w:ind w:left="720"/>
              <w:jc w:val="both"/>
              <w:rPr>
                <w:rFonts w:ascii="Open Sans" w:hAnsi="Open Sans" w:cs="Open Sans"/>
                <w:b/>
                <w:color w:val="365F91"/>
                <w:lang w:val="sl-SI"/>
              </w:rPr>
            </w:pPr>
          </w:p>
          <w:p w14:paraId="534E27F7" w14:textId="77777777" w:rsidR="00050103" w:rsidRPr="00981BFB" w:rsidRDefault="00050103" w:rsidP="00050103">
            <w:pPr>
              <w:tabs>
                <w:tab w:val="left" w:pos="322"/>
              </w:tabs>
              <w:spacing w:after="0" w:line="480" w:lineRule="auto"/>
              <w:ind w:left="720"/>
              <w:jc w:val="both"/>
              <w:rPr>
                <w:rFonts w:ascii="Open Sans" w:hAnsi="Open Sans" w:cs="Open Sans"/>
                <w:b/>
                <w:color w:val="365F91"/>
                <w:lang w:val="sl-SI"/>
              </w:rPr>
            </w:pPr>
            <w:r w:rsidRPr="00981BFB">
              <w:rPr>
                <w:rFonts w:ascii="Open Sans" w:hAnsi="Open Sans" w:cs="Open Sans"/>
                <w:b/>
                <w:color w:val="365F91"/>
                <w:lang w:val="sl-SI"/>
              </w:rPr>
              <w:t xml:space="preserve">ae) v primeru projektov, ki zadevajo investicije v infrastrukturo ali v proizvodnjo in zagotavljanje njihove trajnosti, v skladu z določili s področja državnih pomoči, zagotoviti, da se uporaba blaga, opreme, nepremičnin in zemljišč, ki so bile nabavljene s sredstvi v okviru programa, ne prenese, proda ali kako drugače spremeni skladno s 65. členom Uredbe (EU) 2021/1060 Evropskega parlamenta in Sveta o »trajnosti operacij« in zagotoviti, da </w:t>
            </w:r>
            <w:r w:rsidRPr="00981BFB">
              <w:rPr>
                <w:rFonts w:ascii="Open Sans" w:hAnsi="Open Sans" w:cs="Open Sans"/>
                <w:b/>
                <w:color w:val="365F91"/>
                <w:lang w:val="sl-SI"/>
              </w:rPr>
              <w:lastRenderedPageBreak/>
              <w:t>tudi ostali PP prevzamejo enako odgovornost. Po prejemu končnega plačila mora VP letno posredovati OU za naslednjih 5 let (do 28. februarja) izjavo o ohranjanju namembnosti omenjenih dobrin s strani VP in njegovih PP. OU lahko opravi kontrole na kraju samem;</w:t>
            </w:r>
          </w:p>
          <w:p w14:paraId="786007BE" w14:textId="77777777" w:rsidR="000149A3" w:rsidRPr="00981BFB" w:rsidRDefault="000149A3" w:rsidP="00050103">
            <w:pPr>
              <w:tabs>
                <w:tab w:val="left" w:pos="322"/>
              </w:tabs>
              <w:spacing w:after="0" w:line="480" w:lineRule="auto"/>
              <w:ind w:left="720"/>
              <w:jc w:val="both"/>
              <w:rPr>
                <w:rFonts w:ascii="Open Sans" w:hAnsi="Open Sans" w:cs="Open Sans"/>
                <w:b/>
                <w:color w:val="365F91"/>
                <w:lang w:val="sl-SI"/>
              </w:rPr>
            </w:pPr>
          </w:p>
          <w:p w14:paraId="1715FC23" w14:textId="77777777" w:rsidR="000149A3" w:rsidRPr="00981BFB" w:rsidRDefault="000149A3" w:rsidP="00050103">
            <w:pPr>
              <w:tabs>
                <w:tab w:val="left" w:pos="322"/>
              </w:tabs>
              <w:spacing w:after="0" w:line="480" w:lineRule="auto"/>
              <w:ind w:left="720"/>
              <w:jc w:val="both"/>
              <w:rPr>
                <w:rFonts w:ascii="Open Sans" w:hAnsi="Open Sans" w:cs="Open Sans"/>
                <w:b/>
                <w:color w:val="365F91"/>
                <w:lang w:val="sl-SI"/>
              </w:rPr>
            </w:pPr>
          </w:p>
          <w:p w14:paraId="417684C9" w14:textId="77777777" w:rsidR="000149A3" w:rsidRPr="00981BFB" w:rsidRDefault="000149A3" w:rsidP="00050103">
            <w:pPr>
              <w:tabs>
                <w:tab w:val="left" w:pos="322"/>
              </w:tabs>
              <w:spacing w:after="0" w:line="480" w:lineRule="auto"/>
              <w:ind w:left="720"/>
              <w:jc w:val="both"/>
              <w:rPr>
                <w:rFonts w:ascii="Open Sans" w:hAnsi="Open Sans" w:cs="Open Sans"/>
                <w:b/>
                <w:color w:val="365F91"/>
                <w:lang w:val="sl-SI"/>
              </w:rPr>
            </w:pPr>
          </w:p>
          <w:p w14:paraId="7AD0E417" w14:textId="7725B525" w:rsidR="000149A3" w:rsidRDefault="000149A3" w:rsidP="00050103">
            <w:pPr>
              <w:tabs>
                <w:tab w:val="left" w:pos="322"/>
              </w:tabs>
              <w:spacing w:after="0" w:line="480" w:lineRule="auto"/>
              <w:ind w:left="720"/>
              <w:jc w:val="both"/>
              <w:rPr>
                <w:rFonts w:ascii="Open Sans" w:hAnsi="Open Sans" w:cs="Open Sans"/>
                <w:b/>
                <w:color w:val="365F91"/>
                <w:lang w:val="sl-SI"/>
              </w:rPr>
            </w:pPr>
          </w:p>
          <w:p w14:paraId="3ACB34BA" w14:textId="3EB8DDD2" w:rsidR="00266833" w:rsidRDefault="00050103" w:rsidP="001736B1">
            <w:pPr>
              <w:tabs>
                <w:tab w:val="left" w:pos="322"/>
              </w:tabs>
              <w:spacing w:before="240" w:line="480" w:lineRule="auto"/>
              <w:ind w:left="720"/>
              <w:jc w:val="both"/>
              <w:rPr>
                <w:rFonts w:ascii="Open Sans" w:hAnsi="Open Sans" w:cs="Open Sans"/>
                <w:b/>
                <w:color w:val="365F91"/>
                <w:lang w:val="sl-SI"/>
              </w:rPr>
            </w:pPr>
            <w:r w:rsidRPr="00981BFB">
              <w:rPr>
                <w:rFonts w:ascii="Open Sans" w:hAnsi="Open Sans" w:cs="Open Sans"/>
                <w:b/>
                <w:color w:val="365F91"/>
                <w:lang w:val="sl-SI"/>
              </w:rPr>
              <w:t xml:space="preserve">af) zase in za PP zagotoviti, skladno s črko h) četrtega odstavka 22. člena Uredbe (EU) 2021/1059, da izbrane operacije za podporo iz skladov ne vključujejo operacij, ki so bile ali bi morale biti v postopku izterjave v skladu s 65. členom Uredbe (EU) 2021/1060 Evropskega parlamenta in Sveta po preselitvi proizvodne </w:t>
            </w:r>
            <w:r w:rsidRPr="00981BFB">
              <w:rPr>
                <w:rFonts w:ascii="Open Sans" w:hAnsi="Open Sans" w:cs="Open Sans"/>
                <w:b/>
                <w:color w:val="365F91"/>
                <w:lang w:val="sl-SI"/>
              </w:rPr>
              <w:lastRenderedPageBreak/>
              <w:t>dejavnosti izven programskega območja;</w:t>
            </w:r>
          </w:p>
          <w:p w14:paraId="55229C40" w14:textId="77777777" w:rsidR="00A33823" w:rsidRPr="001736B1" w:rsidRDefault="00A33823" w:rsidP="001736B1">
            <w:pPr>
              <w:tabs>
                <w:tab w:val="left" w:pos="322"/>
              </w:tabs>
              <w:spacing w:before="240" w:line="480" w:lineRule="auto"/>
              <w:ind w:left="720"/>
              <w:jc w:val="both"/>
              <w:rPr>
                <w:rFonts w:ascii="Open Sans" w:hAnsi="Open Sans" w:cs="Open Sans"/>
                <w:b/>
                <w:color w:val="365F91"/>
                <w:lang w:val="sl-SI"/>
              </w:rPr>
            </w:pPr>
          </w:p>
          <w:p w14:paraId="04762E08" w14:textId="7F648F9E" w:rsidR="00050103" w:rsidRDefault="00050103" w:rsidP="005F6848">
            <w:pPr>
              <w:tabs>
                <w:tab w:val="left" w:pos="322"/>
              </w:tabs>
              <w:spacing w:before="240" w:line="480" w:lineRule="auto"/>
              <w:ind w:left="720"/>
              <w:jc w:val="both"/>
              <w:rPr>
                <w:rFonts w:ascii="Open Sans" w:hAnsi="Open Sans" w:cs="Open Sans"/>
                <w:b/>
                <w:color w:val="365F91"/>
                <w:lang w:val="sl-SI"/>
              </w:rPr>
            </w:pPr>
            <w:r w:rsidRPr="003A3509">
              <w:rPr>
                <w:rFonts w:ascii="Open Sans" w:hAnsi="Open Sans" w:cs="Open Sans"/>
                <w:b/>
                <w:color w:val="365F91"/>
                <w:lang w:val="sl-SI"/>
              </w:rPr>
              <w:t>ag) prevzeti odgovornost za morebitne nepravilnosti pri poročanih izdatkih , kot je  določeno v  11. členu in zagotoviti, da tudi ostali PP prevzamejo enako odgovornost za svoje aktivnosti/postopke</w:t>
            </w:r>
            <w:r w:rsidR="000149A3" w:rsidRPr="003A3509">
              <w:rPr>
                <w:rFonts w:ascii="Open Sans" w:hAnsi="Open Sans" w:cs="Open Sans"/>
                <w:b/>
                <w:color w:val="365F91"/>
                <w:lang w:val="sl-SI"/>
              </w:rPr>
              <w:t>;</w:t>
            </w:r>
          </w:p>
          <w:p w14:paraId="4FE69A75" w14:textId="1D70065B" w:rsidR="00A33823" w:rsidRDefault="00A33823" w:rsidP="005B0455">
            <w:pPr>
              <w:tabs>
                <w:tab w:val="left" w:pos="322"/>
              </w:tabs>
              <w:spacing w:before="240" w:after="0" w:line="480" w:lineRule="auto"/>
              <w:ind w:left="720"/>
              <w:jc w:val="both"/>
              <w:rPr>
                <w:rFonts w:ascii="Open Sans" w:hAnsi="Open Sans" w:cs="Open Sans"/>
                <w:b/>
                <w:color w:val="365F91"/>
                <w:lang w:val="sl-SI"/>
              </w:rPr>
            </w:pPr>
          </w:p>
          <w:p w14:paraId="6DB099E3" w14:textId="77777777" w:rsidR="00A33823" w:rsidRPr="003A3509" w:rsidRDefault="00A33823" w:rsidP="005B0455">
            <w:pPr>
              <w:tabs>
                <w:tab w:val="left" w:pos="322"/>
              </w:tabs>
              <w:spacing w:before="240" w:after="0" w:line="480" w:lineRule="auto"/>
              <w:ind w:left="720"/>
              <w:jc w:val="both"/>
              <w:rPr>
                <w:rFonts w:ascii="Open Sans" w:hAnsi="Open Sans" w:cs="Open Sans"/>
                <w:b/>
                <w:color w:val="365F91"/>
                <w:lang w:val="sl-SI"/>
              </w:rPr>
            </w:pPr>
          </w:p>
          <w:p w14:paraId="4BB164CB" w14:textId="0F669365" w:rsidR="00050103" w:rsidRPr="00981BFB" w:rsidRDefault="00050103" w:rsidP="005F6848">
            <w:pPr>
              <w:tabs>
                <w:tab w:val="left" w:pos="322"/>
              </w:tabs>
              <w:spacing w:before="240" w:after="0" w:line="480" w:lineRule="auto"/>
              <w:ind w:left="720"/>
              <w:jc w:val="both"/>
              <w:rPr>
                <w:rFonts w:ascii="Open Sans" w:hAnsi="Open Sans" w:cs="Open Sans"/>
                <w:b/>
                <w:color w:val="365F91"/>
                <w:lang w:val="sl-SI"/>
              </w:rPr>
            </w:pPr>
            <w:r w:rsidRPr="00981BFB">
              <w:rPr>
                <w:rFonts w:ascii="Open Sans" w:hAnsi="Open Sans" w:cs="Open Sans"/>
                <w:b/>
                <w:color w:val="365F91"/>
                <w:lang w:val="sl-SI"/>
              </w:rPr>
              <w:t>ah) prevzeti odgovornost za povračila neupravičeno izplačanih sredstev na podlagi zahteve OU, v skladu s prvim odstavkom 52. člena Uredbe (EU) 2021/1059;</w:t>
            </w:r>
          </w:p>
          <w:p w14:paraId="6F74ACC4" w14:textId="77777777" w:rsidR="00050103" w:rsidRPr="003A3509" w:rsidRDefault="00050103" w:rsidP="005F6848">
            <w:pPr>
              <w:tabs>
                <w:tab w:val="left" w:pos="322"/>
              </w:tabs>
              <w:spacing w:before="240" w:after="0" w:line="480" w:lineRule="auto"/>
              <w:ind w:left="720"/>
              <w:jc w:val="both"/>
              <w:rPr>
                <w:rFonts w:ascii="Open Sans" w:hAnsi="Open Sans" w:cs="Open Sans"/>
                <w:b/>
                <w:color w:val="365F91"/>
                <w:lang w:val="sl-SI"/>
              </w:rPr>
            </w:pPr>
            <w:r w:rsidRPr="00981BFB">
              <w:rPr>
                <w:rFonts w:ascii="Open Sans" w:hAnsi="Open Sans" w:cs="Open Sans"/>
                <w:b/>
                <w:color w:val="365F91"/>
                <w:lang w:val="sl-SI"/>
              </w:rPr>
              <w:t>ai) izpolnjevati obveznosti s področja prepoznavnosti, preglednosti in komuniciranja, kot je določeno v 1</w:t>
            </w:r>
            <w:r w:rsidR="00060149">
              <w:rPr>
                <w:rFonts w:ascii="Open Sans" w:hAnsi="Open Sans" w:cs="Open Sans"/>
                <w:b/>
                <w:color w:val="365F91"/>
                <w:lang w:val="sl-SI"/>
              </w:rPr>
              <w:t>3</w:t>
            </w:r>
            <w:r w:rsidRPr="003A3509">
              <w:rPr>
                <w:rFonts w:ascii="Open Sans" w:hAnsi="Open Sans" w:cs="Open Sans"/>
                <w:b/>
                <w:color w:val="365F91"/>
                <w:lang w:val="sl-SI"/>
              </w:rPr>
              <w:t xml:space="preserve">. </w:t>
            </w:r>
            <w:r w:rsidRPr="003A3509">
              <w:rPr>
                <w:rFonts w:ascii="Open Sans" w:hAnsi="Open Sans" w:cs="Open Sans"/>
                <w:b/>
                <w:color w:val="365F91"/>
                <w:lang w:val="sl-SI"/>
              </w:rPr>
              <w:lastRenderedPageBreak/>
              <w:t>členu in zagotoviti, da tudi ostali PP prevzamejo enako odgovornost za svoje aktivnosti/postopke;</w:t>
            </w:r>
          </w:p>
          <w:p w14:paraId="6A14C00E" w14:textId="2F7EE169" w:rsidR="00050103" w:rsidRDefault="00050103" w:rsidP="005F6848">
            <w:pPr>
              <w:tabs>
                <w:tab w:val="left" w:pos="322"/>
              </w:tabs>
              <w:spacing w:after="0" w:line="480" w:lineRule="auto"/>
              <w:ind w:left="720"/>
              <w:jc w:val="both"/>
              <w:rPr>
                <w:rFonts w:ascii="Open Sans" w:hAnsi="Open Sans" w:cs="Open Sans"/>
                <w:b/>
                <w:color w:val="365F91"/>
                <w:lang w:val="sl-SI"/>
              </w:rPr>
            </w:pPr>
          </w:p>
          <w:p w14:paraId="3918C5CF" w14:textId="77777777" w:rsidR="00050103" w:rsidRPr="00981BFB" w:rsidRDefault="00050103" w:rsidP="005F6848">
            <w:pPr>
              <w:tabs>
                <w:tab w:val="left" w:pos="322"/>
              </w:tabs>
              <w:spacing w:line="480" w:lineRule="auto"/>
              <w:ind w:left="720"/>
              <w:jc w:val="both"/>
              <w:rPr>
                <w:rFonts w:ascii="Open Sans" w:hAnsi="Open Sans" w:cs="Open Sans"/>
                <w:b/>
                <w:color w:val="365F91"/>
                <w:lang w:val="sl-SI"/>
              </w:rPr>
            </w:pPr>
            <w:r w:rsidRPr="00981BFB">
              <w:rPr>
                <w:rFonts w:ascii="Open Sans" w:hAnsi="Open Sans" w:cs="Open Sans"/>
                <w:b/>
                <w:color w:val="365F91"/>
                <w:lang w:val="sl-SI"/>
              </w:rPr>
              <w:t>aj) prevzeti vso odgovornost za vsako škodo ali poškodbo tretjih oseb v celotnem obdobju izvajanja projekta. Zagotoviti, da tudi ostali PP prevzamejo enako odgovornost za svoje aktivnosti. OU odklanja vsako odgovornost za škodo na premoženju ali za poškodbe osebja VP in PP v času izvajanja projektov. OU ne bo sprejel nobenega zahtevka za odškodnino ali za povišanje plačila iz naslova tovrstne škode ali poškodbe;</w:t>
            </w:r>
          </w:p>
          <w:p w14:paraId="06695F2F" w14:textId="77777777" w:rsidR="00050103" w:rsidRPr="00981BFB" w:rsidRDefault="00050103" w:rsidP="001736B1">
            <w:pPr>
              <w:tabs>
                <w:tab w:val="left" w:pos="322"/>
              </w:tabs>
              <w:spacing w:line="480" w:lineRule="auto"/>
              <w:ind w:left="720"/>
              <w:jc w:val="both"/>
              <w:rPr>
                <w:rFonts w:ascii="Open Sans" w:hAnsi="Open Sans" w:cs="Open Sans"/>
                <w:b/>
                <w:color w:val="365F91"/>
                <w:lang w:val="sl-SI"/>
              </w:rPr>
            </w:pPr>
          </w:p>
          <w:p w14:paraId="13753E68" w14:textId="77777777" w:rsidR="00050103" w:rsidRPr="00981BFB" w:rsidRDefault="00050103" w:rsidP="00050103">
            <w:pPr>
              <w:tabs>
                <w:tab w:val="left" w:pos="322"/>
              </w:tabs>
              <w:spacing w:after="0" w:line="480" w:lineRule="auto"/>
              <w:ind w:left="720"/>
              <w:jc w:val="both"/>
              <w:rPr>
                <w:rFonts w:ascii="Open Sans" w:hAnsi="Open Sans" w:cs="Open Sans"/>
                <w:b/>
                <w:color w:val="365F91"/>
                <w:lang w:val="sl-SI"/>
              </w:rPr>
            </w:pPr>
          </w:p>
          <w:p w14:paraId="13E7D554" w14:textId="353F5034" w:rsidR="000149A3" w:rsidRDefault="000149A3" w:rsidP="007C32B1">
            <w:pPr>
              <w:tabs>
                <w:tab w:val="left" w:pos="322"/>
              </w:tabs>
              <w:spacing w:after="0" w:line="480" w:lineRule="auto"/>
              <w:ind w:left="720"/>
              <w:jc w:val="both"/>
              <w:rPr>
                <w:rFonts w:ascii="Open Sans" w:hAnsi="Open Sans" w:cs="Open Sans"/>
                <w:b/>
                <w:color w:val="365F91"/>
                <w:lang w:val="sl-SI"/>
              </w:rPr>
            </w:pPr>
          </w:p>
          <w:p w14:paraId="58F4B541" w14:textId="77777777" w:rsidR="005F6848" w:rsidRDefault="005F6848" w:rsidP="007C32B1">
            <w:pPr>
              <w:tabs>
                <w:tab w:val="left" w:pos="322"/>
              </w:tabs>
              <w:spacing w:after="0" w:line="480" w:lineRule="auto"/>
              <w:ind w:left="720"/>
              <w:jc w:val="both"/>
              <w:rPr>
                <w:rFonts w:ascii="Open Sans" w:hAnsi="Open Sans" w:cs="Open Sans"/>
                <w:b/>
                <w:color w:val="365F91"/>
                <w:lang w:val="sl-SI"/>
              </w:rPr>
            </w:pPr>
          </w:p>
          <w:p w14:paraId="3FEFBE2C" w14:textId="77777777" w:rsidR="00050103" w:rsidRPr="00981BFB" w:rsidRDefault="00050103" w:rsidP="007C32B1">
            <w:pPr>
              <w:tabs>
                <w:tab w:val="left" w:pos="322"/>
              </w:tabs>
              <w:spacing w:after="0" w:line="480" w:lineRule="auto"/>
              <w:ind w:left="720"/>
              <w:jc w:val="both"/>
              <w:rPr>
                <w:rFonts w:ascii="Open Sans" w:hAnsi="Open Sans" w:cs="Open Sans"/>
                <w:b/>
                <w:color w:val="365F91"/>
                <w:lang w:val="sl-SI"/>
              </w:rPr>
            </w:pPr>
            <w:r w:rsidRPr="00981BFB">
              <w:rPr>
                <w:rFonts w:ascii="Open Sans" w:hAnsi="Open Sans" w:cs="Open Sans"/>
                <w:b/>
                <w:color w:val="365F91"/>
                <w:lang w:val="sl-SI"/>
              </w:rPr>
              <w:lastRenderedPageBreak/>
              <w:t>ak) prevzeti vso odgovornost, v primeru pritožb ali drugih pravnih sredstev, ki so posledica kršitve pravil ali predpisov s strani VP, PP ali tretje osebe;</w:t>
            </w:r>
          </w:p>
          <w:p w14:paraId="6B5F82D6" w14:textId="77777777" w:rsidR="00050103" w:rsidRPr="00981BFB" w:rsidRDefault="00050103" w:rsidP="00050103">
            <w:pPr>
              <w:tabs>
                <w:tab w:val="left" w:pos="322"/>
              </w:tabs>
              <w:spacing w:after="0" w:line="480" w:lineRule="auto"/>
              <w:ind w:left="720"/>
              <w:jc w:val="both"/>
              <w:rPr>
                <w:rFonts w:ascii="Open Sans" w:hAnsi="Open Sans" w:cs="Open Sans"/>
                <w:b/>
                <w:color w:val="365F91"/>
                <w:lang w:val="sl-SI"/>
              </w:rPr>
            </w:pPr>
          </w:p>
          <w:p w14:paraId="771C368B" w14:textId="77777777" w:rsidR="000149A3" w:rsidRPr="00981BFB" w:rsidRDefault="000149A3" w:rsidP="00050103">
            <w:pPr>
              <w:tabs>
                <w:tab w:val="left" w:pos="322"/>
              </w:tabs>
              <w:spacing w:after="0" w:line="480" w:lineRule="auto"/>
              <w:ind w:left="720"/>
              <w:jc w:val="both"/>
              <w:rPr>
                <w:rFonts w:ascii="Open Sans" w:hAnsi="Open Sans" w:cs="Open Sans"/>
                <w:b/>
                <w:color w:val="365F91"/>
                <w:lang w:val="sl-SI"/>
              </w:rPr>
            </w:pPr>
          </w:p>
          <w:p w14:paraId="10655867" w14:textId="77777777" w:rsidR="00050103" w:rsidRPr="00981BFB" w:rsidRDefault="00050103" w:rsidP="00050103">
            <w:pPr>
              <w:tabs>
                <w:tab w:val="left" w:pos="322"/>
              </w:tabs>
              <w:spacing w:after="0" w:line="480" w:lineRule="auto"/>
              <w:ind w:left="720"/>
              <w:jc w:val="both"/>
              <w:rPr>
                <w:rFonts w:ascii="Open Sans" w:hAnsi="Open Sans" w:cs="Open Sans"/>
                <w:b/>
                <w:color w:val="365F91"/>
                <w:lang w:val="sl-SI"/>
              </w:rPr>
            </w:pPr>
            <w:r w:rsidRPr="00981BFB">
              <w:rPr>
                <w:rFonts w:ascii="Open Sans" w:hAnsi="Open Sans" w:cs="Open Sans"/>
                <w:b/>
                <w:color w:val="365F91"/>
                <w:lang w:val="sl-SI"/>
              </w:rPr>
              <w:t>al) sporočiti brez odlašanja vsako okoliščino, ki bi lahko ovirala ali preprečila izvajanje projekta ali privedla do spremembe pogojev, določenih s to pogodbo.</w:t>
            </w:r>
          </w:p>
          <w:p w14:paraId="1AFD1C18" w14:textId="77777777" w:rsidR="00050103" w:rsidRPr="00981BFB" w:rsidRDefault="00050103" w:rsidP="00050103">
            <w:pPr>
              <w:tabs>
                <w:tab w:val="left" w:pos="322"/>
              </w:tabs>
              <w:spacing w:after="0" w:line="480" w:lineRule="auto"/>
              <w:ind w:left="720"/>
              <w:jc w:val="both"/>
              <w:rPr>
                <w:rFonts w:ascii="Open Sans" w:hAnsi="Open Sans" w:cs="Open Sans"/>
                <w:b/>
                <w:color w:val="365F91"/>
                <w:lang w:val="sl-SI"/>
              </w:rPr>
            </w:pPr>
          </w:p>
          <w:p w14:paraId="7B2B92CA" w14:textId="77777777" w:rsidR="00BD6233" w:rsidRPr="00981BFB" w:rsidRDefault="00BD6233" w:rsidP="00050103">
            <w:pPr>
              <w:tabs>
                <w:tab w:val="left" w:pos="322"/>
              </w:tabs>
              <w:spacing w:after="0" w:line="480" w:lineRule="auto"/>
              <w:ind w:left="720"/>
              <w:jc w:val="both"/>
              <w:rPr>
                <w:rFonts w:ascii="Open Sans" w:hAnsi="Open Sans" w:cs="Open Sans"/>
                <w:b/>
                <w:color w:val="365F91"/>
                <w:lang w:val="sl-SI"/>
              </w:rPr>
            </w:pPr>
          </w:p>
          <w:p w14:paraId="51AB59ED" w14:textId="77777777" w:rsidR="00BD6233" w:rsidRPr="00981BFB" w:rsidRDefault="00BD6233" w:rsidP="00050103">
            <w:pPr>
              <w:tabs>
                <w:tab w:val="left" w:pos="322"/>
              </w:tabs>
              <w:spacing w:after="0" w:line="480" w:lineRule="auto"/>
              <w:ind w:left="720"/>
              <w:jc w:val="both"/>
              <w:rPr>
                <w:rFonts w:ascii="Open Sans" w:hAnsi="Open Sans" w:cs="Open Sans"/>
                <w:b/>
                <w:color w:val="365F91"/>
                <w:lang w:val="sl-SI"/>
              </w:rPr>
            </w:pPr>
          </w:p>
          <w:p w14:paraId="2FF9BC6E" w14:textId="64B6AC1C" w:rsidR="00050103" w:rsidRPr="00981BFB" w:rsidRDefault="00050103" w:rsidP="00050103">
            <w:pPr>
              <w:tabs>
                <w:tab w:val="left" w:pos="322"/>
              </w:tabs>
              <w:spacing w:after="0" w:line="480" w:lineRule="auto"/>
              <w:ind w:left="720"/>
              <w:jc w:val="both"/>
              <w:rPr>
                <w:rFonts w:ascii="Open Sans" w:hAnsi="Open Sans" w:cs="Open Sans"/>
                <w:b/>
                <w:color w:val="365F91"/>
                <w:lang w:val="sl-SI"/>
              </w:rPr>
            </w:pPr>
            <w:r w:rsidRPr="00981BFB">
              <w:rPr>
                <w:rFonts w:ascii="Open Sans" w:hAnsi="Open Sans" w:cs="Open Sans"/>
                <w:b/>
                <w:color w:val="365F91"/>
                <w:lang w:val="sl-SI"/>
              </w:rPr>
              <w:t>2. Specifične zahteve in navodila OzS in/ali pristojnih organov mora VP izpolniti v 30 dneh od prejetega sporočila in mora zagotoviti, da tudi ostali PP prevzamejo enako odgovornost za svoje aktivnosti/postopke</w:t>
            </w:r>
            <w:r w:rsidR="005F6848">
              <w:rPr>
                <w:rFonts w:ascii="Open Sans" w:hAnsi="Open Sans" w:cs="Open Sans"/>
                <w:b/>
                <w:color w:val="365F91"/>
                <w:lang w:val="sl-SI"/>
              </w:rPr>
              <w:t>.</w:t>
            </w:r>
          </w:p>
          <w:p w14:paraId="1ABE9F68" w14:textId="77777777" w:rsidR="00050103" w:rsidRPr="001736B1" w:rsidRDefault="00050103" w:rsidP="00050103">
            <w:pPr>
              <w:tabs>
                <w:tab w:val="left" w:pos="322"/>
              </w:tabs>
              <w:spacing w:after="0" w:line="480" w:lineRule="auto"/>
              <w:ind w:left="720"/>
              <w:jc w:val="both"/>
              <w:rPr>
                <w:rFonts w:ascii="Open Sans" w:hAnsi="Open Sans" w:cs="Open Sans"/>
                <w:b/>
                <w:color w:val="365F91"/>
                <w:lang w:val="sl-SI"/>
              </w:rPr>
            </w:pPr>
          </w:p>
          <w:p w14:paraId="1DF60B49" w14:textId="77777777" w:rsidR="00C70FDE" w:rsidRPr="001736B1" w:rsidRDefault="00C70FDE" w:rsidP="00050103">
            <w:pPr>
              <w:tabs>
                <w:tab w:val="left" w:pos="322"/>
              </w:tabs>
              <w:spacing w:after="0" w:line="480" w:lineRule="auto"/>
              <w:ind w:left="720"/>
              <w:jc w:val="both"/>
              <w:rPr>
                <w:rFonts w:ascii="Open Sans" w:hAnsi="Open Sans" w:cs="Open Sans"/>
                <w:b/>
                <w:color w:val="365F91"/>
                <w:lang w:val="sl-SI"/>
              </w:rPr>
            </w:pPr>
          </w:p>
          <w:p w14:paraId="031BB355" w14:textId="77777777" w:rsidR="00C70FDE" w:rsidRPr="003A3509" w:rsidRDefault="00C70FDE" w:rsidP="00050103">
            <w:pPr>
              <w:tabs>
                <w:tab w:val="left" w:pos="322"/>
              </w:tabs>
              <w:spacing w:after="0" w:line="480" w:lineRule="auto"/>
              <w:ind w:left="720"/>
              <w:jc w:val="both"/>
              <w:rPr>
                <w:rFonts w:ascii="Open Sans" w:hAnsi="Open Sans" w:cs="Open Sans"/>
                <w:b/>
                <w:color w:val="365F91"/>
                <w:lang w:val="sl-SI"/>
              </w:rPr>
            </w:pPr>
          </w:p>
          <w:p w14:paraId="58BB861D" w14:textId="35636DEB" w:rsidR="00D64B0C" w:rsidRPr="001736B1" w:rsidRDefault="00EF5C6D" w:rsidP="001736B1">
            <w:pPr>
              <w:tabs>
                <w:tab w:val="left" w:pos="322"/>
              </w:tabs>
              <w:spacing w:after="0" w:line="480" w:lineRule="auto"/>
              <w:ind w:left="720"/>
              <w:jc w:val="both"/>
              <w:rPr>
                <w:rFonts w:ascii="Open Sans" w:hAnsi="Open Sans" w:cs="Open Sans"/>
                <w:b/>
                <w:color w:val="365F91"/>
                <w:lang w:val="sl-SI"/>
              </w:rPr>
            </w:pPr>
            <w:r w:rsidRPr="00696A77">
              <w:rPr>
                <w:rFonts w:ascii="Open Sans" w:hAnsi="Open Sans" w:cs="Open Sans"/>
                <w:b/>
                <w:color w:val="365F91"/>
                <w:lang w:val="sl-SI"/>
              </w:rPr>
              <w:t>&lt;Vse druge naloge, dogov</w:t>
            </w:r>
            <w:r w:rsidR="005F6848">
              <w:rPr>
                <w:rFonts w:ascii="Open Sans" w:hAnsi="Open Sans" w:cs="Open Sans"/>
                <w:b/>
                <w:color w:val="365F91"/>
                <w:lang w:val="sl-SI"/>
              </w:rPr>
              <w:t>orjene s projektnimi partnerji&gt;</w:t>
            </w:r>
          </w:p>
        </w:tc>
      </w:tr>
      <w:tr w:rsidR="00D64B0C" w:rsidRPr="006803BA" w14:paraId="2234B607" w14:textId="77777777" w:rsidTr="00AA01A8">
        <w:tc>
          <w:tcPr>
            <w:tcW w:w="4962" w:type="dxa"/>
            <w:shd w:val="clear" w:color="auto" w:fill="auto"/>
          </w:tcPr>
          <w:p w14:paraId="183805CA" w14:textId="77777777" w:rsidR="005A0143" w:rsidRPr="005F6848" w:rsidRDefault="005A0143">
            <w:pPr>
              <w:spacing w:after="0" w:line="480" w:lineRule="auto"/>
              <w:jc w:val="center"/>
              <w:rPr>
                <w:rFonts w:ascii="Open Sans" w:hAnsi="Open Sans" w:cs="Open Sans"/>
                <w:b/>
                <w:bCs/>
                <w:lang w:val="it-IT"/>
              </w:rPr>
            </w:pPr>
          </w:p>
          <w:p w14:paraId="3842D89F" w14:textId="77777777" w:rsidR="00D64B0C" w:rsidRPr="005F6848" w:rsidRDefault="00254095">
            <w:pPr>
              <w:spacing w:after="0" w:line="480" w:lineRule="auto"/>
              <w:jc w:val="center"/>
              <w:rPr>
                <w:b/>
                <w:lang w:val="it-IT"/>
              </w:rPr>
            </w:pPr>
            <w:r w:rsidRPr="005F6848">
              <w:rPr>
                <w:rFonts w:ascii="Open Sans" w:hAnsi="Open Sans" w:cs="Open Sans"/>
                <w:b/>
                <w:bCs/>
                <w:lang w:val="it-IT"/>
              </w:rPr>
              <w:t>Articolo 5</w:t>
            </w:r>
          </w:p>
          <w:p w14:paraId="777D151D" w14:textId="77777777" w:rsidR="00D64B0C" w:rsidRPr="005F6848" w:rsidRDefault="00254095">
            <w:pPr>
              <w:spacing w:after="0" w:line="480" w:lineRule="auto"/>
              <w:jc w:val="center"/>
              <w:rPr>
                <w:b/>
                <w:lang w:val="it-IT"/>
              </w:rPr>
            </w:pPr>
            <w:r w:rsidRPr="005F6848">
              <w:rPr>
                <w:rFonts w:ascii="Open Sans" w:eastAsia="Open Sans" w:hAnsi="Open Sans" w:cs="Open Sans"/>
                <w:b/>
                <w:bCs/>
                <w:lang w:val="it-IT"/>
              </w:rPr>
              <w:t xml:space="preserve"> </w:t>
            </w:r>
            <w:r w:rsidRPr="005F6848">
              <w:rPr>
                <w:rFonts w:ascii="Open Sans" w:hAnsi="Open Sans" w:cs="Open Sans"/>
                <w:b/>
                <w:bCs/>
                <w:lang w:val="it-IT"/>
              </w:rPr>
              <w:t>Obblighi e responsabilità del Partner progettuale</w:t>
            </w:r>
          </w:p>
          <w:p w14:paraId="149FF312" w14:textId="77777777" w:rsidR="00D64B0C" w:rsidRPr="005F6848" w:rsidRDefault="00D64B0C">
            <w:pPr>
              <w:spacing w:after="0" w:line="480" w:lineRule="auto"/>
              <w:jc w:val="center"/>
              <w:rPr>
                <w:rFonts w:ascii="Open Sans" w:hAnsi="Open Sans"/>
                <w:b/>
                <w:lang w:val="it-IT"/>
              </w:rPr>
            </w:pPr>
          </w:p>
        </w:tc>
        <w:tc>
          <w:tcPr>
            <w:tcW w:w="4959" w:type="dxa"/>
            <w:shd w:val="clear" w:color="auto" w:fill="auto"/>
          </w:tcPr>
          <w:p w14:paraId="573CC4FE" w14:textId="77777777" w:rsidR="0022522E" w:rsidRPr="005F6848" w:rsidRDefault="0022522E">
            <w:pPr>
              <w:spacing w:after="0" w:line="480" w:lineRule="auto"/>
              <w:jc w:val="center"/>
              <w:rPr>
                <w:rFonts w:ascii="Open Sans" w:eastAsia="DengXian" w:hAnsi="Open Sans"/>
                <w:b/>
                <w:color w:val="1F4E79" w:themeColor="accent1" w:themeShade="80"/>
                <w:lang w:val="sl-SI"/>
              </w:rPr>
            </w:pPr>
          </w:p>
          <w:p w14:paraId="515E1ABD" w14:textId="77777777" w:rsidR="00D64B0C" w:rsidRPr="005F6848" w:rsidRDefault="00254095">
            <w:pPr>
              <w:spacing w:after="0" w:line="480" w:lineRule="auto"/>
              <w:jc w:val="center"/>
              <w:rPr>
                <w:rFonts w:ascii="Open Sans" w:hAnsi="Open Sans" w:cs="Open Sans"/>
                <w:color w:val="1F4E79" w:themeColor="accent1" w:themeShade="80"/>
                <w:lang w:val="it-IT" w:eastAsia="ar-SA"/>
              </w:rPr>
            </w:pPr>
            <w:r w:rsidRPr="005F6848">
              <w:rPr>
                <w:rFonts w:ascii="Open Sans" w:hAnsi="Open Sans" w:cs="Open Sans"/>
                <w:b/>
                <w:color w:val="1F4E79" w:themeColor="accent1" w:themeShade="80"/>
                <w:lang w:val="sl-SI"/>
              </w:rPr>
              <w:t>Člen 5</w:t>
            </w:r>
            <w:r w:rsidRPr="005F6848">
              <w:rPr>
                <w:rFonts w:ascii="Open Sans" w:hAnsi="Open Sans" w:cs="Open Sans"/>
                <w:b/>
                <w:color w:val="1F4E79" w:themeColor="accent1" w:themeShade="80"/>
                <w:lang w:val="sl-SI"/>
              </w:rPr>
              <w:br/>
              <w:t>Obveznosti in odgovornosti  projektnih partnerjev</w:t>
            </w:r>
          </w:p>
        </w:tc>
      </w:tr>
      <w:tr w:rsidR="00D64B0C" w14:paraId="4C22B3C5" w14:textId="77777777" w:rsidTr="00AA01A8">
        <w:tc>
          <w:tcPr>
            <w:tcW w:w="4962" w:type="dxa"/>
            <w:shd w:val="clear" w:color="auto" w:fill="auto"/>
          </w:tcPr>
          <w:p w14:paraId="5B37FD90" w14:textId="77777777" w:rsidR="00D64B0C" w:rsidRPr="005F6848" w:rsidRDefault="00254095" w:rsidP="001736B1">
            <w:pPr>
              <w:numPr>
                <w:ilvl w:val="0"/>
                <w:numId w:val="33"/>
              </w:numPr>
              <w:tabs>
                <w:tab w:val="left" w:pos="540"/>
              </w:tabs>
              <w:spacing w:after="0" w:line="480" w:lineRule="auto"/>
              <w:jc w:val="both"/>
              <w:rPr>
                <w:b/>
              </w:rPr>
            </w:pPr>
            <w:r w:rsidRPr="005F6848">
              <w:rPr>
                <w:rFonts w:ascii="Open Sans" w:hAnsi="Open Sans" w:cs="Open Sans"/>
                <w:b/>
                <w:bCs/>
                <w:lang w:val="it-IT"/>
              </w:rPr>
              <w:lastRenderedPageBreak/>
              <w:t>I PP sono responsabili reciprocamente e nei confronti del LP in ordine ad assicurare l'attuazione di ogni attività progettuale. Essi devono osservare il principio  di corretta gestione finanziaria.</w:t>
            </w:r>
          </w:p>
        </w:tc>
        <w:tc>
          <w:tcPr>
            <w:tcW w:w="4959" w:type="dxa"/>
            <w:shd w:val="clear" w:color="auto" w:fill="auto"/>
          </w:tcPr>
          <w:p w14:paraId="0E07610C" w14:textId="77777777" w:rsidR="00D64B0C" w:rsidRPr="005F6848" w:rsidRDefault="00254095" w:rsidP="001736B1">
            <w:pPr>
              <w:numPr>
                <w:ilvl w:val="0"/>
                <w:numId w:val="57"/>
              </w:numPr>
              <w:spacing w:after="0" w:line="480" w:lineRule="auto"/>
              <w:jc w:val="both"/>
              <w:rPr>
                <w:rFonts w:ascii="Open Sans" w:hAnsi="Open Sans" w:cs="Open Sans"/>
                <w:color w:val="1F4E79" w:themeColor="accent1" w:themeShade="80"/>
                <w:lang w:eastAsia="ar-SA"/>
              </w:rPr>
            </w:pPr>
            <w:r w:rsidRPr="005F6848">
              <w:rPr>
                <w:rFonts w:ascii="Open Sans" w:hAnsi="Open Sans" w:cs="Open Sans"/>
                <w:b/>
                <w:color w:val="1F4E79" w:themeColor="accent1" w:themeShade="80"/>
                <w:lang w:val="sl-SI"/>
              </w:rPr>
              <w:t xml:space="preserve">PP so med seboj </w:t>
            </w:r>
            <w:r w:rsidR="00462551" w:rsidRPr="005F6848">
              <w:rPr>
                <w:rFonts w:ascii="Open Sans" w:hAnsi="Open Sans" w:cs="Open Sans"/>
                <w:b/>
                <w:color w:val="1F4E79" w:themeColor="accent1" w:themeShade="80"/>
                <w:lang w:val="sl-SI"/>
              </w:rPr>
              <w:t xml:space="preserve">odgovorni </w:t>
            </w:r>
            <w:r w:rsidRPr="005F6848">
              <w:rPr>
                <w:rFonts w:ascii="Open Sans" w:hAnsi="Open Sans" w:cs="Open Sans"/>
                <w:b/>
                <w:color w:val="1F4E79" w:themeColor="accent1" w:themeShade="80"/>
                <w:lang w:val="sl-SI"/>
              </w:rPr>
              <w:t xml:space="preserve">in do </w:t>
            </w:r>
            <w:r w:rsidR="00462551" w:rsidRPr="005F6848">
              <w:rPr>
                <w:rFonts w:ascii="Open Sans" w:hAnsi="Open Sans" w:cs="Open Sans"/>
                <w:b/>
                <w:color w:val="1F4E79" w:themeColor="accent1" w:themeShade="80"/>
                <w:lang w:val="sl-SI"/>
              </w:rPr>
              <w:t>V</w:t>
            </w:r>
            <w:r w:rsidRPr="005F6848">
              <w:rPr>
                <w:rFonts w:ascii="Open Sans" w:hAnsi="Open Sans" w:cs="Open Sans"/>
                <w:b/>
                <w:color w:val="1F4E79" w:themeColor="accent1" w:themeShade="80"/>
                <w:lang w:val="sl-SI"/>
              </w:rPr>
              <w:t>P, da zagotovijo izvajanje posameznih projektnih aktivnosti. Prav tako morajo upoštevati načelo dobrega finančnega poslovanja.</w:t>
            </w:r>
            <w:r w:rsidRPr="005F6848">
              <w:rPr>
                <w:rFonts w:ascii="Open Sans" w:hAnsi="Open Sans" w:cs="Open Sans"/>
                <w:b/>
                <w:color w:val="1F4E79" w:themeColor="accent1" w:themeShade="80"/>
                <w:lang w:val="sl-SI"/>
              </w:rPr>
              <w:br/>
            </w:r>
          </w:p>
        </w:tc>
      </w:tr>
      <w:tr w:rsidR="00D64B0C" w:rsidRPr="006803BA" w14:paraId="13B23340" w14:textId="77777777" w:rsidTr="00AA01A8">
        <w:tc>
          <w:tcPr>
            <w:tcW w:w="4962" w:type="dxa"/>
            <w:shd w:val="clear" w:color="auto" w:fill="auto"/>
          </w:tcPr>
          <w:p w14:paraId="6A575F0F" w14:textId="77777777" w:rsidR="00D64B0C" w:rsidRPr="005F6848" w:rsidRDefault="00254095" w:rsidP="001736B1">
            <w:pPr>
              <w:numPr>
                <w:ilvl w:val="0"/>
                <w:numId w:val="57"/>
              </w:numPr>
              <w:tabs>
                <w:tab w:val="left" w:pos="540"/>
              </w:tabs>
              <w:spacing w:after="0" w:line="480" w:lineRule="auto"/>
              <w:jc w:val="both"/>
              <w:rPr>
                <w:lang w:val="it-IT"/>
              </w:rPr>
            </w:pPr>
            <w:r w:rsidRPr="005F6848">
              <w:rPr>
                <w:rFonts w:ascii="Open Sans" w:hAnsi="Open Sans" w:cs="Open Sans"/>
                <w:b/>
                <w:bCs/>
                <w:lang w:val="it-IT"/>
              </w:rPr>
              <w:t xml:space="preserve">I PP devono assicurare il proprio partenariato al Progetto durante tutta la durata del medesimo e per lo sviluppo temporale del medesimo, in conformità all'approvata Scheda progettuale.   </w:t>
            </w:r>
          </w:p>
        </w:tc>
        <w:tc>
          <w:tcPr>
            <w:tcW w:w="4959" w:type="dxa"/>
            <w:shd w:val="clear" w:color="auto" w:fill="auto"/>
          </w:tcPr>
          <w:p w14:paraId="34E6C221" w14:textId="77777777" w:rsidR="00D64B0C" w:rsidRPr="005F6848" w:rsidRDefault="00254095" w:rsidP="001736B1">
            <w:pPr>
              <w:numPr>
                <w:ilvl w:val="0"/>
                <w:numId w:val="36"/>
              </w:numPr>
              <w:spacing w:after="0" w:line="480" w:lineRule="auto"/>
              <w:jc w:val="both"/>
              <w:rPr>
                <w:rFonts w:ascii="Open Sans" w:hAnsi="Open Sans" w:cs="Open Sans"/>
                <w:color w:val="1F4E79" w:themeColor="accent1" w:themeShade="80"/>
                <w:lang w:val="it-IT" w:eastAsia="ar-SA"/>
              </w:rPr>
            </w:pPr>
            <w:r w:rsidRPr="005F6848">
              <w:rPr>
                <w:rFonts w:ascii="Open Sans" w:hAnsi="Open Sans" w:cs="Open Sans"/>
                <w:b/>
                <w:color w:val="1F4E79" w:themeColor="accent1" w:themeShade="80"/>
                <w:lang w:val="sl-SI"/>
              </w:rPr>
              <w:t>Vsak PP zagotovi svoje partnerstvo v projektu za celotno dobo trajanja projekta in pravočasno izvedbo svojega dela projekta, v skladu z odobreno prijavnico.</w:t>
            </w:r>
          </w:p>
        </w:tc>
      </w:tr>
      <w:tr w:rsidR="00D64B0C" w14:paraId="0A1DE915" w14:textId="77777777" w:rsidTr="00AA01A8">
        <w:tc>
          <w:tcPr>
            <w:tcW w:w="4962" w:type="dxa"/>
            <w:shd w:val="clear" w:color="auto" w:fill="auto"/>
          </w:tcPr>
          <w:p w14:paraId="3664C7C3" w14:textId="19B21D93" w:rsidR="00D64B0C" w:rsidRPr="005F6848" w:rsidRDefault="00254095" w:rsidP="001736B1">
            <w:pPr>
              <w:numPr>
                <w:ilvl w:val="0"/>
                <w:numId w:val="36"/>
              </w:numPr>
              <w:tabs>
                <w:tab w:val="left" w:pos="540"/>
              </w:tabs>
              <w:spacing w:after="0" w:line="480" w:lineRule="auto"/>
              <w:jc w:val="both"/>
              <w:rPr>
                <w:lang w:val="it-IT"/>
              </w:rPr>
            </w:pPr>
            <w:r w:rsidRPr="005F6848">
              <w:rPr>
                <w:rFonts w:ascii="Open Sans" w:eastAsia="Open Sans" w:hAnsi="Open Sans" w:cs="Open Sans"/>
                <w:b/>
                <w:bCs/>
                <w:lang w:val="it-IT"/>
              </w:rPr>
              <w:t xml:space="preserve"> </w:t>
            </w:r>
            <w:r w:rsidRPr="005F6848">
              <w:rPr>
                <w:rFonts w:ascii="Open Sans" w:hAnsi="Open Sans" w:cs="Open Sans"/>
                <w:b/>
                <w:bCs/>
                <w:lang w:val="it-IT"/>
              </w:rPr>
              <w:t xml:space="preserve">Ai sensi del presente </w:t>
            </w:r>
            <w:r w:rsidR="005C7709">
              <w:rPr>
                <w:rFonts w:ascii="Open Sans" w:hAnsi="Open Sans" w:cs="Open Sans"/>
                <w:b/>
                <w:bCs/>
                <w:lang w:val="it-IT"/>
              </w:rPr>
              <w:t>Accordo</w:t>
            </w:r>
            <w:r w:rsidRPr="005F6848">
              <w:rPr>
                <w:rFonts w:ascii="Open Sans" w:hAnsi="Open Sans" w:cs="Open Sans"/>
                <w:b/>
                <w:bCs/>
                <w:lang w:val="it-IT"/>
              </w:rPr>
              <w:t xml:space="preserve"> è fatto obbligo al PP di: </w:t>
            </w:r>
          </w:p>
          <w:p w14:paraId="53504F71" w14:textId="37FD73E2" w:rsidR="00D64B0C" w:rsidRDefault="00254095" w:rsidP="001736B1">
            <w:pPr>
              <w:numPr>
                <w:ilvl w:val="0"/>
                <w:numId w:val="13"/>
              </w:numPr>
              <w:tabs>
                <w:tab w:val="left" w:pos="322"/>
              </w:tabs>
              <w:spacing w:after="0" w:line="480" w:lineRule="auto"/>
              <w:jc w:val="both"/>
              <w:rPr>
                <w:rFonts w:ascii="Open Sans" w:hAnsi="Open Sans" w:cs="Open Sans"/>
                <w:b/>
                <w:bCs/>
                <w:lang w:val="it-IT"/>
              </w:rPr>
            </w:pPr>
            <w:r w:rsidRPr="005F6848">
              <w:rPr>
                <w:rFonts w:ascii="Open Sans" w:hAnsi="Open Sans" w:cs="Open Sans"/>
                <w:b/>
                <w:bCs/>
                <w:lang w:val="it-IT"/>
              </w:rPr>
              <w:t>nominare una persona di contatto per l'attuazione delle parti del Progetto sotto la propria responsabilità ed autorizzare la persona di contatto a rappresentare il Partner progettuale;</w:t>
            </w:r>
          </w:p>
          <w:p w14:paraId="115384CA" w14:textId="77777777" w:rsidR="005B0455" w:rsidRPr="005F6848" w:rsidRDefault="005B0455" w:rsidP="005B0455">
            <w:pPr>
              <w:tabs>
                <w:tab w:val="left" w:pos="322"/>
              </w:tabs>
              <w:spacing w:after="0" w:line="480" w:lineRule="auto"/>
              <w:ind w:left="720"/>
              <w:jc w:val="both"/>
              <w:rPr>
                <w:rFonts w:ascii="Open Sans" w:hAnsi="Open Sans" w:cs="Open Sans"/>
                <w:b/>
                <w:bCs/>
                <w:lang w:val="it-IT"/>
              </w:rPr>
            </w:pPr>
          </w:p>
          <w:p w14:paraId="4B048674" w14:textId="77777777" w:rsidR="00D64B0C" w:rsidRPr="005F6848" w:rsidRDefault="00254095" w:rsidP="001736B1">
            <w:pPr>
              <w:numPr>
                <w:ilvl w:val="0"/>
                <w:numId w:val="13"/>
              </w:numPr>
              <w:tabs>
                <w:tab w:val="left" w:pos="322"/>
              </w:tabs>
              <w:spacing w:after="0" w:line="480" w:lineRule="auto"/>
              <w:jc w:val="both"/>
              <w:rPr>
                <w:rFonts w:ascii="Open Sans" w:hAnsi="Open Sans"/>
                <w:lang w:val="it-IT"/>
              </w:rPr>
            </w:pPr>
            <w:r w:rsidRPr="005F6848">
              <w:rPr>
                <w:rFonts w:ascii="Open Sans" w:hAnsi="Open Sans" w:cs="Open Sans"/>
                <w:b/>
                <w:bCs/>
                <w:lang w:val="it-IT"/>
              </w:rPr>
              <w:lastRenderedPageBreak/>
              <w:t xml:space="preserve">informare il LP in merito allo stato dell’arte della parte del Progetto di propria competenza e collaborare con il LP nell’adempimento dei propri obblighi; </w:t>
            </w:r>
          </w:p>
          <w:p w14:paraId="07A6F945" w14:textId="77777777" w:rsidR="00D64B0C" w:rsidRPr="005F6848" w:rsidRDefault="00254095" w:rsidP="001736B1">
            <w:pPr>
              <w:numPr>
                <w:ilvl w:val="0"/>
                <w:numId w:val="13"/>
              </w:numPr>
              <w:tabs>
                <w:tab w:val="left" w:pos="322"/>
              </w:tabs>
              <w:spacing w:after="0" w:line="480" w:lineRule="auto"/>
              <w:jc w:val="both"/>
              <w:rPr>
                <w:lang w:val="it-IT"/>
              </w:rPr>
            </w:pPr>
            <w:r w:rsidRPr="005F6848">
              <w:rPr>
                <w:rFonts w:ascii="Open Sans" w:hAnsi="Open Sans" w:cs="Open Sans"/>
                <w:b/>
                <w:bCs/>
                <w:lang w:val="it-IT"/>
              </w:rPr>
              <w:t>rispondere prontamente a qualsiasi richiesta formulata dal LP e presentare tempestivamente allo stesso eventuali richieste di modifica della propria parte di attività progettuali, budget, tempistica di attuazione e partenariato;</w:t>
            </w:r>
          </w:p>
          <w:p w14:paraId="2BB57979" w14:textId="77777777" w:rsidR="00D64B0C" w:rsidRPr="005B0455" w:rsidRDefault="00254095" w:rsidP="001736B1">
            <w:pPr>
              <w:numPr>
                <w:ilvl w:val="0"/>
                <w:numId w:val="13"/>
              </w:numPr>
              <w:tabs>
                <w:tab w:val="left" w:pos="322"/>
              </w:tabs>
              <w:spacing w:after="0" w:line="480" w:lineRule="auto"/>
              <w:jc w:val="both"/>
              <w:rPr>
                <w:rFonts w:ascii="Open Sans" w:hAnsi="Open Sans" w:cs="Open Sans"/>
                <w:lang w:val="it-IT"/>
              </w:rPr>
            </w:pPr>
            <w:r w:rsidRPr="005F6848">
              <w:rPr>
                <w:rFonts w:ascii="Open Sans" w:hAnsi="Open Sans" w:cs="Open Sans"/>
                <w:b/>
                <w:bCs/>
                <w:lang w:val="it-IT"/>
              </w:rPr>
              <w:t xml:space="preserve">informare prontamente il LP di ogni evento che può portare alla temporanea o definitiva interruzione del Progetto o di ogni altra variazione dell'esecuzione del Progetto, incluse le variazioni della sua parte di budget progettuale o del suo piano di lavoro progettuale e di tutte le modifiche, inclusi i dati bancari; </w:t>
            </w:r>
          </w:p>
          <w:p w14:paraId="6C01F3A4" w14:textId="77777777" w:rsidR="00D64B0C" w:rsidRPr="005B0455" w:rsidRDefault="00254095" w:rsidP="001736B1">
            <w:pPr>
              <w:numPr>
                <w:ilvl w:val="0"/>
                <w:numId w:val="13"/>
              </w:numPr>
              <w:tabs>
                <w:tab w:val="left" w:pos="322"/>
              </w:tabs>
              <w:spacing w:after="0" w:line="480" w:lineRule="auto"/>
              <w:jc w:val="both"/>
              <w:rPr>
                <w:rFonts w:ascii="Open Sans" w:hAnsi="Open Sans" w:cs="Open Sans"/>
                <w:lang w:val="it-IT"/>
              </w:rPr>
            </w:pPr>
            <w:r w:rsidRPr="005F6848">
              <w:rPr>
                <w:rFonts w:ascii="Open Sans" w:hAnsi="Open Sans" w:cs="Open Sans"/>
                <w:b/>
                <w:bCs/>
                <w:lang w:val="it-IT"/>
              </w:rPr>
              <w:lastRenderedPageBreak/>
              <w:t>assicurare che le proprie attività svolte nell’ambito del Progetto approvato - e altresì inserite nel relativo piano finanziario - non vengano integralmente o parzialmente co-finanziate da altri fondi pubblici;</w:t>
            </w:r>
          </w:p>
          <w:p w14:paraId="21ECCEDE" w14:textId="77777777" w:rsidR="00D64B0C" w:rsidRPr="005B0455" w:rsidRDefault="00254095" w:rsidP="001736B1">
            <w:pPr>
              <w:numPr>
                <w:ilvl w:val="0"/>
                <w:numId w:val="13"/>
              </w:numPr>
              <w:tabs>
                <w:tab w:val="left" w:pos="322"/>
              </w:tabs>
              <w:spacing w:after="0" w:line="480" w:lineRule="auto"/>
              <w:jc w:val="both"/>
              <w:rPr>
                <w:rFonts w:ascii="Open Sans" w:hAnsi="Open Sans" w:cs="Open Sans"/>
                <w:lang w:val="it-IT"/>
              </w:rPr>
            </w:pPr>
            <w:r w:rsidRPr="005F6848">
              <w:rPr>
                <w:rFonts w:ascii="Open Sans" w:hAnsi="Open Sans" w:cs="Open Sans"/>
                <w:b/>
                <w:bCs/>
                <w:lang w:val="it-IT"/>
              </w:rPr>
              <w:t>garantire che le spese siano sostenute per la realizzazione del Progetto e corrispondano alle attività previste;</w:t>
            </w:r>
          </w:p>
          <w:p w14:paraId="14C8F0E5" w14:textId="77777777" w:rsidR="00D64B0C" w:rsidRPr="005B0455" w:rsidRDefault="00254095" w:rsidP="001736B1">
            <w:pPr>
              <w:numPr>
                <w:ilvl w:val="0"/>
                <w:numId w:val="13"/>
              </w:numPr>
              <w:tabs>
                <w:tab w:val="left" w:pos="322"/>
              </w:tabs>
              <w:spacing w:line="480" w:lineRule="auto"/>
              <w:jc w:val="both"/>
              <w:rPr>
                <w:rFonts w:ascii="Open Sans" w:hAnsi="Open Sans" w:cs="Open Sans"/>
                <w:lang w:val="it-IT"/>
              </w:rPr>
            </w:pPr>
            <w:r w:rsidRPr="005F6848">
              <w:rPr>
                <w:rFonts w:ascii="Open Sans" w:hAnsi="Open Sans" w:cs="Open Sans"/>
                <w:b/>
                <w:bCs/>
                <w:lang w:val="it-IT"/>
              </w:rPr>
              <w:t>garantire che le spese rendicontate siano convalidate dai Controllori designati prima dell’invio della richiesta di rimborso al LP, nel rispetto dei termini stabiliti;</w:t>
            </w:r>
          </w:p>
          <w:p w14:paraId="7BCE3749" w14:textId="77777777" w:rsidR="00D64B0C" w:rsidRPr="005F6848" w:rsidRDefault="00254095" w:rsidP="001736B1">
            <w:pPr>
              <w:numPr>
                <w:ilvl w:val="0"/>
                <w:numId w:val="13"/>
              </w:numPr>
              <w:tabs>
                <w:tab w:val="left" w:pos="322"/>
              </w:tabs>
              <w:spacing w:line="480" w:lineRule="auto"/>
              <w:jc w:val="both"/>
              <w:rPr>
                <w:lang w:val="it-IT"/>
              </w:rPr>
            </w:pPr>
            <w:r w:rsidRPr="005F6848">
              <w:rPr>
                <w:rFonts w:ascii="Open Sans" w:hAnsi="Open Sans" w:cs="Open Sans"/>
                <w:b/>
                <w:bCs/>
                <w:lang w:val="it-IT"/>
              </w:rPr>
              <w:t>aprire un conto bancario separato e specifico o istituire un sistema di contabilità che distingua chiaramente le transazioni relative al Progetto;</w:t>
            </w:r>
          </w:p>
          <w:p w14:paraId="312BF145" w14:textId="77777777" w:rsidR="00D64B0C" w:rsidRPr="005F6848" w:rsidRDefault="00254095" w:rsidP="001736B1">
            <w:pPr>
              <w:numPr>
                <w:ilvl w:val="0"/>
                <w:numId w:val="13"/>
              </w:numPr>
              <w:tabs>
                <w:tab w:val="left" w:pos="322"/>
              </w:tabs>
              <w:spacing w:line="480" w:lineRule="auto"/>
              <w:jc w:val="both"/>
              <w:rPr>
                <w:lang w:val="it-IT"/>
              </w:rPr>
            </w:pPr>
            <w:r w:rsidRPr="005F6848">
              <w:rPr>
                <w:rFonts w:ascii="Open Sans" w:hAnsi="Open Sans" w:cs="Open Sans"/>
                <w:b/>
                <w:bCs/>
                <w:lang w:val="it-IT"/>
              </w:rPr>
              <w:lastRenderedPageBreak/>
              <w:t>garantire una corretta gestione finanziaria dei fondi in relazione alle regole di ammissibilità della spesa nell'ambito del Programma;</w:t>
            </w:r>
          </w:p>
          <w:p w14:paraId="7DD3A061" w14:textId="1735BFB0" w:rsidR="00D64B0C" w:rsidRPr="005F6848" w:rsidRDefault="00254095" w:rsidP="001736B1">
            <w:pPr>
              <w:numPr>
                <w:ilvl w:val="0"/>
                <w:numId w:val="13"/>
              </w:numPr>
              <w:tabs>
                <w:tab w:val="left" w:pos="322"/>
              </w:tabs>
              <w:spacing w:after="0" w:line="480" w:lineRule="auto"/>
              <w:jc w:val="both"/>
              <w:rPr>
                <w:lang w:val="it-IT"/>
              </w:rPr>
            </w:pPr>
            <w:r w:rsidRPr="005F6848">
              <w:rPr>
                <w:rFonts w:ascii="Open Sans" w:hAnsi="Open Sans" w:cs="Open Sans"/>
                <w:b/>
                <w:bCs/>
                <w:lang w:val="it-IT"/>
              </w:rPr>
              <w:t>garantire l'attuazione temporale del Progetto in conformità al piano di lavoro ed in particolare che i risultati attesi siano prontamente trasmessi;</w:t>
            </w:r>
          </w:p>
          <w:p w14:paraId="04077FEF" w14:textId="77777777" w:rsidR="005F6848" w:rsidRPr="005F6848" w:rsidRDefault="005F6848" w:rsidP="005F6848">
            <w:pPr>
              <w:tabs>
                <w:tab w:val="left" w:pos="322"/>
              </w:tabs>
              <w:spacing w:after="0" w:line="480" w:lineRule="auto"/>
              <w:ind w:left="720"/>
              <w:jc w:val="both"/>
              <w:rPr>
                <w:lang w:val="it-IT"/>
              </w:rPr>
            </w:pPr>
          </w:p>
          <w:p w14:paraId="0A71C13F" w14:textId="417AFA59" w:rsidR="00906A29" w:rsidRPr="005F6848" w:rsidRDefault="00254095" w:rsidP="004313DA">
            <w:pPr>
              <w:numPr>
                <w:ilvl w:val="0"/>
                <w:numId w:val="13"/>
              </w:numPr>
              <w:tabs>
                <w:tab w:val="left" w:pos="322"/>
              </w:tabs>
              <w:spacing w:after="0" w:line="480" w:lineRule="auto"/>
              <w:jc w:val="both"/>
              <w:rPr>
                <w:rFonts w:ascii="Open Sans" w:hAnsi="Open Sans" w:cs="Open Sans"/>
                <w:lang w:val="it-IT"/>
              </w:rPr>
            </w:pPr>
            <w:r w:rsidRPr="005F6848">
              <w:rPr>
                <w:rFonts w:ascii="Open Sans" w:hAnsi="Open Sans" w:cs="Open Sans"/>
                <w:b/>
                <w:bCs/>
                <w:lang w:val="it-IT"/>
              </w:rPr>
              <w:t>inviare al LP i dati di monitoraggio sullo stato di avanzamento fisico, procedurale e finanziario della propria parte di Progetto e qualsiasi eventuale informazione aggiuntiva formulata dall’AdG, entro i termini stabiliti;</w:t>
            </w:r>
          </w:p>
          <w:p w14:paraId="490F39DF" w14:textId="77777777" w:rsidR="00D64B0C" w:rsidRPr="005F6848" w:rsidRDefault="00254095" w:rsidP="001736B1">
            <w:pPr>
              <w:numPr>
                <w:ilvl w:val="0"/>
                <w:numId w:val="13"/>
              </w:numPr>
              <w:tabs>
                <w:tab w:val="left" w:pos="322"/>
              </w:tabs>
              <w:spacing w:after="0" w:line="480" w:lineRule="auto"/>
              <w:jc w:val="both"/>
              <w:rPr>
                <w:lang w:val="it-IT"/>
              </w:rPr>
            </w:pPr>
            <w:r w:rsidRPr="005F6848">
              <w:rPr>
                <w:rFonts w:ascii="Open Sans" w:hAnsi="Open Sans" w:cs="Open Sans"/>
                <w:b/>
                <w:bCs/>
                <w:lang w:val="it-IT"/>
              </w:rPr>
              <w:t xml:space="preserve">inviare a mezzo – </w:t>
            </w:r>
            <w:r w:rsidRPr="005F6848">
              <w:rPr>
                <w:rFonts w:ascii="Open Sans" w:hAnsi="Open Sans" w:cs="Open Sans"/>
                <w:b/>
                <w:bCs/>
                <w:shd w:val="clear" w:color="auto" w:fill="C0C0C0"/>
                <w:lang w:val="it-IT"/>
              </w:rPr>
              <w:t>[da concordare con il LP]</w:t>
            </w:r>
            <w:r w:rsidRPr="005F6848">
              <w:rPr>
                <w:rFonts w:ascii="Open Sans" w:hAnsi="Open Sans" w:cs="Open Sans"/>
                <w:b/>
                <w:bCs/>
                <w:lang w:val="it-IT"/>
              </w:rPr>
              <w:t xml:space="preserve"> - al LP, utilizzando gli appositi modelli e nei termini da questo indicati: </w:t>
            </w:r>
          </w:p>
          <w:p w14:paraId="682BEB63" w14:textId="77777777" w:rsidR="00D64B0C" w:rsidRPr="005F6848" w:rsidRDefault="00254095">
            <w:pPr>
              <w:tabs>
                <w:tab w:val="left" w:pos="322"/>
              </w:tabs>
              <w:spacing w:after="0" w:line="480" w:lineRule="auto"/>
              <w:ind w:left="720"/>
              <w:jc w:val="both"/>
              <w:rPr>
                <w:lang w:val="it-IT"/>
              </w:rPr>
            </w:pPr>
            <w:r w:rsidRPr="005F6848">
              <w:rPr>
                <w:rFonts w:ascii="Open Sans" w:hAnsi="Open Sans" w:cs="Open Sans"/>
                <w:b/>
                <w:bCs/>
                <w:lang w:val="it-IT"/>
              </w:rPr>
              <w:t xml:space="preserve">a) la relazione sullo stato di avanzamento/finale (contenente </w:t>
            </w:r>
            <w:r w:rsidRPr="005F6848">
              <w:rPr>
                <w:rFonts w:ascii="Open Sans" w:hAnsi="Open Sans" w:cs="Open Sans"/>
                <w:b/>
                <w:bCs/>
                <w:lang w:val="it-IT"/>
              </w:rPr>
              <w:lastRenderedPageBreak/>
              <w:t>una descrizione finanziaria e sulle attività svolte) in merito alla propria parte di Progetto (in italiano e sloveno) per il periodo cui si riferisce la richiesta di rimborso;</w:t>
            </w:r>
          </w:p>
          <w:p w14:paraId="77F22AD3" w14:textId="77777777" w:rsidR="00D64B0C" w:rsidRPr="005F6848" w:rsidRDefault="00254095">
            <w:pPr>
              <w:tabs>
                <w:tab w:val="left" w:pos="322"/>
              </w:tabs>
              <w:spacing w:after="0" w:line="480" w:lineRule="auto"/>
              <w:ind w:left="720"/>
              <w:jc w:val="both"/>
              <w:rPr>
                <w:rFonts w:ascii="Open Sans" w:hAnsi="Open Sans" w:cs="Open Sans"/>
                <w:lang w:val="it-IT"/>
              </w:rPr>
            </w:pPr>
            <w:r w:rsidRPr="005F6848">
              <w:rPr>
                <w:rFonts w:ascii="Open Sans" w:hAnsi="Open Sans" w:cs="Open Sans"/>
                <w:b/>
                <w:bCs/>
                <w:lang w:val="it-IT"/>
              </w:rPr>
              <w:t>b) le certificazioni originali delle spese sostenute, rilasciate dai Controllori designati;</w:t>
            </w:r>
          </w:p>
          <w:p w14:paraId="2061D624" w14:textId="77777777" w:rsidR="00D64B0C" w:rsidRPr="005F6848" w:rsidRDefault="00254095">
            <w:pPr>
              <w:tabs>
                <w:tab w:val="left" w:pos="322"/>
              </w:tabs>
              <w:spacing w:after="0" w:line="480" w:lineRule="auto"/>
              <w:ind w:left="720"/>
              <w:jc w:val="both"/>
              <w:rPr>
                <w:lang w:val="it-IT"/>
              </w:rPr>
            </w:pPr>
            <w:r w:rsidRPr="005F6848">
              <w:rPr>
                <w:rFonts w:ascii="Open Sans" w:hAnsi="Open Sans" w:cs="Open Sans"/>
                <w:b/>
                <w:bCs/>
                <w:lang w:val="it-IT"/>
              </w:rPr>
              <w:t>c) l’elenco delle fatture controllate e convalidate dai Controllori designati;</w:t>
            </w:r>
          </w:p>
          <w:p w14:paraId="6460F5B9" w14:textId="77777777" w:rsidR="00D64B0C" w:rsidRPr="005F6848" w:rsidRDefault="00254095" w:rsidP="001736B1">
            <w:pPr>
              <w:numPr>
                <w:ilvl w:val="0"/>
                <w:numId w:val="13"/>
              </w:numPr>
              <w:tabs>
                <w:tab w:val="left" w:pos="322"/>
              </w:tabs>
              <w:spacing w:after="0" w:line="480" w:lineRule="auto"/>
              <w:jc w:val="both"/>
              <w:rPr>
                <w:lang w:val="it-IT"/>
              </w:rPr>
            </w:pPr>
            <w:r w:rsidRPr="005F6848">
              <w:rPr>
                <w:rFonts w:ascii="Open Sans" w:hAnsi="Open Sans" w:cs="Open Sans"/>
                <w:b/>
                <w:bCs/>
                <w:lang w:val="it-IT"/>
              </w:rPr>
              <w:t xml:space="preserve">ottemperare ai regolamenti europei e alla normativa di riferimento nazionale e regionale, con particolare riguardo alla normativa sugli Aiuti di Stato, appalti pubblici e politiche UE orizzontali, quali quali protezione ambientale e sviluppo sostenibile, le pari opportunità e la non-discriminazione; </w:t>
            </w:r>
          </w:p>
          <w:p w14:paraId="76BFA175" w14:textId="77777777" w:rsidR="00D64B0C" w:rsidRPr="005F6848" w:rsidRDefault="00254095" w:rsidP="001736B1">
            <w:pPr>
              <w:numPr>
                <w:ilvl w:val="0"/>
                <w:numId w:val="13"/>
              </w:numPr>
              <w:tabs>
                <w:tab w:val="left" w:pos="322"/>
              </w:tabs>
              <w:spacing w:after="0" w:line="480" w:lineRule="auto"/>
              <w:jc w:val="both"/>
              <w:rPr>
                <w:lang w:val="it-IT"/>
              </w:rPr>
            </w:pPr>
            <w:r w:rsidRPr="005F6848">
              <w:rPr>
                <w:rFonts w:ascii="Open Sans" w:hAnsi="Open Sans" w:cs="Open Sans"/>
                <w:b/>
                <w:bCs/>
                <w:lang w:val="it-IT"/>
              </w:rPr>
              <w:t xml:space="preserve">archiviare per le attività di controllo tutti i files, la documentazione originale ed i dati relativi al Progetto </w:t>
            </w:r>
            <w:r w:rsidRPr="005F6848">
              <w:rPr>
                <w:rFonts w:ascii="Open Sans" w:hAnsi="Open Sans" w:cs="Open Sans"/>
                <w:b/>
                <w:bCs/>
                <w:lang w:val="it-IT"/>
              </w:rPr>
              <w:lastRenderedPageBreak/>
              <w:t xml:space="preserve">in modo sicuro ed ordinato per un periodo di 5 anni a decorrere dal 31 dicembre dell’anno in cui è effettuato l’ultimo pagamento dell’Autorità di gestione al LP. I termini ulteriori previsti dalla normativa nazionale o dalla normativa in materia di aiuti di Stato rimangono immutati. Il PP è obbligato a conservare le fatture di tenerle chiaramente tracciabili nella contabilità ai fini dei controlli e le attività di controllo nonché mantenere la registrazione delle fatture e la documentazione ai fini della pista di controllo in conformità all'art. 82 del Regolamento (UE) n. 1060/2021 e come previsto nel Manuale di ammissibilità della spesa per i beneficiari. Le registrazioni / liste conservate ed aggiornate </w:t>
            </w:r>
            <w:r w:rsidRPr="005F6848">
              <w:rPr>
                <w:rFonts w:ascii="Open Sans" w:hAnsi="Open Sans" w:cs="Open Sans"/>
                <w:b/>
                <w:bCs/>
                <w:lang w:val="it-IT"/>
              </w:rPr>
              <w:lastRenderedPageBreak/>
              <w:t>devono essere messe a disposizione dell'AdG o del SC;</w:t>
            </w:r>
          </w:p>
          <w:p w14:paraId="30A1EAE2" w14:textId="77777777" w:rsidR="00D64B0C" w:rsidRPr="005B0455" w:rsidRDefault="00906A29" w:rsidP="001736B1">
            <w:pPr>
              <w:numPr>
                <w:ilvl w:val="0"/>
                <w:numId w:val="13"/>
              </w:numPr>
              <w:tabs>
                <w:tab w:val="left" w:pos="322"/>
              </w:tabs>
              <w:spacing w:after="0" w:line="480" w:lineRule="auto"/>
              <w:jc w:val="both"/>
              <w:rPr>
                <w:rFonts w:ascii="Open Sans" w:hAnsi="Open Sans" w:cs="Open Sans"/>
                <w:b/>
                <w:lang w:val="it-IT"/>
              </w:rPr>
            </w:pPr>
            <w:r w:rsidRPr="005F6848">
              <w:rPr>
                <w:rFonts w:ascii="Open Sans" w:hAnsi="Open Sans" w:cs="Open Sans"/>
                <w:b/>
                <w:bCs/>
                <w:lang w:val="it-IT"/>
              </w:rPr>
              <w:t>garantire l'accesso alle banche dati e alla documentazione da parte di tutti i rappresentanti delle istituzioni in relazione ai controlli previsti dal Programma di Cooperazione e del pari agli organi autorizzati a monitorare il Progetto.</w:t>
            </w:r>
            <w:r w:rsidR="00254095" w:rsidRPr="005F6848">
              <w:rPr>
                <w:rFonts w:ascii="Open Sans" w:hAnsi="Open Sans" w:cs="Open Sans"/>
                <w:b/>
                <w:bCs/>
                <w:lang w:val="it-IT"/>
              </w:rPr>
              <w:t>;</w:t>
            </w:r>
          </w:p>
          <w:p w14:paraId="4EBCB0CC" w14:textId="1B674119" w:rsidR="00D64B0C" w:rsidRPr="005B0455" w:rsidRDefault="00A42E90" w:rsidP="001736B1">
            <w:pPr>
              <w:numPr>
                <w:ilvl w:val="0"/>
                <w:numId w:val="13"/>
              </w:numPr>
              <w:tabs>
                <w:tab w:val="left" w:pos="322"/>
              </w:tabs>
              <w:spacing w:after="0" w:line="480" w:lineRule="auto"/>
              <w:jc w:val="both"/>
              <w:rPr>
                <w:rFonts w:ascii="Open Sans" w:hAnsi="Open Sans" w:cs="Open Sans"/>
                <w:b/>
                <w:lang w:val="it-IT"/>
              </w:rPr>
            </w:pPr>
            <w:r w:rsidRPr="005F6848">
              <w:rPr>
                <w:rFonts w:ascii="Open Sans" w:hAnsi="Open Sans" w:cs="Open Sans"/>
                <w:b/>
                <w:bCs/>
                <w:lang w:val="it-IT"/>
              </w:rPr>
              <w:t>garantire all'Unione europea (UE), all'AdG, al SC, ai Controllori alle autorità nazionali e regionali l'accesso ai luoghi in cui è stato attuato il progetto ai fini dell'esecuzione del controllo in loco nell'ambito delle attività di controllo del Progetto</w:t>
            </w:r>
            <w:r w:rsidR="00254095" w:rsidRPr="005F6848">
              <w:rPr>
                <w:rFonts w:ascii="Open Sans" w:hAnsi="Open Sans" w:cs="Open Sans"/>
                <w:b/>
                <w:bCs/>
                <w:lang w:val="it-IT"/>
              </w:rPr>
              <w:t>;</w:t>
            </w:r>
          </w:p>
          <w:p w14:paraId="63392C2E" w14:textId="77777777" w:rsidR="005B0455" w:rsidRPr="005B0455" w:rsidRDefault="005B0455" w:rsidP="005B0455">
            <w:pPr>
              <w:tabs>
                <w:tab w:val="left" w:pos="322"/>
              </w:tabs>
              <w:spacing w:after="0" w:line="480" w:lineRule="auto"/>
              <w:ind w:left="720"/>
              <w:jc w:val="both"/>
              <w:rPr>
                <w:rFonts w:ascii="Open Sans" w:hAnsi="Open Sans" w:cs="Open Sans"/>
                <w:b/>
                <w:lang w:val="it-IT"/>
              </w:rPr>
            </w:pPr>
          </w:p>
          <w:p w14:paraId="37D77400" w14:textId="7CD4D501" w:rsidR="00D64B0C" w:rsidRPr="005B0455" w:rsidRDefault="007C1B1A" w:rsidP="001736B1">
            <w:pPr>
              <w:numPr>
                <w:ilvl w:val="0"/>
                <w:numId w:val="13"/>
              </w:numPr>
              <w:tabs>
                <w:tab w:val="left" w:pos="322"/>
              </w:tabs>
              <w:spacing w:after="0" w:line="480" w:lineRule="auto"/>
              <w:jc w:val="both"/>
              <w:rPr>
                <w:rFonts w:ascii="Open Sans" w:hAnsi="Open Sans" w:cs="Open Sans"/>
                <w:b/>
                <w:lang w:val="it-IT"/>
              </w:rPr>
            </w:pPr>
            <w:r w:rsidRPr="005F6848">
              <w:rPr>
                <w:rFonts w:ascii="Open Sans" w:eastAsia="Times New Roman" w:hAnsi="Open Sans" w:cs="Open Sans"/>
                <w:b/>
                <w:lang w:val="it-IT"/>
              </w:rPr>
              <w:t xml:space="preserve">assicurare ai valutatori indipendenti l'accesso ad ogni documento o informazione riguardanti le parti del </w:t>
            </w:r>
            <w:r w:rsidRPr="005F6848">
              <w:rPr>
                <w:rFonts w:ascii="Open Sans" w:eastAsia="Times New Roman" w:hAnsi="Open Sans" w:cs="Open Sans"/>
                <w:b/>
                <w:lang w:val="it-IT"/>
              </w:rPr>
              <w:lastRenderedPageBreak/>
              <w:t>Progetto che essi ritengono necessarie per la loro attività</w:t>
            </w:r>
            <w:r w:rsidR="00254095" w:rsidRPr="005F6848">
              <w:rPr>
                <w:rFonts w:ascii="Open Sans" w:hAnsi="Open Sans" w:cs="Open Sans"/>
                <w:b/>
                <w:bCs/>
                <w:lang w:val="it-IT"/>
              </w:rPr>
              <w:t>;</w:t>
            </w:r>
          </w:p>
          <w:p w14:paraId="0BFC8E63" w14:textId="77777777" w:rsidR="005B0455" w:rsidRPr="005B0455" w:rsidRDefault="005B0455" w:rsidP="005B0455">
            <w:pPr>
              <w:tabs>
                <w:tab w:val="left" w:pos="322"/>
              </w:tabs>
              <w:spacing w:after="0" w:line="480" w:lineRule="auto"/>
              <w:ind w:left="720"/>
              <w:jc w:val="both"/>
              <w:rPr>
                <w:rFonts w:ascii="Open Sans" w:hAnsi="Open Sans" w:cs="Open Sans"/>
                <w:b/>
                <w:lang w:val="it-IT"/>
              </w:rPr>
            </w:pPr>
          </w:p>
          <w:p w14:paraId="4C65EC92" w14:textId="10D3056A" w:rsidR="00D64B0C" w:rsidRPr="005B0455" w:rsidRDefault="00254095" w:rsidP="00DD25D8">
            <w:pPr>
              <w:numPr>
                <w:ilvl w:val="0"/>
                <w:numId w:val="13"/>
              </w:numPr>
              <w:tabs>
                <w:tab w:val="left" w:pos="322"/>
              </w:tabs>
              <w:spacing w:line="480" w:lineRule="auto"/>
              <w:jc w:val="both"/>
              <w:rPr>
                <w:rFonts w:ascii="Open Sans" w:hAnsi="Open Sans" w:cs="Open Sans"/>
                <w:lang w:val="it-IT"/>
              </w:rPr>
            </w:pPr>
            <w:r w:rsidRPr="005F6848">
              <w:rPr>
                <w:rFonts w:ascii="Open Sans" w:hAnsi="Open Sans" w:cs="Open Sans"/>
                <w:b/>
                <w:bCs/>
                <w:lang w:val="it-IT"/>
              </w:rPr>
              <w:t>dopo aver ricevuto l’ultimo pagamento, trasmettere annualmente - su richiesta del LP - la dichiarazione relativa al mantenimento del vincolo di destinazione dei beni acquistati con i fondi del Programma;</w:t>
            </w:r>
          </w:p>
          <w:p w14:paraId="7D31706E" w14:textId="77777777" w:rsidR="00D64B0C" w:rsidRPr="005F6848" w:rsidRDefault="00254095" w:rsidP="00DD25D8">
            <w:pPr>
              <w:numPr>
                <w:ilvl w:val="0"/>
                <w:numId w:val="13"/>
              </w:numPr>
              <w:tabs>
                <w:tab w:val="left" w:pos="322"/>
              </w:tabs>
              <w:spacing w:line="480" w:lineRule="auto"/>
              <w:jc w:val="both"/>
              <w:rPr>
                <w:lang w:val="it-IT"/>
              </w:rPr>
            </w:pPr>
            <w:r w:rsidRPr="005F6848">
              <w:rPr>
                <w:rFonts w:ascii="Open Sans" w:hAnsi="Open Sans" w:cs="Open Sans"/>
                <w:b/>
                <w:bCs/>
                <w:lang w:val="it-IT"/>
              </w:rPr>
              <w:t>rispondere della propria quota di finanziamento e di eventuali irregolarità riscontrate sulla propria quota di spese sostenute;</w:t>
            </w:r>
          </w:p>
          <w:p w14:paraId="6CB33288" w14:textId="77777777" w:rsidR="00D64B0C" w:rsidRPr="005F6848" w:rsidRDefault="00D64B0C">
            <w:pPr>
              <w:tabs>
                <w:tab w:val="left" w:pos="322"/>
              </w:tabs>
              <w:spacing w:after="0" w:line="480" w:lineRule="auto"/>
              <w:ind w:left="720"/>
              <w:jc w:val="both"/>
              <w:rPr>
                <w:rFonts w:ascii="Open Sans" w:hAnsi="Open Sans" w:cs="Open Sans"/>
                <w:b/>
                <w:bCs/>
                <w:lang w:val="it-IT"/>
              </w:rPr>
            </w:pPr>
          </w:p>
          <w:p w14:paraId="31A66DF0" w14:textId="77777777" w:rsidR="00D64B0C" w:rsidRPr="005F6848" w:rsidRDefault="00254095" w:rsidP="001736B1">
            <w:pPr>
              <w:numPr>
                <w:ilvl w:val="0"/>
                <w:numId w:val="13"/>
              </w:numPr>
              <w:tabs>
                <w:tab w:val="left" w:pos="322"/>
              </w:tabs>
              <w:spacing w:after="0" w:line="480" w:lineRule="auto"/>
              <w:jc w:val="both"/>
              <w:rPr>
                <w:lang w:val="it-IT"/>
              </w:rPr>
            </w:pPr>
            <w:r w:rsidRPr="005F6848">
              <w:rPr>
                <w:rFonts w:ascii="Open Sans" w:hAnsi="Open Sans" w:cs="Open Sans"/>
                <w:b/>
                <w:bCs/>
                <w:lang w:val="it-IT"/>
              </w:rPr>
              <w:t xml:space="preserve">restituire, su richiesta dell’AdG indirizzata al LP, la propria parte di fondi indebitamente riscossi in caso di irregolarità o revoca del contributo da parte delle Autorità di Programma. L’importo da rifondere è soggetto al tasso di interesse. </w:t>
            </w:r>
            <w:r w:rsidRPr="005F6848">
              <w:rPr>
                <w:rFonts w:ascii="Open Sans" w:hAnsi="Open Sans" w:cs="Open Sans"/>
                <w:b/>
                <w:bCs/>
                <w:lang w:val="it-IT"/>
              </w:rPr>
              <w:lastRenderedPageBreak/>
              <w:t>Qualora la responsabilità relativa all’irregolarità non possa ricadere chiaramente su un PP, il recupero sarà effettuato in modo proporzionale sul LP e su ciascun PP, sulla base della rispettiva quota FESR;</w:t>
            </w:r>
          </w:p>
          <w:p w14:paraId="58D464A1" w14:textId="77777777" w:rsidR="00D64B0C" w:rsidRPr="005F6848" w:rsidRDefault="00254095" w:rsidP="001736B1">
            <w:pPr>
              <w:numPr>
                <w:ilvl w:val="0"/>
                <w:numId w:val="13"/>
              </w:numPr>
              <w:tabs>
                <w:tab w:val="left" w:pos="322"/>
              </w:tabs>
              <w:spacing w:after="0" w:line="480" w:lineRule="auto"/>
              <w:jc w:val="both"/>
              <w:rPr>
                <w:lang w:val="it-IT"/>
              </w:rPr>
            </w:pPr>
            <w:r w:rsidRPr="005F6848">
              <w:rPr>
                <w:rFonts w:ascii="Open Sans" w:hAnsi="Open Sans" w:cs="Open Sans"/>
                <w:b/>
                <w:bCs/>
                <w:lang w:val="it-IT"/>
              </w:rPr>
              <w:t>rispondere immediatamente ad ogni richiesta dell'AdG o del SC trasmessa dal LP;</w:t>
            </w:r>
          </w:p>
          <w:p w14:paraId="67256986" w14:textId="77777777" w:rsidR="00D64B0C" w:rsidRPr="005F6848" w:rsidRDefault="00254095" w:rsidP="001736B1">
            <w:pPr>
              <w:numPr>
                <w:ilvl w:val="0"/>
                <w:numId w:val="13"/>
              </w:numPr>
              <w:tabs>
                <w:tab w:val="left" w:pos="322"/>
              </w:tabs>
              <w:spacing w:after="0" w:line="480" w:lineRule="auto"/>
              <w:jc w:val="both"/>
              <w:rPr>
                <w:lang w:val="it-IT"/>
              </w:rPr>
            </w:pPr>
            <w:r w:rsidRPr="005F6848">
              <w:rPr>
                <w:rFonts w:ascii="Open Sans" w:hAnsi="Open Sans" w:cs="Open Sans"/>
                <w:b/>
                <w:bCs/>
                <w:lang w:val="it-IT"/>
              </w:rPr>
              <w:t>qualora la sua parte di attività nell’ambito del Progetto si configuri quale aiuto di Stato, relazionarne in conformità alla normativa nazionale / regionale in materia;</w:t>
            </w:r>
          </w:p>
          <w:p w14:paraId="214E2F3F" w14:textId="77777777" w:rsidR="00D64B0C" w:rsidRPr="005F6848" w:rsidRDefault="00254095">
            <w:pPr>
              <w:tabs>
                <w:tab w:val="left" w:pos="322"/>
              </w:tabs>
              <w:spacing w:after="0" w:line="480" w:lineRule="auto"/>
              <w:jc w:val="both"/>
              <w:rPr>
                <w:lang w:val="it-IT"/>
              </w:rPr>
            </w:pPr>
            <w:r w:rsidRPr="005F6848">
              <w:rPr>
                <w:rFonts w:ascii="Open Sans" w:hAnsi="Open Sans" w:cs="Open Sans"/>
                <w:b/>
                <w:bCs/>
                <w:shd w:val="clear" w:color="auto" w:fill="CCCCCC"/>
                <w:lang w:val="it-IT"/>
              </w:rPr>
              <w:t>&lt;aggiungere ogni altro eventuale accordo tra le parti&gt;;</w:t>
            </w:r>
          </w:p>
        </w:tc>
        <w:tc>
          <w:tcPr>
            <w:tcW w:w="4959" w:type="dxa"/>
            <w:shd w:val="clear" w:color="auto" w:fill="auto"/>
          </w:tcPr>
          <w:p w14:paraId="4F773723" w14:textId="77777777" w:rsidR="00D64B0C" w:rsidRPr="005F6848" w:rsidRDefault="00254095" w:rsidP="001736B1">
            <w:pPr>
              <w:numPr>
                <w:ilvl w:val="0"/>
                <w:numId w:val="44"/>
              </w:numPr>
              <w:tabs>
                <w:tab w:val="left" w:pos="540"/>
              </w:tabs>
              <w:spacing w:after="0" w:line="480" w:lineRule="auto"/>
              <w:jc w:val="both"/>
              <w:rPr>
                <w:color w:val="1F4E79" w:themeColor="accent1" w:themeShade="80"/>
              </w:rPr>
            </w:pPr>
            <w:r w:rsidRPr="005F6848">
              <w:rPr>
                <w:rFonts w:ascii="Open Sans" w:hAnsi="Open Sans" w:cs="Open Sans"/>
                <w:b/>
                <w:color w:val="1F4E79" w:themeColor="accent1" w:themeShade="80"/>
                <w:lang w:val="sl-SI"/>
              </w:rPr>
              <w:lastRenderedPageBreak/>
              <w:t>V skladu s to pogodbo, vsak PP:</w:t>
            </w:r>
          </w:p>
          <w:p w14:paraId="2B8B1CD9" w14:textId="77777777" w:rsidR="00D64B0C" w:rsidRPr="005F6848" w:rsidRDefault="00D64B0C">
            <w:pPr>
              <w:tabs>
                <w:tab w:val="left" w:pos="540"/>
              </w:tabs>
              <w:spacing w:after="0" w:line="480" w:lineRule="auto"/>
              <w:ind w:left="720"/>
              <w:jc w:val="both"/>
              <w:rPr>
                <w:rFonts w:ascii="Open Sans" w:hAnsi="Open Sans" w:cs="Open Sans"/>
                <w:b/>
                <w:color w:val="1F4E79" w:themeColor="accent1" w:themeShade="80"/>
                <w:lang w:val="sl-SI"/>
              </w:rPr>
            </w:pPr>
          </w:p>
          <w:p w14:paraId="12DE7039" w14:textId="36A8E41A" w:rsidR="00696A77" w:rsidRPr="005F6848" w:rsidRDefault="00254095" w:rsidP="001736B1">
            <w:pPr>
              <w:numPr>
                <w:ilvl w:val="0"/>
                <w:numId w:val="13"/>
              </w:numPr>
              <w:tabs>
                <w:tab w:val="left" w:pos="322"/>
              </w:tabs>
              <w:spacing w:after="0" w:line="480" w:lineRule="auto"/>
              <w:jc w:val="both"/>
              <w:rPr>
                <w:color w:val="1F4E79" w:themeColor="accent1" w:themeShade="80"/>
                <w:lang w:val="sl-SI"/>
              </w:rPr>
            </w:pPr>
            <w:r w:rsidRPr="005F6848">
              <w:rPr>
                <w:rFonts w:ascii="Open Sans" w:hAnsi="Open Sans" w:cs="Open Sans"/>
                <w:b/>
                <w:color w:val="1F4E79" w:themeColor="accent1" w:themeShade="80"/>
                <w:lang w:val="sl-SI"/>
              </w:rPr>
              <w:t>imenuje kontaktno osebo za izvajanje tistih delov projekta, ki so v njegovi pristojnosti, in pooblasti kontaktno osebo za zastopanje projektnega partnerja;</w:t>
            </w:r>
          </w:p>
          <w:p w14:paraId="08439B75" w14:textId="77777777" w:rsidR="005F6848" w:rsidRPr="005F6848" w:rsidRDefault="005F6848" w:rsidP="005F6848">
            <w:pPr>
              <w:tabs>
                <w:tab w:val="left" w:pos="322"/>
              </w:tabs>
              <w:spacing w:after="0" w:line="480" w:lineRule="auto"/>
              <w:ind w:left="720"/>
              <w:jc w:val="both"/>
              <w:rPr>
                <w:color w:val="1F4E79" w:themeColor="accent1" w:themeShade="80"/>
                <w:lang w:val="sl-SI"/>
              </w:rPr>
            </w:pPr>
          </w:p>
          <w:p w14:paraId="7A8407CE" w14:textId="1BC74D6F" w:rsidR="00D64B0C" w:rsidRPr="005F6848" w:rsidRDefault="00254095" w:rsidP="001736B1">
            <w:pPr>
              <w:numPr>
                <w:ilvl w:val="0"/>
                <w:numId w:val="13"/>
              </w:numPr>
              <w:tabs>
                <w:tab w:val="left" w:pos="322"/>
              </w:tabs>
              <w:spacing w:after="0" w:line="480" w:lineRule="auto"/>
              <w:jc w:val="both"/>
              <w:rPr>
                <w:rFonts w:ascii="Open Sans" w:hAnsi="Open Sans"/>
                <w:color w:val="1F4E79" w:themeColor="accent1" w:themeShade="80"/>
                <w:lang w:val="sl-SI"/>
              </w:rPr>
            </w:pPr>
            <w:r w:rsidRPr="005F6848">
              <w:rPr>
                <w:rFonts w:ascii="Open Sans" w:hAnsi="Open Sans" w:cs="Open Sans"/>
                <w:b/>
                <w:color w:val="1F4E79" w:themeColor="accent1" w:themeShade="80"/>
                <w:lang w:val="sl-SI"/>
              </w:rPr>
              <w:t xml:space="preserve">obvesti VP o napredku svojega dela projekta in sodeluje  z vodilnim </w:t>
            </w:r>
            <w:r w:rsidRPr="005F6848">
              <w:rPr>
                <w:rFonts w:ascii="Open Sans" w:hAnsi="Open Sans" w:cs="Open Sans"/>
                <w:b/>
                <w:color w:val="1F4E79" w:themeColor="accent1" w:themeShade="80"/>
                <w:lang w:val="sl-SI"/>
              </w:rPr>
              <w:lastRenderedPageBreak/>
              <w:t>partnerjem pri izpolnjevanju svojih obveznosti;</w:t>
            </w:r>
          </w:p>
          <w:p w14:paraId="47F253F8" w14:textId="6771EB04" w:rsidR="005F686D" w:rsidRDefault="005F686D" w:rsidP="007C32B1">
            <w:pPr>
              <w:tabs>
                <w:tab w:val="left" w:pos="322"/>
              </w:tabs>
              <w:spacing w:after="0" w:line="480" w:lineRule="auto"/>
              <w:ind w:left="720"/>
              <w:jc w:val="both"/>
              <w:rPr>
                <w:rFonts w:ascii="Open Sans" w:hAnsi="Open Sans"/>
                <w:color w:val="1F4E79" w:themeColor="accent1" w:themeShade="80"/>
                <w:lang w:val="sl-SI"/>
              </w:rPr>
            </w:pPr>
          </w:p>
          <w:p w14:paraId="6065B962" w14:textId="77777777" w:rsidR="00D64B0C" w:rsidRPr="005B0455" w:rsidRDefault="00254095" w:rsidP="001736B1">
            <w:pPr>
              <w:numPr>
                <w:ilvl w:val="0"/>
                <w:numId w:val="13"/>
              </w:numPr>
              <w:tabs>
                <w:tab w:val="left" w:pos="322"/>
              </w:tabs>
              <w:spacing w:after="0" w:line="480" w:lineRule="auto"/>
              <w:jc w:val="both"/>
              <w:rPr>
                <w:rFonts w:ascii="Open Sans" w:hAnsi="Open Sans" w:cs="Open Sans"/>
                <w:color w:val="1F4E79" w:themeColor="accent1" w:themeShade="80"/>
                <w:lang w:val="sl-SI"/>
              </w:rPr>
            </w:pPr>
            <w:r w:rsidRPr="005F6848">
              <w:rPr>
                <w:rFonts w:ascii="Open Sans" w:hAnsi="Open Sans" w:cs="Open Sans"/>
                <w:b/>
                <w:color w:val="1F4E79" w:themeColor="accent1" w:themeShade="80"/>
                <w:lang w:val="sl-SI"/>
              </w:rPr>
              <w:t xml:space="preserve">takoj odgovori na vsako zahtevo VP in pravočasno predloži VP morebitne zahteve za spremembe svojega dela aktivnosti projekta, </w:t>
            </w:r>
            <w:r w:rsidR="008C60DD" w:rsidRPr="005F6848">
              <w:rPr>
                <w:rFonts w:ascii="Open Sans" w:hAnsi="Open Sans" w:cs="Open Sans"/>
                <w:b/>
                <w:color w:val="1F4E79" w:themeColor="accent1" w:themeShade="80"/>
                <w:lang w:val="sl-SI"/>
              </w:rPr>
              <w:t>Finančnega načrta</w:t>
            </w:r>
            <w:r w:rsidRPr="005F6848">
              <w:rPr>
                <w:rFonts w:ascii="Open Sans" w:hAnsi="Open Sans" w:cs="Open Sans"/>
                <w:b/>
                <w:color w:val="1F4E79" w:themeColor="accent1" w:themeShade="80"/>
                <w:lang w:val="sl-SI"/>
              </w:rPr>
              <w:t>, časovn</w:t>
            </w:r>
            <w:r w:rsidR="00121DA9" w:rsidRPr="005F6848">
              <w:rPr>
                <w:rFonts w:ascii="Open Sans" w:hAnsi="Open Sans" w:cs="Open Sans"/>
                <w:b/>
                <w:color w:val="1F4E79" w:themeColor="accent1" w:themeShade="80"/>
                <w:lang w:val="sl-SI"/>
              </w:rPr>
              <w:t>ic</w:t>
            </w:r>
            <w:r w:rsidRPr="005F6848">
              <w:rPr>
                <w:rFonts w:ascii="Open Sans" w:hAnsi="Open Sans" w:cs="Open Sans"/>
                <w:b/>
                <w:color w:val="1F4E79" w:themeColor="accent1" w:themeShade="80"/>
                <w:lang w:val="sl-SI"/>
              </w:rPr>
              <w:t>e in partnerstva;</w:t>
            </w:r>
          </w:p>
          <w:p w14:paraId="3985BFDD" w14:textId="602422E1" w:rsidR="00463A46" w:rsidRPr="005B0455" w:rsidRDefault="00463A46" w:rsidP="001736B1">
            <w:pPr>
              <w:tabs>
                <w:tab w:val="left" w:pos="322"/>
              </w:tabs>
              <w:spacing w:after="0" w:line="480" w:lineRule="auto"/>
              <w:ind w:left="720"/>
              <w:jc w:val="both"/>
              <w:rPr>
                <w:rFonts w:ascii="Open Sans" w:hAnsi="Open Sans" w:cs="Open Sans"/>
                <w:color w:val="1F4E79" w:themeColor="accent1" w:themeShade="80"/>
                <w:lang w:val="sl-SI"/>
              </w:rPr>
            </w:pPr>
          </w:p>
          <w:p w14:paraId="5B1E6444" w14:textId="2D67CA5E" w:rsidR="00D64B0C" w:rsidRPr="005B0455" w:rsidRDefault="00254095" w:rsidP="001736B1">
            <w:pPr>
              <w:numPr>
                <w:ilvl w:val="0"/>
                <w:numId w:val="13"/>
              </w:numPr>
              <w:tabs>
                <w:tab w:val="left" w:pos="322"/>
              </w:tabs>
              <w:spacing w:after="0" w:line="480" w:lineRule="auto"/>
              <w:jc w:val="both"/>
              <w:rPr>
                <w:rFonts w:ascii="Open Sans" w:hAnsi="Open Sans" w:cs="Open Sans"/>
                <w:color w:val="1F4E79" w:themeColor="accent1" w:themeShade="80"/>
                <w:lang w:val="sl-SI"/>
              </w:rPr>
            </w:pPr>
            <w:r w:rsidRPr="005F6848">
              <w:rPr>
                <w:rFonts w:ascii="Open Sans" w:hAnsi="Open Sans" w:cs="Open Sans"/>
                <w:b/>
                <w:color w:val="1F4E79" w:themeColor="accent1" w:themeShade="80"/>
                <w:lang w:val="sl-SI"/>
              </w:rPr>
              <w:t xml:space="preserve">takoj obvesti VP o vsakem dogodku, ki bi lahko povzročili začasno ali dokončno prenehanje projekta, ali </w:t>
            </w:r>
            <w:r w:rsidR="00121DA9" w:rsidRPr="005F6848">
              <w:rPr>
                <w:rFonts w:ascii="Open Sans" w:hAnsi="Open Sans" w:cs="Open Sans"/>
                <w:b/>
                <w:color w:val="1F4E79" w:themeColor="accent1" w:themeShade="80"/>
                <w:lang w:val="sl-SI"/>
              </w:rPr>
              <w:t xml:space="preserve">vsako </w:t>
            </w:r>
            <w:r w:rsidRPr="005F6848">
              <w:rPr>
                <w:rFonts w:ascii="Open Sans" w:hAnsi="Open Sans" w:cs="Open Sans"/>
                <w:b/>
                <w:color w:val="1F4E79" w:themeColor="accent1" w:themeShade="80"/>
                <w:lang w:val="sl-SI"/>
              </w:rPr>
              <w:t>odstopan</w:t>
            </w:r>
            <w:r w:rsidR="00121DA9" w:rsidRPr="005F6848">
              <w:rPr>
                <w:rFonts w:ascii="Open Sans" w:hAnsi="Open Sans" w:cs="Open Sans"/>
                <w:b/>
                <w:color w:val="1F4E79" w:themeColor="accent1" w:themeShade="80"/>
                <w:lang w:val="sl-SI"/>
              </w:rPr>
              <w:t>je</w:t>
            </w:r>
            <w:r w:rsidRPr="005F6848">
              <w:rPr>
                <w:rFonts w:ascii="Open Sans" w:hAnsi="Open Sans" w:cs="Open Sans"/>
                <w:b/>
                <w:color w:val="1F4E79" w:themeColor="accent1" w:themeShade="80"/>
                <w:lang w:val="sl-SI"/>
              </w:rPr>
              <w:t xml:space="preserve"> pri izvajanju projekta</w:t>
            </w:r>
            <w:r w:rsidR="00121DA9" w:rsidRPr="005F6848">
              <w:rPr>
                <w:rFonts w:ascii="Open Sans" w:hAnsi="Open Sans" w:cs="Open Sans"/>
                <w:b/>
                <w:color w:val="1F4E79" w:themeColor="accent1" w:themeShade="80"/>
                <w:lang w:val="sl-SI"/>
              </w:rPr>
              <w:t>.</w:t>
            </w:r>
            <w:r w:rsidRPr="005F6848">
              <w:rPr>
                <w:rFonts w:ascii="Open Sans" w:hAnsi="Open Sans" w:cs="Open Sans"/>
                <w:b/>
                <w:color w:val="1F4E79" w:themeColor="accent1" w:themeShade="80"/>
                <w:lang w:val="sl-SI"/>
              </w:rPr>
              <w:t xml:space="preserve"> </w:t>
            </w:r>
            <w:r w:rsidR="00121DA9" w:rsidRPr="005F6848">
              <w:rPr>
                <w:rFonts w:ascii="Open Sans" w:hAnsi="Open Sans" w:cs="Open Sans"/>
                <w:b/>
                <w:color w:val="1F4E79" w:themeColor="accent1" w:themeShade="80"/>
                <w:lang w:val="sl-SI"/>
              </w:rPr>
              <w:t xml:space="preserve">Poleg tega PP obvesti VP o vseh </w:t>
            </w:r>
            <w:r w:rsidRPr="005F6848">
              <w:rPr>
                <w:rFonts w:ascii="Open Sans" w:hAnsi="Open Sans" w:cs="Open Sans"/>
                <w:b/>
                <w:color w:val="1F4E79" w:themeColor="accent1" w:themeShade="80"/>
                <w:lang w:val="sl-SI"/>
              </w:rPr>
              <w:t>sprememba</w:t>
            </w:r>
            <w:r w:rsidR="00121DA9" w:rsidRPr="005F6848">
              <w:rPr>
                <w:rFonts w:ascii="Open Sans" w:hAnsi="Open Sans" w:cs="Open Sans"/>
                <w:b/>
                <w:color w:val="1F4E79" w:themeColor="accent1" w:themeShade="80"/>
                <w:lang w:val="sl-SI"/>
              </w:rPr>
              <w:t>h</w:t>
            </w:r>
            <w:r w:rsidR="00A33578" w:rsidRPr="005F6848">
              <w:rPr>
                <w:rFonts w:ascii="Open Sans" w:hAnsi="Open Sans" w:cs="Open Sans"/>
                <w:b/>
                <w:color w:val="1F4E79" w:themeColor="accent1" w:themeShade="80"/>
                <w:lang w:val="sl-SI"/>
              </w:rPr>
              <w:t xml:space="preserve"> pri izvajanju projekta </w:t>
            </w:r>
            <w:r w:rsidRPr="005F6848">
              <w:rPr>
                <w:rFonts w:ascii="Open Sans" w:hAnsi="Open Sans" w:cs="Open Sans"/>
                <w:b/>
                <w:color w:val="1F4E79" w:themeColor="accent1" w:themeShade="80"/>
                <w:lang w:val="sl-SI"/>
              </w:rPr>
              <w:t xml:space="preserve"> </w:t>
            </w:r>
            <w:r w:rsidR="00A33578" w:rsidRPr="005F6848">
              <w:rPr>
                <w:rFonts w:ascii="Open Sans" w:hAnsi="Open Sans" w:cs="Open Sans"/>
                <w:b/>
                <w:color w:val="1F4E79" w:themeColor="accent1" w:themeShade="80"/>
                <w:lang w:val="sl-SI"/>
              </w:rPr>
              <w:t xml:space="preserve">vključno s spremembami </w:t>
            </w:r>
            <w:r w:rsidR="00121DA9" w:rsidRPr="005F6848">
              <w:rPr>
                <w:rFonts w:ascii="Open Sans" w:hAnsi="Open Sans" w:cs="Open Sans"/>
                <w:b/>
                <w:color w:val="1F4E79" w:themeColor="accent1" w:themeShade="80"/>
                <w:lang w:val="sl-SI"/>
              </w:rPr>
              <w:t xml:space="preserve">finančnega </w:t>
            </w:r>
            <w:r w:rsidRPr="005F6848">
              <w:rPr>
                <w:rFonts w:ascii="Open Sans" w:hAnsi="Open Sans" w:cs="Open Sans"/>
                <w:b/>
                <w:color w:val="1F4E79" w:themeColor="accent1" w:themeShade="80"/>
                <w:lang w:val="sl-SI"/>
              </w:rPr>
              <w:t xml:space="preserve"> ali delovnega načrta </w:t>
            </w:r>
            <w:r w:rsidR="00A33578" w:rsidRPr="005F6848">
              <w:rPr>
                <w:rFonts w:ascii="Open Sans" w:hAnsi="Open Sans" w:cs="Open Sans"/>
                <w:b/>
                <w:color w:val="1F4E79" w:themeColor="accent1" w:themeShade="80"/>
                <w:lang w:val="sl-SI"/>
              </w:rPr>
              <w:t xml:space="preserve">in </w:t>
            </w:r>
            <w:r w:rsidR="000E76D5" w:rsidRPr="005F6848">
              <w:rPr>
                <w:rFonts w:ascii="Open Sans" w:hAnsi="Open Sans" w:cs="Open Sans"/>
                <w:b/>
                <w:color w:val="1F4E79" w:themeColor="accent1" w:themeShade="80"/>
                <w:lang w:val="sl-SI"/>
              </w:rPr>
              <w:t>bančni</w:t>
            </w:r>
            <w:r w:rsidR="00A33578" w:rsidRPr="005F6848">
              <w:rPr>
                <w:rFonts w:ascii="Open Sans" w:hAnsi="Open Sans" w:cs="Open Sans"/>
                <w:b/>
                <w:color w:val="1F4E79" w:themeColor="accent1" w:themeShade="80"/>
                <w:lang w:val="sl-SI"/>
              </w:rPr>
              <w:t>h</w:t>
            </w:r>
            <w:r w:rsidR="000E76D5" w:rsidRPr="005F6848">
              <w:rPr>
                <w:rFonts w:ascii="Open Sans" w:hAnsi="Open Sans" w:cs="Open Sans"/>
                <w:b/>
                <w:color w:val="1F4E79" w:themeColor="accent1" w:themeShade="80"/>
                <w:lang w:val="sl-SI"/>
              </w:rPr>
              <w:t xml:space="preserve"> </w:t>
            </w:r>
            <w:r w:rsidRPr="005F6848">
              <w:rPr>
                <w:rFonts w:ascii="Open Sans" w:hAnsi="Open Sans" w:cs="Open Sans"/>
                <w:b/>
                <w:color w:val="1F4E79" w:themeColor="accent1" w:themeShade="80"/>
                <w:lang w:val="sl-SI"/>
              </w:rPr>
              <w:t xml:space="preserve"> podatk</w:t>
            </w:r>
            <w:r w:rsidR="00A33578" w:rsidRPr="005F6848">
              <w:rPr>
                <w:rFonts w:ascii="Open Sans" w:hAnsi="Open Sans" w:cs="Open Sans"/>
                <w:b/>
                <w:color w:val="1F4E79" w:themeColor="accent1" w:themeShade="80"/>
                <w:lang w:val="sl-SI"/>
              </w:rPr>
              <w:t>ov</w:t>
            </w:r>
            <w:r w:rsidR="000E76D5" w:rsidRPr="005F6848">
              <w:rPr>
                <w:rFonts w:ascii="Open Sans" w:hAnsi="Open Sans" w:cs="Open Sans"/>
                <w:b/>
                <w:color w:val="1F4E79" w:themeColor="accent1" w:themeShade="80"/>
                <w:lang w:val="sl-SI"/>
              </w:rPr>
              <w:t>;</w:t>
            </w:r>
          </w:p>
          <w:p w14:paraId="01CB49C0" w14:textId="77777777" w:rsidR="005F6848" w:rsidRPr="005B0455" w:rsidRDefault="005F6848" w:rsidP="005F6848">
            <w:pPr>
              <w:tabs>
                <w:tab w:val="left" w:pos="322"/>
              </w:tabs>
              <w:spacing w:after="0" w:line="480" w:lineRule="auto"/>
              <w:ind w:left="720"/>
              <w:jc w:val="both"/>
              <w:rPr>
                <w:rFonts w:ascii="Open Sans" w:hAnsi="Open Sans" w:cs="Open Sans"/>
                <w:color w:val="1F4E79" w:themeColor="accent1" w:themeShade="80"/>
                <w:lang w:val="sl-SI"/>
              </w:rPr>
            </w:pPr>
          </w:p>
          <w:p w14:paraId="37F95C85" w14:textId="71AC95C1" w:rsidR="00D64B0C" w:rsidRPr="005F6848" w:rsidRDefault="00254095" w:rsidP="001736B1">
            <w:pPr>
              <w:numPr>
                <w:ilvl w:val="0"/>
                <w:numId w:val="13"/>
              </w:numPr>
              <w:tabs>
                <w:tab w:val="left" w:pos="322"/>
              </w:tabs>
              <w:spacing w:after="0" w:line="480" w:lineRule="auto"/>
              <w:jc w:val="both"/>
              <w:rPr>
                <w:color w:val="1F4E79" w:themeColor="accent1" w:themeShade="80"/>
                <w:lang w:val="sl-SI"/>
              </w:rPr>
            </w:pPr>
            <w:r w:rsidRPr="005F6848">
              <w:rPr>
                <w:rFonts w:ascii="Open Sans" w:hAnsi="Open Sans" w:cs="Open Sans"/>
                <w:b/>
                <w:color w:val="1F4E79" w:themeColor="accent1" w:themeShade="80"/>
                <w:lang w:val="sl-SI"/>
              </w:rPr>
              <w:t xml:space="preserve">zagotovi, da </w:t>
            </w:r>
            <w:r w:rsidR="00E934C7" w:rsidRPr="005F6848">
              <w:rPr>
                <w:rFonts w:ascii="Open Sans" w:hAnsi="Open Sans" w:cs="Open Sans"/>
                <w:b/>
                <w:color w:val="1F4E79" w:themeColor="accent1" w:themeShade="80"/>
                <w:lang w:val="sl-SI"/>
              </w:rPr>
              <w:t>aktivnosti</w:t>
            </w:r>
            <w:r w:rsidRPr="005F6848">
              <w:rPr>
                <w:rFonts w:ascii="Open Sans" w:hAnsi="Open Sans" w:cs="Open Sans"/>
                <w:b/>
                <w:color w:val="1F4E79" w:themeColor="accent1" w:themeShade="80"/>
                <w:lang w:val="sl-SI"/>
              </w:rPr>
              <w:t>, ki se izvajajo v odobrenem projektu</w:t>
            </w:r>
            <w:r w:rsidR="00463A46" w:rsidRPr="005F6848">
              <w:rPr>
                <w:rFonts w:ascii="Open Sans" w:hAnsi="Open Sans" w:cs="Open Sans"/>
                <w:b/>
                <w:color w:val="1F4E79" w:themeColor="accent1" w:themeShade="80"/>
                <w:lang w:val="sl-SI"/>
              </w:rPr>
              <w:t>,</w:t>
            </w:r>
            <w:r w:rsidRPr="005F6848">
              <w:rPr>
                <w:rFonts w:ascii="Open Sans" w:hAnsi="Open Sans" w:cs="Open Sans"/>
                <w:b/>
                <w:color w:val="1F4E79" w:themeColor="accent1" w:themeShade="80"/>
                <w:lang w:val="sl-SI"/>
              </w:rPr>
              <w:t xml:space="preserve"> vključene v </w:t>
            </w:r>
            <w:r w:rsidR="00473CD4" w:rsidRPr="005F6848">
              <w:rPr>
                <w:rFonts w:ascii="Open Sans" w:hAnsi="Open Sans" w:cs="Open Sans"/>
                <w:b/>
                <w:color w:val="1F4E79" w:themeColor="accent1" w:themeShade="80"/>
                <w:lang w:val="sl-SI"/>
              </w:rPr>
              <w:t xml:space="preserve">finančnemu </w:t>
            </w:r>
            <w:r w:rsidRPr="005F6848">
              <w:rPr>
                <w:rFonts w:ascii="Open Sans" w:hAnsi="Open Sans" w:cs="Open Sans"/>
                <w:b/>
                <w:color w:val="1F4E79" w:themeColor="accent1" w:themeShade="80"/>
                <w:lang w:val="sl-SI"/>
              </w:rPr>
              <w:t xml:space="preserve">načrtu projekta, niso v </w:t>
            </w:r>
            <w:r w:rsidRPr="005F6848">
              <w:rPr>
                <w:rFonts w:ascii="Open Sans" w:hAnsi="Open Sans" w:cs="Open Sans"/>
                <w:b/>
                <w:color w:val="1F4E79" w:themeColor="accent1" w:themeShade="80"/>
                <w:lang w:val="sl-SI"/>
              </w:rPr>
              <w:lastRenderedPageBreak/>
              <w:t>celoti ali delno sofinancirane s strani drugih javnih sredstev;</w:t>
            </w:r>
          </w:p>
          <w:p w14:paraId="111328BF" w14:textId="77777777" w:rsidR="005F6848" w:rsidRPr="005B0455" w:rsidRDefault="005F6848" w:rsidP="005F6848">
            <w:pPr>
              <w:pStyle w:val="Paragrafoelenco"/>
              <w:rPr>
                <w:rFonts w:ascii="Open Sans" w:hAnsi="Open Sans" w:cs="Open Sans"/>
                <w:color w:val="1F4E79" w:themeColor="accent1" w:themeShade="80"/>
                <w:lang w:val="sl-SI"/>
              </w:rPr>
            </w:pPr>
          </w:p>
          <w:p w14:paraId="13E373F6" w14:textId="4A411257" w:rsidR="00D64B0C" w:rsidRPr="005B0455" w:rsidRDefault="00254095" w:rsidP="001736B1">
            <w:pPr>
              <w:numPr>
                <w:ilvl w:val="0"/>
                <w:numId w:val="13"/>
              </w:numPr>
              <w:tabs>
                <w:tab w:val="left" w:pos="322"/>
              </w:tabs>
              <w:spacing w:before="240" w:after="0" w:line="480" w:lineRule="auto"/>
              <w:jc w:val="both"/>
              <w:rPr>
                <w:rFonts w:ascii="Open Sans" w:hAnsi="Open Sans" w:cs="Open Sans"/>
                <w:color w:val="1F4E79" w:themeColor="accent1" w:themeShade="80"/>
                <w:lang w:val="sl-SI"/>
              </w:rPr>
            </w:pPr>
            <w:r w:rsidRPr="005F6848">
              <w:rPr>
                <w:rFonts w:ascii="Open Sans" w:hAnsi="Open Sans" w:cs="Open Sans"/>
                <w:b/>
                <w:color w:val="1F4E79" w:themeColor="accent1" w:themeShade="80"/>
                <w:lang w:val="sl-SI"/>
              </w:rPr>
              <w:t>zagotovi, da se izdatki za izvajanje projekta ujemajo s predvidenimi aktivnostmi;</w:t>
            </w:r>
          </w:p>
          <w:p w14:paraId="17E46C00" w14:textId="77777777" w:rsidR="00D64B0C" w:rsidRPr="005B0455" w:rsidRDefault="00254095" w:rsidP="001736B1">
            <w:pPr>
              <w:numPr>
                <w:ilvl w:val="0"/>
                <w:numId w:val="13"/>
              </w:numPr>
              <w:tabs>
                <w:tab w:val="left" w:pos="322"/>
              </w:tabs>
              <w:spacing w:after="0" w:line="480" w:lineRule="auto"/>
              <w:jc w:val="both"/>
              <w:rPr>
                <w:rFonts w:ascii="Open Sans" w:hAnsi="Open Sans" w:cs="Open Sans"/>
                <w:color w:val="1F4E79" w:themeColor="accent1" w:themeShade="80"/>
                <w:lang w:val="sl-SI"/>
              </w:rPr>
            </w:pPr>
            <w:r w:rsidRPr="005F6848">
              <w:rPr>
                <w:rFonts w:ascii="Open Sans" w:hAnsi="Open Sans" w:cs="Open Sans"/>
                <w:b/>
                <w:color w:val="1F4E79" w:themeColor="accent1" w:themeShade="80"/>
                <w:lang w:val="sl-SI"/>
              </w:rPr>
              <w:t>zagotovi</w:t>
            </w:r>
            <w:r w:rsidR="000E76D5" w:rsidRPr="005F6848">
              <w:rPr>
                <w:rFonts w:ascii="Open Sans" w:hAnsi="Open Sans" w:cs="Open Sans"/>
                <w:b/>
                <w:color w:val="1F4E79" w:themeColor="accent1" w:themeShade="80"/>
                <w:lang w:val="sl-SI"/>
              </w:rPr>
              <w:t>, da so poročani izdatki</w:t>
            </w:r>
            <w:r w:rsidRPr="005F6848">
              <w:rPr>
                <w:rFonts w:ascii="Open Sans" w:hAnsi="Open Sans" w:cs="Open Sans"/>
                <w:b/>
                <w:color w:val="1F4E79" w:themeColor="accent1" w:themeShade="80"/>
                <w:lang w:val="sl-SI"/>
              </w:rPr>
              <w:t xml:space="preserve"> potrje</w:t>
            </w:r>
            <w:r w:rsidR="000E76D5" w:rsidRPr="005F6848">
              <w:rPr>
                <w:rFonts w:ascii="Open Sans" w:hAnsi="Open Sans" w:cs="Open Sans"/>
                <w:b/>
                <w:color w:val="1F4E79" w:themeColor="accent1" w:themeShade="80"/>
                <w:lang w:val="sl-SI"/>
              </w:rPr>
              <w:t>ni s strani ko</w:t>
            </w:r>
            <w:r w:rsidRPr="005F6848">
              <w:rPr>
                <w:rFonts w:ascii="Open Sans" w:hAnsi="Open Sans" w:cs="Open Sans"/>
                <w:b/>
                <w:color w:val="1F4E79" w:themeColor="accent1" w:themeShade="80"/>
                <w:lang w:val="sl-SI"/>
              </w:rPr>
              <w:t>ntrol</w:t>
            </w:r>
            <w:r w:rsidR="000E76D5" w:rsidRPr="005F6848">
              <w:rPr>
                <w:rFonts w:ascii="Open Sans" w:hAnsi="Open Sans" w:cs="Open Sans"/>
                <w:b/>
                <w:color w:val="1F4E79" w:themeColor="accent1" w:themeShade="80"/>
                <w:lang w:val="sl-SI"/>
              </w:rPr>
              <w:t>e</w:t>
            </w:r>
            <w:r w:rsidRPr="005F6848">
              <w:rPr>
                <w:rFonts w:ascii="Open Sans" w:hAnsi="Open Sans" w:cs="Open Sans"/>
                <w:b/>
                <w:color w:val="1F4E79" w:themeColor="accent1" w:themeShade="80"/>
                <w:lang w:val="sl-SI"/>
              </w:rPr>
              <w:t xml:space="preserve"> pred pošiljanjem zahtevka za povračilo VP, v skladu s predvidenimi roki;</w:t>
            </w:r>
          </w:p>
          <w:p w14:paraId="4483CF39" w14:textId="33E65356" w:rsidR="005F686D" w:rsidRDefault="005F686D" w:rsidP="007C32B1">
            <w:pPr>
              <w:tabs>
                <w:tab w:val="left" w:pos="322"/>
              </w:tabs>
              <w:spacing w:after="0" w:line="480" w:lineRule="auto"/>
              <w:ind w:left="720"/>
              <w:jc w:val="both"/>
              <w:rPr>
                <w:rFonts w:ascii="Open Sans" w:hAnsi="Open Sans" w:cs="Open Sans"/>
                <w:color w:val="1F4E79" w:themeColor="accent1" w:themeShade="80"/>
                <w:lang w:val="sl-SI"/>
              </w:rPr>
            </w:pPr>
          </w:p>
          <w:p w14:paraId="4F1D420E" w14:textId="6F5E2E40" w:rsidR="00D64B0C" w:rsidRPr="005F6848" w:rsidRDefault="00254095" w:rsidP="005F6848">
            <w:pPr>
              <w:numPr>
                <w:ilvl w:val="0"/>
                <w:numId w:val="13"/>
              </w:numPr>
              <w:tabs>
                <w:tab w:val="left" w:pos="322"/>
              </w:tabs>
              <w:spacing w:line="480" w:lineRule="auto"/>
              <w:jc w:val="both"/>
              <w:rPr>
                <w:color w:val="1F4E79" w:themeColor="accent1" w:themeShade="80"/>
                <w:lang w:val="sl-SI"/>
              </w:rPr>
            </w:pPr>
            <w:r w:rsidRPr="005F6848">
              <w:rPr>
                <w:rFonts w:ascii="Open Sans" w:hAnsi="Open Sans" w:cs="Open Sans"/>
                <w:b/>
                <w:color w:val="1F4E79" w:themeColor="accent1" w:themeShade="80"/>
                <w:lang w:val="sl-SI"/>
              </w:rPr>
              <w:t>vzpostavi ločen in poseben bančni račun ali računovodski sistem, ki omogoča ločeno spremljanje transakcij na projektu;</w:t>
            </w:r>
          </w:p>
          <w:p w14:paraId="307BF95D" w14:textId="77777777" w:rsidR="00D64B0C" w:rsidRPr="005F6848" w:rsidRDefault="00254095" w:rsidP="005F6848">
            <w:pPr>
              <w:numPr>
                <w:ilvl w:val="0"/>
                <w:numId w:val="13"/>
              </w:numPr>
              <w:tabs>
                <w:tab w:val="left" w:pos="322"/>
              </w:tabs>
              <w:spacing w:line="480" w:lineRule="auto"/>
              <w:jc w:val="both"/>
              <w:rPr>
                <w:color w:val="1F4E79" w:themeColor="accent1" w:themeShade="80"/>
                <w:lang w:val="sl-SI"/>
              </w:rPr>
            </w:pPr>
            <w:r w:rsidRPr="005F6848">
              <w:rPr>
                <w:rFonts w:ascii="Open Sans" w:hAnsi="Open Sans" w:cs="Open Sans"/>
                <w:b/>
                <w:color w:val="1F4E79" w:themeColor="accent1" w:themeShade="80"/>
                <w:lang w:val="sl-SI"/>
              </w:rPr>
              <w:t xml:space="preserve">zagotavlja, da so </w:t>
            </w:r>
            <w:r w:rsidR="00906A29" w:rsidRPr="005F6848">
              <w:rPr>
                <w:rFonts w:ascii="Open Sans" w:hAnsi="Open Sans" w:cs="Open Sans"/>
                <w:b/>
                <w:color w:val="1F4E79" w:themeColor="accent1" w:themeShade="80"/>
                <w:lang w:val="sl-SI"/>
              </w:rPr>
              <w:t>izdatki</w:t>
            </w:r>
            <w:r w:rsidRPr="005F6848">
              <w:rPr>
                <w:rFonts w:ascii="Open Sans" w:hAnsi="Open Sans" w:cs="Open Sans"/>
                <w:b/>
                <w:color w:val="1F4E79" w:themeColor="accent1" w:themeShade="80"/>
                <w:lang w:val="sl-SI"/>
              </w:rPr>
              <w:t>, ki nastanejo v času projektnih aktivnosti v skladu s pravili o upravičenih izdatkih na Programu;</w:t>
            </w:r>
          </w:p>
          <w:p w14:paraId="1F1A3C4E" w14:textId="2749AB08" w:rsidR="00D64B0C" w:rsidRPr="005B0455" w:rsidRDefault="00254095" w:rsidP="001736B1">
            <w:pPr>
              <w:numPr>
                <w:ilvl w:val="0"/>
                <w:numId w:val="13"/>
              </w:numPr>
              <w:tabs>
                <w:tab w:val="left" w:pos="322"/>
              </w:tabs>
              <w:spacing w:after="0" w:line="480" w:lineRule="auto"/>
              <w:jc w:val="both"/>
              <w:rPr>
                <w:rFonts w:ascii="Open Sans" w:hAnsi="Open Sans" w:cs="Open Sans"/>
                <w:color w:val="1F4E79" w:themeColor="accent1" w:themeShade="80"/>
                <w:lang w:val="sl-SI"/>
              </w:rPr>
            </w:pPr>
            <w:r w:rsidRPr="005F6848">
              <w:rPr>
                <w:rFonts w:ascii="Open Sans" w:hAnsi="Open Sans" w:cs="Open Sans"/>
                <w:b/>
                <w:color w:val="1F4E79" w:themeColor="accent1" w:themeShade="80"/>
                <w:lang w:val="sl-SI"/>
              </w:rPr>
              <w:t xml:space="preserve">zagotovi pravočasno izvedbo projekta v skladu z delovnim načrtom in predvsem, da so </w:t>
            </w:r>
            <w:r w:rsidRPr="005F6848">
              <w:rPr>
                <w:rFonts w:ascii="Open Sans" w:hAnsi="Open Sans" w:cs="Open Sans"/>
                <w:b/>
                <w:color w:val="1F4E79" w:themeColor="accent1" w:themeShade="80"/>
                <w:lang w:val="sl-SI"/>
              </w:rPr>
              <w:lastRenderedPageBreak/>
              <w:t>pričakovani rezultati dejansko realizirani;</w:t>
            </w:r>
          </w:p>
          <w:p w14:paraId="5033115F" w14:textId="77777777" w:rsidR="005B0455" w:rsidRPr="005B0455" w:rsidRDefault="005B0455" w:rsidP="005B0455">
            <w:pPr>
              <w:tabs>
                <w:tab w:val="left" w:pos="322"/>
              </w:tabs>
              <w:spacing w:after="0" w:line="480" w:lineRule="auto"/>
              <w:ind w:left="720"/>
              <w:jc w:val="both"/>
              <w:rPr>
                <w:rFonts w:ascii="Open Sans" w:hAnsi="Open Sans" w:cs="Open Sans"/>
                <w:color w:val="1F4E79" w:themeColor="accent1" w:themeShade="80"/>
                <w:lang w:val="sl-SI"/>
              </w:rPr>
            </w:pPr>
          </w:p>
          <w:p w14:paraId="208505E4" w14:textId="109857BC" w:rsidR="00D64B0C" w:rsidRPr="005F6848" w:rsidRDefault="00254095" w:rsidP="004313DA">
            <w:pPr>
              <w:numPr>
                <w:ilvl w:val="0"/>
                <w:numId w:val="13"/>
              </w:numPr>
              <w:tabs>
                <w:tab w:val="left" w:pos="322"/>
              </w:tabs>
              <w:spacing w:after="0" w:line="480" w:lineRule="auto"/>
              <w:jc w:val="both"/>
              <w:rPr>
                <w:rFonts w:ascii="Open Sans" w:hAnsi="Open Sans" w:cs="Open Sans"/>
                <w:bCs/>
                <w:color w:val="1F4E79" w:themeColor="accent1" w:themeShade="80"/>
                <w:lang w:val="sl-SI"/>
              </w:rPr>
            </w:pPr>
            <w:r w:rsidRPr="005F6848">
              <w:rPr>
                <w:rFonts w:ascii="Open Sans" w:hAnsi="Open Sans" w:cs="Open Sans"/>
                <w:b/>
                <w:color w:val="1F4E79" w:themeColor="accent1" w:themeShade="80"/>
                <w:lang w:val="sl-SI"/>
              </w:rPr>
              <w:t xml:space="preserve">pošlje VP podatke o spremljanju </w:t>
            </w:r>
            <w:r w:rsidR="00906A29" w:rsidRPr="005F6848">
              <w:rPr>
                <w:rFonts w:ascii="Open Sans" w:hAnsi="Open Sans" w:cs="Open Sans"/>
                <w:b/>
                <w:color w:val="1F4E79" w:themeColor="accent1" w:themeShade="80"/>
                <w:lang w:val="sl-SI"/>
              </w:rPr>
              <w:t xml:space="preserve">fizičnega, postopkovnega in finančnega </w:t>
            </w:r>
            <w:r w:rsidRPr="005F6848">
              <w:rPr>
                <w:rFonts w:ascii="Open Sans" w:hAnsi="Open Sans" w:cs="Open Sans"/>
                <w:b/>
                <w:color w:val="1F4E79" w:themeColor="accent1" w:themeShade="80"/>
                <w:lang w:val="sl-SI"/>
              </w:rPr>
              <w:t>napredka svojega dela projekta in vse druge dodatne informacije na zahtevo OU</w:t>
            </w:r>
            <w:r w:rsidR="00906A29" w:rsidRPr="005F6848">
              <w:rPr>
                <w:rFonts w:ascii="Open Sans" w:hAnsi="Open Sans" w:cs="Open Sans"/>
                <w:b/>
                <w:color w:val="1F4E79" w:themeColor="accent1" w:themeShade="80"/>
                <w:lang w:val="sl-SI"/>
              </w:rPr>
              <w:t>,</w:t>
            </w:r>
            <w:r w:rsidRPr="005F6848">
              <w:rPr>
                <w:rFonts w:ascii="Open Sans" w:hAnsi="Open Sans" w:cs="Open Sans"/>
                <w:b/>
                <w:color w:val="1F4E79" w:themeColor="accent1" w:themeShade="80"/>
                <w:lang w:val="sl-SI"/>
              </w:rPr>
              <w:t xml:space="preserve">  v skladu s predvidenimi roki;</w:t>
            </w:r>
          </w:p>
          <w:p w14:paraId="386950D5" w14:textId="77777777" w:rsidR="005F686D" w:rsidRPr="005F6848" w:rsidRDefault="005F686D">
            <w:pPr>
              <w:pStyle w:val="Paragrafoelenco"/>
              <w:rPr>
                <w:rFonts w:ascii="Open Sans" w:hAnsi="Open Sans" w:cs="Open Sans"/>
                <w:bCs/>
                <w:color w:val="1F4E79" w:themeColor="accent1" w:themeShade="80"/>
                <w:lang w:val="sl-SI"/>
              </w:rPr>
            </w:pPr>
          </w:p>
          <w:p w14:paraId="5B035507" w14:textId="217608F5" w:rsidR="00D64B0C" w:rsidRPr="005B0455" w:rsidRDefault="00254095" w:rsidP="001736B1">
            <w:pPr>
              <w:numPr>
                <w:ilvl w:val="0"/>
                <w:numId w:val="13"/>
              </w:numPr>
              <w:tabs>
                <w:tab w:val="left" w:pos="322"/>
              </w:tabs>
              <w:spacing w:after="0" w:line="480" w:lineRule="auto"/>
              <w:jc w:val="both"/>
              <w:rPr>
                <w:rFonts w:ascii="Open Sans" w:hAnsi="Open Sans" w:cs="Open Sans"/>
                <w:color w:val="1F4E79" w:themeColor="accent1" w:themeShade="80"/>
                <w:lang w:val="sl-SI"/>
              </w:rPr>
            </w:pPr>
            <w:r w:rsidRPr="005F6848">
              <w:rPr>
                <w:rFonts w:ascii="Open Sans" w:hAnsi="Open Sans" w:cs="Open Sans"/>
                <w:b/>
                <w:color w:val="1F4E79" w:themeColor="accent1" w:themeShade="80"/>
                <w:lang w:val="sl-SI"/>
              </w:rPr>
              <w:t>pošlje preko - [</w:t>
            </w:r>
            <w:r w:rsidRPr="005F6848">
              <w:rPr>
                <w:rFonts w:ascii="Open Sans" w:hAnsi="Open Sans" w:cs="Open Sans"/>
                <w:b/>
                <w:color w:val="1F4E79" w:themeColor="accent1" w:themeShade="80"/>
                <w:shd w:val="clear" w:color="auto" w:fill="CCCCCC"/>
                <w:lang w:val="sl-SI"/>
              </w:rPr>
              <w:t>dogovoriti se je treba z  VP]</w:t>
            </w:r>
            <w:r w:rsidRPr="005F6848">
              <w:rPr>
                <w:rFonts w:ascii="Open Sans" w:hAnsi="Open Sans" w:cs="Open Sans"/>
                <w:b/>
                <w:color w:val="1F4E79" w:themeColor="accent1" w:themeShade="80"/>
                <w:lang w:val="sl-SI"/>
              </w:rPr>
              <w:t xml:space="preserve"> -  VP, na obrazcih in v skladu s pogoji, ki jih je dogovoril z VP:</w:t>
            </w:r>
          </w:p>
          <w:p w14:paraId="29E1E116" w14:textId="77777777" w:rsidR="00D64B0C" w:rsidRPr="005F6848" w:rsidRDefault="00254095">
            <w:pPr>
              <w:tabs>
                <w:tab w:val="left" w:pos="322"/>
              </w:tabs>
              <w:spacing w:after="0" w:line="480" w:lineRule="auto"/>
              <w:ind w:left="720"/>
              <w:jc w:val="both"/>
              <w:rPr>
                <w:color w:val="1F4E79" w:themeColor="accent1" w:themeShade="80"/>
                <w:lang w:val="sl-SI"/>
              </w:rPr>
            </w:pPr>
            <w:r w:rsidRPr="005F6848">
              <w:rPr>
                <w:rFonts w:ascii="Open Sans" w:hAnsi="Open Sans" w:cs="Open Sans"/>
                <w:b/>
                <w:color w:val="1F4E79" w:themeColor="accent1" w:themeShade="80"/>
                <w:lang w:val="sl-SI"/>
              </w:rPr>
              <w:t>a) vmesno poročilo/ končno poročilo (ki vsebuje</w:t>
            </w:r>
            <w:r w:rsidR="004126AD" w:rsidRPr="005F6848">
              <w:rPr>
                <w:rFonts w:ascii="Open Sans" w:hAnsi="Open Sans" w:cs="Open Sans"/>
                <w:b/>
                <w:color w:val="1F4E79" w:themeColor="accent1" w:themeShade="80"/>
                <w:lang w:val="sl-SI"/>
              </w:rPr>
              <w:t xml:space="preserve"> izvedene</w:t>
            </w:r>
            <w:r w:rsidRPr="005F6848">
              <w:rPr>
                <w:rFonts w:ascii="Open Sans" w:hAnsi="Open Sans" w:cs="Open Sans"/>
                <w:b/>
                <w:color w:val="1F4E79" w:themeColor="accent1" w:themeShade="80"/>
                <w:lang w:val="sl-SI"/>
              </w:rPr>
              <w:t xml:space="preserve"> aktivnosti in finančno poročilo) za svoj del projekta (v italijanskem in slovenskem jeziku) za obdobje, na katerega se zahtevek za povračilo </w:t>
            </w:r>
            <w:r w:rsidR="00906A29" w:rsidRPr="005F6848">
              <w:rPr>
                <w:rFonts w:ascii="Open Sans" w:hAnsi="Open Sans" w:cs="Open Sans"/>
                <w:b/>
                <w:color w:val="1F4E79" w:themeColor="accent1" w:themeShade="80"/>
                <w:lang w:val="sl-SI"/>
              </w:rPr>
              <w:t>nanaša</w:t>
            </w:r>
            <w:r w:rsidRPr="005F6848">
              <w:rPr>
                <w:rFonts w:ascii="Open Sans" w:hAnsi="Open Sans" w:cs="Open Sans"/>
                <w:b/>
                <w:color w:val="1F4E79" w:themeColor="accent1" w:themeShade="80"/>
                <w:lang w:val="sl-SI"/>
              </w:rPr>
              <w:t>;</w:t>
            </w:r>
          </w:p>
          <w:p w14:paraId="54C35351" w14:textId="77777777" w:rsidR="00D64B0C" w:rsidRPr="005B0455" w:rsidRDefault="00254095">
            <w:pPr>
              <w:tabs>
                <w:tab w:val="left" w:pos="322"/>
              </w:tabs>
              <w:spacing w:after="0" w:line="480" w:lineRule="auto"/>
              <w:ind w:left="720"/>
              <w:jc w:val="both"/>
              <w:rPr>
                <w:rFonts w:ascii="Open Sans" w:hAnsi="Open Sans" w:cs="Open Sans"/>
                <w:color w:val="1F4E79" w:themeColor="accent1" w:themeShade="80"/>
                <w:lang w:val="sl-SI"/>
              </w:rPr>
            </w:pPr>
            <w:r w:rsidRPr="005F6848">
              <w:rPr>
                <w:rFonts w:ascii="Open Sans" w:hAnsi="Open Sans" w:cs="Open Sans"/>
                <w:b/>
                <w:color w:val="1F4E79" w:themeColor="accent1" w:themeShade="80"/>
                <w:lang w:val="sl-SI"/>
              </w:rPr>
              <w:t>b) izvirnike potrdil o izdatkih, potrjenih s strani kontrole;</w:t>
            </w:r>
          </w:p>
          <w:p w14:paraId="64602610" w14:textId="0E2F0E47" w:rsidR="00D64B0C" w:rsidRDefault="00D64B0C">
            <w:pPr>
              <w:tabs>
                <w:tab w:val="left" w:pos="322"/>
              </w:tabs>
              <w:spacing w:after="0" w:line="480" w:lineRule="auto"/>
              <w:ind w:left="720"/>
              <w:jc w:val="both"/>
              <w:rPr>
                <w:rFonts w:ascii="Open Sans" w:hAnsi="Open Sans" w:cs="Open Sans"/>
                <w:color w:val="1F4E79" w:themeColor="accent1" w:themeShade="80"/>
                <w:lang w:val="sl-SI"/>
              </w:rPr>
            </w:pPr>
          </w:p>
          <w:p w14:paraId="3E4370DE" w14:textId="77777777" w:rsidR="005B0455" w:rsidRPr="005F6848" w:rsidRDefault="005B0455">
            <w:pPr>
              <w:tabs>
                <w:tab w:val="left" w:pos="322"/>
              </w:tabs>
              <w:spacing w:after="0" w:line="480" w:lineRule="auto"/>
              <w:ind w:left="720"/>
              <w:jc w:val="both"/>
              <w:rPr>
                <w:rFonts w:ascii="Open Sans" w:hAnsi="Open Sans" w:cs="Open Sans"/>
                <w:color w:val="1F4E79" w:themeColor="accent1" w:themeShade="80"/>
                <w:lang w:val="sl-SI"/>
              </w:rPr>
            </w:pPr>
          </w:p>
          <w:p w14:paraId="57A11345" w14:textId="77777777" w:rsidR="00D64B0C" w:rsidRPr="005F6848" w:rsidRDefault="00254095">
            <w:pPr>
              <w:tabs>
                <w:tab w:val="left" w:pos="322"/>
              </w:tabs>
              <w:spacing w:after="0" w:line="480" w:lineRule="auto"/>
              <w:ind w:left="720"/>
              <w:jc w:val="both"/>
              <w:rPr>
                <w:color w:val="1F4E79" w:themeColor="accent1" w:themeShade="80"/>
                <w:lang w:val="sl-SI"/>
              </w:rPr>
            </w:pPr>
            <w:r w:rsidRPr="005F6848">
              <w:rPr>
                <w:rFonts w:ascii="Open Sans" w:hAnsi="Open Sans" w:cs="Open Sans"/>
                <w:b/>
                <w:color w:val="1F4E79" w:themeColor="accent1" w:themeShade="80"/>
                <w:lang w:val="sl-SI"/>
              </w:rPr>
              <w:t>c) seznam računov, pregledanih in potrjenih s strani kontrole;</w:t>
            </w:r>
          </w:p>
          <w:p w14:paraId="596D27A4" w14:textId="3FC74ECA" w:rsidR="00D64B0C" w:rsidRPr="005B0455" w:rsidRDefault="00254095" w:rsidP="001736B1">
            <w:pPr>
              <w:numPr>
                <w:ilvl w:val="0"/>
                <w:numId w:val="13"/>
              </w:numPr>
              <w:tabs>
                <w:tab w:val="left" w:pos="322"/>
              </w:tabs>
              <w:spacing w:after="0" w:line="480" w:lineRule="auto"/>
              <w:jc w:val="both"/>
              <w:rPr>
                <w:rFonts w:ascii="Open Sans" w:hAnsi="Open Sans" w:cs="Open Sans"/>
                <w:color w:val="1F4E79" w:themeColor="accent1" w:themeShade="80"/>
                <w:lang w:val="sl-SI"/>
              </w:rPr>
            </w:pPr>
            <w:r w:rsidRPr="005F6848">
              <w:rPr>
                <w:rFonts w:ascii="Open Sans" w:hAnsi="Open Sans" w:cs="Open Sans"/>
                <w:b/>
                <w:color w:val="1F4E79" w:themeColor="accent1" w:themeShade="80"/>
                <w:lang w:val="sl-SI"/>
              </w:rPr>
              <w:t xml:space="preserve">upošteva nacionalno zakonodajo in zakonodajo EU, </w:t>
            </w:r>
            <w:r w:rsidR="00906A29" w:rsidRPr="005F6848">
              <w:rPr>
                <w:rFonts w:ascii="Open Sans" w:hAnsi="Open Sans" w:cs="Open Sans"/>
                <w:b/>
                <w:color w:val="1F4E79" w:themeColor="accent1" w:themeShade="80"/>
                <w:lang w:val="sl-SI"/>
              </w:rPr>
              <w:t xml:space="preserve">predvsem </w:t>
            </w:r>
            <w:r w:rsidRPr="005F6848">
              <w:rPr>
                <w:rFonts w:ascii="Open Sans" w:hAnsi="Open Sans" w:cs="Open Sans"/>
                <w:b/>
                <w:color w:val="1F4E79" w:themeColor="accent1" w:themeShade="80"/>
                <w:lang w:val="sl-SI"/>
              </w:rPr>
              <w:t>pravil</w:t>
            </w:r>
            <w:r w:rsidR="00DB3E8D" w:rsidRPr="005F6848">
              <w:rPr>
                <w:rFonts w:ascii="Open Sans" w:hAnsi="Open Sans" w:cs="Open Sans"/>
                <w:b/>
                <w:color w:val="1F4E79" w:themeColor="accent1" w:themeShade="80"/>
                <w:lang w:val="sl-SI"/>
              </w:rPr>
              <w:t>a</w:t>
            </w:r>
            <w:r w:rsidRPr="005F6848">
              <w:rPr>
                <w:rFonts w:ascii="Open Sans" w:hAnsi="Open Sans" w:cs="Open Sans"/>
                <w:b/>
                <w:color w:val="1F4E79" w:themeColor="accent1" w:themeShade="80"/>
                <w:lang w:val="sl-SI"/>
              </w:rPr>
              <w:t xml:space="preserve"> o državnih pomočeh, javnih naročilih, in horizontalnih politikah EU</w:t>
            </w:r>
            <w:r w:rsidR="00DB3E8D" w:rsidRPr="005F6848">
              <w:rPr>
                <w:rFonts w:ascii="Open Sans" w:hAnsi="Open Sans" w:cs="Open Sans"/>
                <w:b/>
                <w:color w:val="1F4E79" w:themeColor="accent1" w:themeShade="80"/>
                <w:lang w:val="sl-SI"/>
              </w:rPr>
              <w:t>:</w:t>
            </w:r>
            <w:r w:rsidRPr="005F6848">
              <w:rPr>
                <w:rFonts w:ascii="Open Sans" w:hAnsi="Open Sans" w:cs="Open Sans"/>
                <w:b/>
                <w:color w:val="1F4E79" w:themeColor="accent1" w:themeShade="80"/>
                <w:lang w:val="sl-SI"/>
              </w:rPr>
              <w:t xml:space="preserve"> varovanje in razvoj okolja, odpravljanje neenakosti in spodbujanje enakih možnosti med moškimi in ženskami;</w:t>
            </w:r>
          </w:p>
          <w:p w14:paraId="4B9695CB" w14:textId="3F96FCED" w:rsidR="00D64B0C" w:rsidRDefault="00D64B0C">
            <w:pPr>
              <w:tabs>
                <w:tab w:val="left" w:pos="322"/>
              </w:tabs>
              <w:spacing w:after="0" w:line="480" w:lineRule="auto"/>
              <w:ind w:left="720"/>
              <w:jc w:val="both"/>
              <w:rPr>
                <w:rFonts w:ascii="Open Sans" w:hAnsi="Open Sans" w:cs="Open Sans"/>
                <w:b/>
                <w:bCs/>
                <w:color w:val="1F4E79" w:themeColor="accent1" w:themeShade="80"/>
                <w:lang w:val="sl-SI"/>
              </w:rPr>
            </w:pPr>
          </w:p>
          <w:p w14:paraId="1E71E585" w14:textId="77777777" w:rsidR="005B0455" w:rsidRPr="005F6848" w:rsidRDefault="005B0455">
            <w:pPr>
              <w:tabs>
                <w:tab w:val="left" w:pos="322"/>
              </w:tabs>
              <w:spacing w:after="0" w:line="480" w:lineRule="auto"/>
              <w:ind w:left="720"/>
              <w:jc w:val="both"/>
              <w:rPr>
                <w:rFonts w:ascii="Open Sans" w:hAnsi="Open Sans" w:cs="Open Sans"/>
                <w:b/>
                <w:bCs/>
                <w:color w:val="1F4E79" w:themeColor="accent1" w:themeShade="80"/>
                <w:lang w:val="sl-SI"/>
              </w:rPr>
            </w:pPr>
          </w:p>
          <w:p w14:paraId="18CDBDB7" w14:textId="4CC1C27B" w:rsidR="00D64B0C" w:rsidRPr="005F6848" w:rsidRDefault="00254095" w:rsidP="001736B1">
            <w:pPr>
              <w:numPr>
                <w:ilvl w:val="0"/>
                <w:numId w:val="13"/>
              </w:numPr>
              <w:tabs>
                <w:tab w:val="left" w:pos="322"/>
              </w:tabs>
              <w:spacing w:after="0" w:line="480" w:lineRule="auto"/>
              <w:jc w:val="both"/>
              <w:rPr>
                <w:color w:val="1F4E79" w:themeColor="accent1" w:themeShade="80"/>
                <w:lang w:val="it-IT"/>
              </w:rPr>
            </w:pPr>
            <w:r w:rsidRPr="005F6848">
              <w:rPr>
                <w:rFonts w:ascii="Open Sans" w:hAnsi="Open Sans" w:cs="Open Sans"/>
                <w:b/>
                <w:color w:val="1F4E79" w:themeColor="accent1" w:themeShade="80"/>
                <w:lang w:val="sl-SI"/>
              </w:rPr>
              <w:t xml:space="preserve">hrani ves čas za namene revizije vse uradne spise, dokumente in podatke o projektu v njihovi izvirni obliki varno in urejeno za obdobje 5 let od 31. decembra leta, v katerem je organ upravljanja opravil zadnje plačilo VP. Daljša zakonsko določena obdobja hranjenja iz nacionalne </w:t>
            </w:r>
            <w:r w:rsidRPr="005F6848">
              <w:rPr>
                <w:rFonts w:ascii="Open Sans" w:hAnsi="Open Sans" w:cs="Open Sans"/>
                <w:b/>
                <w:color w:val="1F4E79" w:themeColor="accent1" w:themeShade="80"/>
                <w:lang w:val="sl-SI"/>
              </w:rPr>
              <w:lastRenderedPageBreak/>
              <w:t>zakonodaje in Uredb o državni pomoči ostanejo nespremenjene. Projektni partnerji so dolžni hraniti račune in zagotoviti, da so jasno razvidni v knjigovodstvu za namene kontrole in revizije ter vodijo evidenco računov in organov z dokumentacijo revizijske sledi v skladu s členom 82 Uredbe (EU) št 1060/ 2021 in, kot je opredeljeno v Priročniku o upravičenih izdatkih za upravičence. Vzdrževane in posodobljene evidence in/ali seznami so na voljo OU ali SS;</w:t>
            </w:r>
          </w:p>
          <w:p w14:paraId="27F3D6BF" w14:textId="77777777" w:rsidR="00D64B0C" w:rsidRPr="005F6848" w:rsidRDefault="00D64B0C">
            <w:pPr>
              <w:tabs>
                <w:tab w:val="left" w:pos="322"/>
              </w:tabs>
              <w:spacing w:after="0" w:line="480" w:lineRule="auto"/>
              <w:jc w:val="both"/>
              <w:rPr>
                <w:rFonts w:ascii="Open Sans" w:hAnsi="Open Sans" w:cs="Open Sans"/>
                <w:b/>
                <w:bCs/>
                <w:color w:val="1F4E79" w:themeColor="accent1" w:themeShade="80"/>
                <w:lang w:val="sl-SI"/>
              </w:rPr>
            </w:pPr>
          </w:p>
          <w:p w14:paraId="508218E1" w14:textId="5C9049F1" w:rsidR="00D64B0C" w:rsidRDefault="00D64B0C">
            <w:pPr>
              <w:tabs>
                <w:tab w:val="left" w:pos="322"/>
              </w:tabs>
              <w:spacing w:after="0" w:line="480" w:lineRule="auto"/>
              <w:jc w:val="both"/>
              <w:rPr>
                <w:rFonts w:ascii="Open Sans" w:hAnsi="Open Sans" w:cs="Open Sans"/>
                <w:b/>
                <w:bCs/>
                <w:color w:val="1F4E79" w:themeColor="accent1" w:themeShade="80"/>
                <w:lang w:val="sl-SI"/>
              </w:rPr>
            </w:pPr>
          </w:p>
          <w:p w14:paraId="26718B3A" w14:textId="46F5AD43" w:rsidR="005F6848" w:rsidRDefault="005F6848">
            <w:pPr>
              <w:tabs>
                <w:tab w:val="left" w:pos="322"/>
              </w:tabs>
              <w:spacing w:after="0" w:line="480" w:lineRule="auto"/>
              <w:jc w:val="both"/>
              <w:rPr>
                <w:rFonts w:ascii="Open Sans" w:hAnsi="Open Sans" w:cs="Open Sans"/>
                <w:b/>
                <w:bCs/>
                <w:color w:val="1F4E79" w:themeColor="accent1" w:themeShade="80"/>
                <w:lang w:val="sl-SI"/>
              </w:rPr>
            </w:pPr>
          </w:p>
          <w:p w14:paraId="0FB835B3" w14:textId="77777777" w:rsidR="00D64B0C" w:rsidRPr="005B0455" w:rsidRDefault="00906A29" w:rsidP="001736B1">
            <w:pPr>
              <w:numPr>
                <w:ilvl w:val="0"/>
                <w:numId w:val="13"/>
              </w:numPr>
              <w:tabs>
                <w:tab w:val="left" w:pos="322"/>
              </w:tabs>
              <w:spacing w:after="0" w:line="480" w:lineRule="auto"/>
              <w:jc w:val="both"/>
              <w:rPr>
                <w:rFonts w:ascii="Open Sans" w:hAnsi="Open Sans" w:cs="Open Sans"/>
                <w:b/>
                <w:color w:val="1F4E79" w:themeColor="accent1" w:themeShade="80"/>
                <w:lang w:val="sl-SI"/>
              </w:rPr>
            </w:pPr>
            <w:r w:rsidRPr="005F6848">
              <w:rPr>
                <w:rFonts w:ascii="Open Sans" w:hAnsi="Open Sans" w:cs="Open Sans"/>
                <w:b/>
                <w:color w:val="1F4E79" w:themeColor="accent1" w:themeShade="80"/>
                <w:lang w:val="sl-SI"/>
              </w:rPr>
              <w:t xml:space="preserve">zagotovi dostop do zbirk podatkov in dokumentov vsem predstavnikom institucij, ki skrbijo za kontrole, predvidene v programu, kot tudi </w:t>
            </w:r>
            <w:r w:rsidRPr="005F6848">
              <w:rPr>
                <w:rFonts w:ascii="Open Sans" w:hAnsi="Open Sans" w:cs="Open Sans"/>
                <w:b/>
                <w:color w:val="1F4E79" w:themeColor="accent1" w:themeShade="80"/>
                <w:lang w:val="sl-SI"/>
              </w:rPr>
              <w:lastRenderedPageBreak/>
              <w:t>organom, pooblaščenim za spremljanje projekta</w:t>
            </w:r>
            <w:r w:rsidR="00254095" w:rsidRPr="005F6848">
              <w:rPr>
                <w:rFonts w:ascii="Open Sans" w:hAnsi="Open Sans" w:cs="Open Sans"/>
                <w:b/>
                <w:color w:val="1F4E79" w:themeColor="accent1" w:themeShade="80"/>
                <w:lang w:val="sl-SI"/>
              </w:rPr>
              <w:t>;</w:t>
            </w:r>
          </w:p>
          <w:p w14:paraId="28F0BD9D" w14:textId="77777777" w:rsidR="00906A29" w:rsidRPr="005B0455" w:rsidRDefault="00906A29" w:rsidP="001736B1">
            <w:pPr>
              <w:tabs>
                <w:tab w:val="left" w:pos="322"/>
              </w:tabs>
              <w:spacing w:after="0" w:line="480" w:lineRule="auto"/>
              <w:ind w:left="720"/>
              <w:jc w:val="both"/>
              <w:rPr>
                <w:rFonts w:ascii="Open Sans" w:hAnsi="Open Sans" w:cs="Open Sans"/>
                <w:color w:val="1F4E79" w:themeColor="accent1" w:themeShade="80"/>
                <w:lang w:val="sl-SI"/>
              </w:rPr>
            </w:pPr>
          </w:p>
          <w:p w14:paraId="36A7029B" w14:textId="2AAFA4FE" w:rsidR="00D64B0C" w:rsidRDefault="00A42E90" w:rsidP="001736B1">
            <w:pPr>
              <w:numPr>
                <w:ilvl w:val="0"/>
                <w:numId w:val="13"/>
              </w:numPr>
              <w:tabs>
                <w:tab w:val="left" w:pos="322"/>
              </w:tabs>
              <w:spacing w:after="0" w:line="480" w:lineRule="auto"/>
              <w:jc w:val="both"/>
              <w:rPr>
                <w:rFonts w:ascii="Open Sans" w:hAnsi="Open Sans" w:cs="Open Sans"/>
                <w:b/>
                <w:color w:val="1F4E79" w:themeColor="accent1" w:themeShade="80"/>
                <w:lang w:val="sl-SI"/>
              </w:rPr>
            </w:pPr>
            <w:r w:rsidRPr="005F6848">
              <w:rPr>
                <w:rFonts w:ascii="Open Sans" w:hAnsi="Open Sans" w:cs="Open Sans"/>
                <w:b/>
                <w:color w:val="1F4E79" w:themeColor="accent1" w:themeShade="80"/>
                <w:lang w:val="sl-SI"/>
              </w:rPr>
              <w:t>zagotovi Evropski uniji (EU), OU, SS, kontrolorjem ter nacionalnim in regionalnim organom dostop do prostorov, kjer se projekt izvaja, za izvajanje kontrol na kraju samem v okviru zagotavljanja nadzora nad projektnimi aktivnostmi;</w:t>
            </w:r>
          </w:p>
          <w:p w14:paraId="4A5FA1C0" w14:textId="77777777" w:rsidR="005B0455" w:rsidRDefault="005B0455" w:rsidP="005B0455">
            <w:pPr>
              <w:pStyle w:val="Paragrafoelenco"/>
              <w:rPr>
                <w:rFonts w:ascii="Open Sans" w:hAnsi="Open Sans" w:cs="Open Sans"/>
                <w:b/>
                <w:color w:val="1F4E79" w:themeColor="accent1" w:themeShade="80"/>
                <w:lang w:val="sl-SI"/>
              </w:rPr>
            </w:pPr>
          </w:p>
          <w:p w14:paraId="401BD497" w14:textId="4A9AA8B0" w:rsidR="00D64B0C" w:rsidRDefault="007C1B1A" w:rsidP="005B0455">
            <w:pPr>
              <w:numPr>
                <w:ilvl w:val="0"/>
                <w:numId w:val="13"/>
              </w:numPr>
              <w:tabs>
                <w:tab w:val="left" w:pos="322"/>
              </w:tabs>
              <w:spacing w:after="0" w:line="480" w:lineRule="auto"/>
              <w:jc w:val="both"/>
              <w:rPr>
                <w:rFonts w:ascii="Open Sans" w:hAnsi="Open Sans" w:cs="Open Sans"/>
                <w:b/>
                <w:color w:val="1F4E79" w:themeColor="accent1" w:themeShade="80"/>
                <w:lang w:val="sl-SI"/>
              </w:rPr>
            </w:pPr>
            <w:r w:rsidRPr="005F6848">
              <w:rPr>
                <w:rFonts w:ascii="Open Sans" w:eastAsia="Times New Roman" w:hAnsi="Open Sans" w:cs="Open Sans"/>
                <w:b/>
                <w:color w:val="1F4E79" w:themeColor="accent1" w:themeShade="80"/>
                <w:lang w:val="sl-SI"/>
              </w:rPr>
              <w:t>zagotovi neodvisnim pristojnim ocenjevalcem dostop do dokumentov ali informacij, za katere ocenjevalec meni, da so potrebni za njihovo dejavnost</w:t>
            </w:r>
            <w:r w:rsidR="00254095" w:rsidRPr="005F6848">
              <w:rPr>
                <w:rFonts w:ascii="Open Sans" w:hAnsi="Open Sans" w:cs="Open Sans"/>
                <w:b/>
                <w:color w:val="1F4E79" w:themeColor="accent1" w:themeShade="80"/>
                <w:lang w:val="sl-SI"/>
              </w:rPr>
              <w:t>;</w:t>
            </w:r>
          </w:p>
          <w:p w14:paraId="1F6BACE0" w14:textId="77777777" w:rsidR="005B0455" w:rsidRDefault="005B0455" w:rsidP="005B0455">
            <w:pPr>
              <w:pStyle w:val="Paragrafoelenco"/>
              <w:spacing w:line="360" w:lineRule="auto"/>
              <w:rPr>
                <w:rFonts w:ascii="Open Sans" w:hAnsi="Open Sans" w:cs="Open Sans"/>
                <w:b/>
                <w:color w:val="1F4E79" w:themeColor="accent1" w:themeShade="80"/>
                <w:lang w:val="sl-SI"/>
              </w:rPr>
            </w:pPr>
          </w:p>
          <w:p w14:paraId="1CBAE3C8" w14:textId="2B206431" w:rsidR="00D64B0C" w:rsidRPr="005B0455" w:rsidRDefault="00254095" w:rsidP="005B0455">
            <w:pPr>
              <w:numPr>
                <w:ilvl w:val="0"/>
                <w:numId w:val="13"/>
              </w:numPr>
              <w:tabs>
                <w:tab w:val="left" w:pos="322"/>
              </w:tabs>
              <w:spacing w:line="360" w:lineRule="auto"/>
              <w:jc w:val="both"/>
              <w:rPr>
                <w:rFonts w:ascii="Open Sans" w:hAnsi="Open Sans" w:cs="Open Sans"/>
                <w:color w:val="1F4E79" w:themeColor="accent1" w:themeShade="80"/>
                <w:lang w:val="sl-SI"/>
              </w:rPr>
            </w:pPr>
            <w:r w:rsidRPr="005F6848">
              <w:rPr>
                <w:rFonts w:ascii="Open Sans" w:hAnsi="Open Sans" w:cs="Open Sans"/>
                <w:b/>
                <w:color w:val="1F4E79" w:themeColor="accent1" w:themeShade="80"/>
                <w:lang w:val="sl-SI"/>
              </w:rPr>
              <w:t>po prejemu zadnjega plačila, pošilja vsako leto na zahtevo VP izjavo o vzdrževanju sredstev, pridobljenih s pomočjo sredstev Programa;</w:t>
            </w:r>
          </w:p>
          <w:p w14:paraId="14B0674C" w14:textId="2DADE921" w:rsidR="005B0455" w:rsidRDefault="005B0455" w:rsidP="005B0455">
            <w:pPr>
              <w:tabs>
                <w:tab w:val="left" w:pos="322"/>
              </w:tabs>
              <w:spacing w:line="480" w:lineRule="auto"/>
              <w:jc w:val="both"/>
              <w:rPr>
                <w:rFonts w:ascii="Open Sans" w:hAnsi="Open Sans" w:cs="Open Sans"/>
                <w:color w:val="1F4E79" w:themeColor="accent1" w:themeShade="80"/>
                <w:lang w:val="sl-SI"/>
              </w:rPr>
            </w:pPr>
          </w:p>
          <w:p w14:paraId="03D565F7" w14:textId="77777777" w:rsidR="005B0455" w:rsidRDefault="005B0455" w:rsidP="005B0455">
            <w:pPr>
              <w:tabs>
                <w:tab w:val="left" w:pos="322"/>
              </w:tabs>
              <w:spacing w:line="480" w:lineRule="auto"/>
              <w:jc w:val="both"/>
              <w:rPr>
                <w:rFonts w:ascii="Open Sans" w:hAnsi="Open Sans" w:cs="Open Sans"/>
                <w:color w:val="1F4E79" w:themeColor="accent1" w:themeShade="80"/>
                <w:lang w:val="sl-SI"/>
              </w:rPr>
            </w:pPr>
          </w:p>
          <w:p w14:paraId="48C13F74" w14:textId="77777777" w:rsidR="00D64B0C" w:rsidRPr="005B0455" w:rsidRDefault="00D64B0C" w:rsidP="00DD25D8">
            <w:pPr>
              <w:tabs>
                <w:tab w:val="left" w:pos="322"/>
              </w:tabs>
              <w:spacing w:after="0" w:line="480" w:lineRule="auto"/>
              <w:jc w:val="both"/>
              <w:rPr>
                <w:rFonts w:ascii="Open Sans" w:hAnsi="Open Sans" w:cs="Open Sans"/>
                <w:b/>
                <w:bCs/>
                <w:color w:val="1F4E79" w:themeColor="accent1" w:themeShade="80"/>
                <w:lang w:val="sl-SI"/>
              </w:rPr>
            </w:pPr>
          </w:p>
          <w:p w14:paraId="40BF973D" w14:textId="49C96B09" w:rsidR="00D64B0C" w:rsidRPr="005F6848" w:rsidRDefault="00254095" w:rsidP="00DD25D8">
            <w:pPr>
              <w:numPr>
                <w:ilvl w:val="0"/>
                <w:numId w:val="13"/>
              </w:numPr>
              <w:tabs>
                <w:tab w:val="left" w:pos="322"/>
              </w:tabs>
              <w:spacing w:line="480" w:lineRule="auto"/>
              <w:jc w:val="both"/>
              <w:rPr>
                <w:rFonts w:ascii="Open Sans" w:hAnsi="Open Sans" w:cs="Open Sans"/>
                <w:color w:val="1F4E79" w:themeColor="accent1" w:themeShade="80"/>
                <w:lang w:val="sl-SI"/>
              </w:rPr>
            </w:pPr>
            <w:r w:rsidRPr="005F6848">
              <w:rPr>
                <w:rFonts w:ascii="Open Sans" w:hAnsi="Open Sans" w:cs="Open Sans"/>
                <w:b/>
                <w:color w:val="1F4E79" w:themeColor="accent1" w:themeShade="80"/>
                <w:lang w:val="sl-SI"/>
              </w:rPr>
              <w:t xml:space="preserve">je odgovoren za svoj del izvajanja projekta in s tem povezanega sofinanciranja ter za morebitne finančne nepravilnosti, ugotovljene pri nastalih </w:t>
            </w:r>
            <w:r w:rsidR="007C1B1A" w:rsidRPr="005F6848">
              <w:rPr>
                <w:rFonts w:ascii="Open Sans" w:hAnsi="Open Sans" w:cs="Open Sans"/>
                <w:b/>
                <w:color w:val="1F4E79" w:themeColor="accent1" w:themeShade="80"/>
                <w:lang w:val="sl-SI"/>
              </w:rPr>
              <w:t>izdatkih</w:t>
            </w:r>
            <w:r w:rsidRPr="005F6848">
              <w:rPr>
                <w:rFonts w:ascii="Open Sans" w:hAnsi="Open Sans" w:cs="Open Sans"/>
                <w:b/>
                <w:color w:val="1F4E79" w:themeColor="accent1" w:themeShade="80"/>
                <w:lang w:val="sl-SI"/>
              </w:rPr>
              <w:t>;</w:t>
            </w:r>
          </w:p>
          <w:p w14:paraId="1119E7EA" w14:textId="77777777" w:rsidR="00D64B0C" w:rsidRPr="005F6848" w:rsidRDefault="00254095" w:rsidP="00DD25D8">
            <w:pPr>
              <w:numPr>
                <w:ilvl w:val="0"/>
                <w:numId w:val="13"/>
              </w:numPr>
              <w:tabs>
                <w:tab w:val="left" w:pos="322"/>
              </w:tabs>
              <w:spacing w:line="480" w:lineRule="auto"/>
              <w:jc w:val="both"/>
              <w:rPr>
                <w:color w:val="1F4E79" w:themeColor="accent1" w:themeShade="80"/>
                <w:lang w:val="sl-SI"/>
              </w:rPr>
            </w:pPr>
            <w:r w:rsidRPr="005F6848">
              <w:rPr>
                <w:rFonts w:ascii="Open Sans" w:hAnsi="Open Sans" w:cs="Open Sans"/>
                <w:b/>
                <w:color w:val="1F4E79" w:themeColor="accent1" w:themeShade="80"/>
                <w:lang w:val="sl-SI"/>
              </w:rPr>
              <w:t>vrne na poziv OU , naslovljen na VP, neupravičeno prejeta sredstva v primeru nepravilnosti in odločitve organov programa za preklic prispevka. Vračljivi znesek je podvržen plačilu obresti. V primeru, da  odgovornost za nepravilnosti ni mogoče jasno pripisati nobenemu PP, je vračanje sorazmerno porazdeljeno med vse VP / PP v skladu z njihovim deležem ESRR;</w:t>
            </w:r>
          </w:p>
          <w:p w14:paraId="29E2ACF0" w14:textId="3FEB4414" w:rsidR="00D64B0C" w:rsidRDefault="00D64B0C">
            <w:pPr>
              <w:tabs>
                <w:tab w:val="left" w:pos="322"/>
              </w:tabs>
              <w:spacing w:after="0" w:line="480" w:lineRule="auto"/>
              <w:jc w:val="both"/>
              <w:rPr>
                <w:rFonts w:ascii="Open Sans" w:hAnsi="Open Sans" w:cs="Open Sans"/>
                <w:b/>
                <w:bCs/>
                <w:color w:val="1F4E79" w:themeColor="accent1" w:themeShade="80"/>
                <w:lang w:val="sl-SI"/>
              </w:rPr>
            </w:pPr>
          </w:p>
          <w:p w14:paraId="3F9F8370" w14:textId="2A425155" w:rsidR="005F6848" w:rsidRDefault="005F6848">
            <w:pPr>
              <w:tabs>
                <w:tab w:val="left" w:pos="322"/>
              </w:tabs>
              <w:spacing w:after="0" w:line="480" w:lineRule="auto"/>
              <w:jc w:val="both"/>
              <w:rPr>
                <w:rFonts w:ascii="Open Sans" w:hAnsi="Open Sans" w:cs="Open Sans"/>
                <w:b/>
                <w:bCs/>
                <w:color w:val="1F4E79" w:themeColor="accent1" w:themeShade="80"/>
                <w:lang w:val="sl-SI"/>
              </w:rPr>
            </w:pPr>
          </w:p>
          <w:p w14:paraId="4D36FAE0" w14:textId="77777777" w:rsidR="005F6848" w:rsidRPr="005F6848" w:rsidRDefault="005F6848">
            <w:pPr>
              <w:tabs>
                <w:tab w:val="left" w:pos="322"/>
              </w:tabs>
              <w:spacing w:after="0" w:line="480" w:lineRule="auto"/>
              <w:jc w:val="both"/>
              <w:rPr>
                <w:rFonts w:ascii="Open Sans" w:hAnsi="Open Sans" w:cs="Open Sans"/>
                <w:b/>
                <w:bCs/>
                <w:color w:val="1F4E79" w:themeColor="accent1" w:themeShade="80"/>
                <w:lang w:val="sl-SI"/>
              </w:rPr>
            </w:pPr>
          </w:p>
          <w:p w14:paraId="78113E1D" w14:textId="7F062D98" w:rsidR="00D64B0C" w:rsidRPr="005F6848" w:rsidRDefault="00D64B0C">
            <w:pPr>
              <w:tabs>
                <w:tab w:val="left" w:pos="322"/>
              </w:tabs>
              <w:spacing w:after="0" w:line="480" w:lineRule="auto"/>
              <w:jc w:val="both"/>
              <w:rPr>
                <w:rFonts w:ascii="Open Sans" w:hAnsi="Open Sans" w:cs="Open Sans"/>
                <w:b/>
                <w:bCs/>
                <w:color w:val="1F4E79" w:themeColor="accent1" w:themeShade="80"/>
                <w:lang w:val="sl-SI"/>
              </w:rPr>
            </w:pPr>
          </w:p>
          <w:p w14:paraId="43C4E234" w14:textId="77777777" w:rsidR="00D64B0C" w:rsidRPr="005F6848" w:rsidRDefault="00254095" w:rsidP="001736B1">
            <w:pPr>
              <w:numPr>
                <w:ilvl w:val="0"/>
                <w:numId w:val="13"/>
              </w:numPr>
              <w:tabs>
                <w:tab w:val="left" w:pos="322"/>
              </w:tabs>
              <w:spacing w:after="0" w:line="480" w:lineRule="auto"/>
              <w:jc w:val="both"/>
              <w:rPr>
                <w:color w:val="1F4E79" w:themeColor="accent1" w:themeShade="80"/>
                <w:lang w:val="sl-SI"/>
              </w:rPr>
            </w:pPr>
            <w:r w:rsidRPr="005F6848">
              <w:rPr>
                <w:rFonts w:ascii="Open Sans" w:hAnsi="Open Sans" w:cs="Open Sans"/>
                <w:b/>
                <w:color w:val="1F4E79" w:themeColor="accent1" w:themeShade="80"/>
                <w:lang w:val="sl-SI"/>
              </w:rPr>
              <w:t>se takoj odzove na vsako zahtevo OU ali SS, ki jo VP sporoči;</w:t>
            </w:r>
          </w:p>
          <w:p w14:paraId="7326BC41" w14:textId="77777777" w:rsidR="00696A77" w:rsidRPr="005F6848" w:rsidRDefault="00696A77" w:rsidP="001736B1">
            <w:pPr>
              <w:tabs>
                <w:tab w:val="left" w:pos="322"/>
              </w:tabs>
              <w:spacing w:after="0" w:line="480" w:lineRule="auto"/>
              <w:ind w:left="720"/>
              <w:jc w:val="both"/>
              <w:rPr>
                <w:color w:val="1F4E79" w:themeColor="accent1" w:themeShade="80"/>
                <w:lang w:val="sl-SI"/>
              </w:rPr>
            </w:pPr>
          </w:p>
          <w:p w14:paraId="301101E0" w14:textId="77777777" w:rsidR="00D64B0C" w:rsidRPr="005F6848" w:rsidRDefault="00254095" w:rsidP="001736B1">
            <w:pPr>
              <w:numPr>
                <w:ilvl w:val="0"/>
                <w:numId w:val="13"/>
              </w:numPr>
              <w:tabs>
                <w:tab w:val="left" w:pos="322"/>
              </w:tabs>
              <w:spacing w:after="0" w:line="480" w:lineRule="auto"/>
              <w:jc w:val="both"/>
              <w:rPr>
                <w:rFonts w:ascii="Open Sans" w:hAnsi="Open Sans" w:cs="Open Sans"/>
                <w:color w:val="1F4E79" w:themeColor="accent1" w:themeShade="80"/>
                <w:lang w:val="sl-SI"/>
              </w:rPr>
            </w:pPr>
            <w:r w:rsidRPr="005F6848">
              <w:rPr>
                <w:rFonts w:ascii="Open Sans" w:hAnsi="Open Sans" w:cs="Open Sans"/>
                <w:b/>
                <w:color w:val="1F4E79" w:themeColor="accent1" w:themeShade="80"/>
                <w:lang w:val="sl-SI"/>
              </w:rPr>
              <w:t>poroča v skladu z obstoječo zakonodajo in nacionalnimi / regionalnimi smernicami, če so projektne aktivnosti predmet državne pomoči;</w:t>
            </w:r>
          </w:p>
          <w:p w14:paraId="663E966E" w14:textId="77777777" w:rsidR="00D64B0C" w:rsidRPr="005F6848" w:rsidRDefault="00254095">
            <w:pPr>
              <w:tabs>
                <w:tab w:val="left" w:pos="322"/>
              </w:tabs>
              <w:spacing w:after="0" w:line="480" w:lineRule="auto"/>
              <w:jc w:val="both"/>
              <w:rPr>
                <w:color w:val="1F4E79" w:themeColor="accent1" w:themeShade="80"/>
              </w:rPr>
            </w:pPr>
            <w:r w:rsidRPr="005F6848">
              <w:rPr>
                <w:rFonts w:ascii="Open Sans" w:hAnsi="Open Sans" w:cs="Open Sans"/>
                <w:b/>
                <w:color w:val="1F4E79" w:themeColor="accent1" w:themeShade="80"/>
                <w:lang w:val="sl-SI"/>
              </w:rPr>
              <w:t>&lt;</w:t>
            </w:r>
            <w:r w:rsidRPr="005F6848">
              <w:rPr>
                <w:rFonts w:ascii="Open Sans" w:hAnsi="Open Sans" w:cs="Open Sans"/>
                <w:b/>
                <w:color w:val="1F4E79" w:themeColor="accent1" w:themeShade="80"/>
                <w:shd w:val="clear" w:color="auto" w:fill="CCCCCC"/>
                <w:lang w:val="sl-SI"/>
              </w:rPr>
              <w:t>Vse druge naloge, dogovorjene s projektnimi partnerji</w:t>
            </w:r>
            <w:r w:rsidRPr="005F6848">
              <w:rPr>
                <w:rFonts w:ascii="Open Sans" w:hAnsi="Open Sans" w:cs="Open Sans"/>
                <w:b/>
                <w:color w:val="1F4E79" w:themeColor="accent1" w:themeShade="80"/>
                <w:lang w:val="sl-SI"/>
              </w:rPr>
              <w:t>&gt;</w:t>
            </w:r>
          </w:p>
        </w:tc>
      </w:tr>
      <w:tr w:rsidR="00D64B0C" w14:paraId="764BCF37" w14:textId="77777777" w:rsidTr="00AA01A8">
        <w:tc>
          <w:tcPr>
            <w:tcW w:w="4962" w:type="dxa"/>
            <w:shd w:val="clear" w:color="auto" w:fill="auto"/>
          </w:tcPr>
          <w:p w14:paraId="38838C6B" w14:textId="77777777" w:rsidR="00D64B0C" w:rsidRPr="001736B1" w:rsidRDefault="00254095">
            <w:pPr>
              <w:spacing w:after="0" w:line="480" w:lineRule="auto"/>
              <w:jc w:val="center"/>
              <w:rPr>
                <w:lang w:val="it-IT"/>
              </w:rPr>
            </w:pPr>
            <w:r>
              <w:rPr>
                <w:rFonts w:ascii="Open Sans" w:hAnsi="Open Sans" w:cs="Open Sans"/>
                <w:b/>
                <w:bCs/>
                <w:lang w:val="it-IT"/>
              </w:rPr>
              <w:lastRenderedPageBreak/>
              <w:t>Articolo 6</w:t>
            </w:r>
          </w:p>
          <w:p w14:paraId="29AEAAC8" w14:textId="77777777" w:rsidR="00D64B0C" w:rsidRPr="001736B1" w:rsidRDefault="00254095">
            <w:pPr>
              <w:spacing w:after="0" w:line="480" w:lineRule="auto"/>
              <w:jc w:val="center"/>
              <w:rPr>
                <w:lang w:val="it-IT"/>
              </w:rPr>
            </w:pPr>
            <w:r>
              <w:rPr>
                <w:rFonts w:ascii="Open Sans" w:hAnsi="Open Sans" w:cs="Open Sans"/>
                <w:b/>
                <w:bCs/>
                <w:lang w:val="it-IT"/>
              </w:rPr>
              <w:t>Rapporti con soggetti terzi</w:t>
            </w:r>
          </w:p>
        </w:tc>
        <w:tc>
          <w:tcPr>
            <w:tcW w:w="4959" w:type="dxa"/>
            <w:shd w:val="clear" w:color="auto" w:fill="auto"/>
          </w:tcPr>
          <w:p w14:paraId="2CDA8031" w14:textId="77777777" w:rsidR="00D64B0C" w:rsidRPr="005F6848" w:rsidRDefault="00254095">
            <w:pPr>
              <w:spacing w:line="360" w:lineRule="auto"/>
              <w:jc w:val="center"/>
              <w:rPr>
                <w:rFonts w:ascii="Open Sans" w:hAnsi="Open Sans" w:cs="Open Sans"/>
                <w:color w:val="1F4E79" w:themeColor="accent1" w:themeShade="80"/>
                <w:lang w:eastAsia="ar-SA"/>
              </w:rPr>
            </w:pPr>
            <w:r w:rsidRPr="005F6848">
              <w:rPr>
                <w:rFonts w:ascii="Open Sans" w:hAnsi="Open Sans" w:cs="Open Sans"/>
                <w:b/>
                <w:color w:val="1F4E79" w:themeColor="accent1" w:themeShade="80"/>
                <w:lang w:val="sl-SI"/>
              </w:rPr>
              <w:t>Člen 6</w:t>
            </w:r>
          </w:p>
          <w:p w14:paraId="5574A0DB" w14:textId="77777777" w:rsidR="00D64B0C" w:rsidRPr="005F6848" w:rsidRDefault="00254095">
            <w:pPr>
              <w:spacing w:line="360" w:lineRule="auto"/>
              <w:jc w:val="center"/>
              <w:rPr>
                <w:rFonts w:ascii="Open Sans" w:hAnsi="Open Sans" w:cs="Open Sans"/>
                <w:color w:val="1F4E79" w:themeColor="accent1" w:themeShade="80"/>
                <w:lang w:eastAsia="ar-SA"/>
              </w:rPr>
            </w:pPr>
            <w:r w:rsidRPr="005F6848">
              <w:rPr>
                <w:rFonts w:ascii="Open Sans" w:hAnsi="Open Sans" w:cs="Open Sans"/>
                <w:b/>
                <w:color w:val="1F4E79" w:themeColor="accent1" w:themeShade="80"/>
                <w:lang w:val="sl-SI"/>
              </w:rPr>
              <w:t>Odnosi s tretjimi osebami</w:t>
            </w:r>
          </w:p>
        </w:tc>
      </w:tr>
      <w:tr w:rsidR="00D64B0C" w:rsidRPr="006803BA" w14:paraId="25B876A6" w14:textId="77777777" w:rsidTr="00AA01A8">
        <w:tc>
          <w:tcPr>
            <w:tcW w:w="4962" w:type="dxa"/>
            <w:shd w:val="clear" w:color="auto" w:fill="auto"/>
          </w:tcPr>
          <w:p w14:paraId="55597321" w14:textId="2C451F05" w:rsidR="00D64B0C" w:rsidRPr="00AA01A8" w:rsidRDefault="00254095" w:rsidP="00AA01A8">
            <w:pPr>
              <w:numPr>
                <w:ilvl w:val="0"/>
                <w:numId w:val="9"/>
              </w:numPr>
              <w:tabs>
                <w:tab w:val="left" w:pos="540"/>
              </w:tabs>
              <w:suppressAutoHyphens w:val="0"/>
              <w:spacing w:line="480" w:lineRule="auto"/>
              <w:jc w:val="both"/>
              <w:rPr>
                <w:rFonts w:ascii="Open Sans" w:hAnsi="Open Sans"/>
                <w:lang w:val="it-IT"/>
              </w:rPr>
            </w:pPr>
            <w:r>
              <w:rPr>
                <w:rFonts w:ascii="Open Sans" w:hAnsi="Open Sans" w:cs="Open Sans"/>
                <w:b/>
                <w:bCs/>
                <w:lang w:val="it-IT"/>
              </w:rPr>
              <w:t xml:space="preserve">Qualora i PP concludano accordi con terzi o subappaltino alcune attività, i PP continuano ad essere gli unici </w:t>
            </w:r>
            <w:r>
              <w:rPr>
                <w:rFonts w:ascii="Open Sans" w:hAnsi="Open Sans" w:cs="Open Sans"/>
                <w:b/>
                <w:bCs/>
                <w:lang w:val="it-IT"/>
              </w:rPr>
              <w:lastRenderedPageBreak/>
              <w:t xml:space="preserve">soggetti responsabili nei confronti del LP per tutti gli obblighi derivanti dal presente </w:t>
            </w:r>
            <w:r w:rsidR="005C7709">
              <w:rPr>
                <w:rFonts w:ascii="Open Sans" w:hAnsi="Open Sans" w:cs="Open Sans"/>
                <w:b/>
                <w:bCs/>
                <w:lang w:val="it-IT"/>
              </w:rPr>
              <w:t>Accordo</w:t>
            </w:r>
            <w:r>
              <w:rPr>
                <w:rFonts w:ascii="Open Sans" w:hAnsi="Open Sans" w:cs="Open Sans"/>
                <w:b/>
                <w:bCs/>
                <w:lang w:val="it-IT"/>
              </w:rPr>
              <w:t xml:space="preserve">. Il LP deve essere informato dal Partner progettuale in merito all'oggetto ed alla parte del contratto conclusi con terze parti. </w:t>
            </w:r>
          </w:p>
          <w:p w14:paraId="63A2A675" w14:textId="77777777" w:rsidR="001B20D5" w:rsidRDefault="001B20D5" w:rsidP="00AA01A8">
            <w:pPr>
              <w:tabs>
                <w:tab w:val="left" w:pos="540"/>
              </w:tabs>
              <w:suppressAutoHyphens w:val="0"/>
              <w:spacing w:line="480" w:lineRule="auto"/>
              <w:ind w:left="720"/>
              <w:jc w:val="both"/>
              <w:rPr>
                <w:rFonts w:ascii="Open Sans" w:hAnsi="Open Sans" w:cs="Open Sans"/>
                <w:b/>
                <w:bCs/>
                <w:lang w:val="it-IT"/>
              </w:rPr>
            </w:pPr>
          </w:p>
          <w:p w14:paraId="71D8BECD" w14:textId="77777777" w:rsidR="00D64B0C" w:rsidRPr="001736B1" w:rsidRDefault="00254095" w:rsidP="001736B1">
            <w:pPr>
              <w:numPr>
                <w:ilvl w:val="0"/>
                <w:numId w:val="9"/>
              </w:numPr>
              <w:tabs>
                <w:tab w:val="left" w:pos="540"/>
              </w:tabs>
              <w:suppressAutoHyphens w:val="0"/>
              <w:spacing w:after="0" w:line="480" w:lineRule="auto"/>
              <w:jc w:val="both"/>
              <w:rPr>
                <w:lang w:val="it-IT"/>
              </w:rPr>
            </w:pPr>
            <w:r>
              <w:rPr>
                <w:rFonts w:ascii="Open Sans" w:hAnsi="Open Sans" w:cs="Open Sans"/>
                <w:b/>
                <w:bCs/>
                <w:lang w:val="it-IT"/>
              </w:rPr>
              <w:t>Qualsiasi contratto con terzi deve essere stipulato in conformità con il Manuale sulle spese ammissibili del Programma, nonché ai sensi delle norme comunitarie, nazionali e regionali, in particolare quelle in materia di appalti pubblici.</w:t>
            </w:r>
          </w:p>
        </w:tc>
        <w:tc>
          <w:tcPr>
            <w:tcW w:w="4959" w:type="dxa"/>
            <w:shd w:val="clear" w:color="auto" w:fill="auto"/>
          </w:tcPr>
          <w:p w14:paraId="231CB8AF" w14:textId="77777777" w:rsidR="00D64B0C" w:rsidRPr="005F6848" w:rsidRDefault="00254095" w:rsidP="001736B1">
            <w:pPr>
              <w:numPr>
                <w:ilvl w:val="0"/>
                <w:numId w:val="28"/>
              </w:numPr>
              <w:tabs>
                <w:tab w:val="left" w:pos="540"/>
              </w:tabs>
              <w:suppressAutoHyphens w:val="0"/>
              <w:spacing w:line="480" w:lineRule="auto"/>
              <w:ind w:left="900"/>
              <w:jc w:val="both"/>
              <w:rPr>
                <w:rFonts w:ascii="Open Sans" w:hAnsi="Open Sans" w:cs="Open Sans"/>
                <w:color w:val="1F4E79" w:themeColor="accent1" w:themeShade="80"/>
                <w:lang w:val="sl-SI"/>
              </w:rPr>
            </w:pPr>
            <w:r w:rsidRPr="005F6848">
              <w:rPr>
                <w:rFonts w:ascii="Open Sans" w:hAnsi="Open Sans" w:cs="Open Sans"/>
                <w:b/>
                <w:color w:val="1F4E79" w:themeColor="accent1" w:themeShade="80"/>
                <w:lang w:val="sl-SI"/>
              </w:rPr>
              <w:lastRenderedPageBreak/>
              <w:t xml:space="preserve">V primeru, da PP sklepajo sporazume s tretjimi osebami ali oddajo </w:t>
            </w:r>
            <w:r w:rsidRPr="005F6848">
              <w:rPr>
                <w:rFonts w:ascii="Open Sans" w:hAnsi="Open Sans" w:cs="Open Sans"/>
                <w:b/>
                <w:bCs/>
                <w:color w:val="1F4E79" w:themeColor="accent1" w:themeShade="80"/>
                <w:lang w:val="sl-SI"/>
              </w:rPr>
              <w:t xml:space="preserve">podizvajalcem </w:t>
            </w:r>
            <w:r w:rsidRPr="005F6848">
              <w:rPr>
                <w:rFonts w:ascii="Open Sans" w:hAnsi="Open Sans" w:cs="Open Sans"/>
                <w:b/>
                <w:color w:val="1F4E79" w:themeColor="accent1" w:themeShade="80"/>
                <w:lang w:val="sl-SI"/>
              </w:rPr>
              <w:t xml:space="preserve">nekatere </w:t>
            </w:r>
            <w:r w:rsidRPr="005F6848">
              <w:rPr>
                <w:rFonts w:ascii="Open Sans" w:hAnsi="Open Sans" w:cs="Open Sans"/>
                <w:b/>
                <w:color w:val="1F4E79" w:themeColor="accent1" w:themeShade="80"/>
                <w:lang w:val="sl-SI"/>
              </w:rPr>
              <w:lastRenderedPageBreak/>
              <w:t xml:space="preserve">aktivnosti, so PP še naprej edini odgovorni </w:t>
            </w:r>
            <w:r w:rsidRPr="005F6848">
              <w:rPr>
                <w:rFonts w:ascii="Open Sans" w:hAnsi="Open Sans" w:cs="Open Sans"/>
                <w:b/>
                <w:bCs/>
                <w:color w:val="1F4E79" w:themeColor="accent1" w:themeShade="80"/>
                <w:lang w:val="sl-SI"/>
              </w:rPr>
              <w:t xml:space="preserve">do </w:t>
            </w:r>
            <w:r w:rsidRPr="005F6848">
              <w:rPr>
                <w:rFonts w:ascii="Open Sans" w:hAnsi="Open Sans" w:cs="Open Sans"/>
                <w:b/>
                <w:color w:val="1F4E79" w:themeColor="accent1" w:themeShade="80"/>
                <w:lang w:val="sl-SI"/>
              </w:rPr>
              <w:t>VP</w:t>
            </w:r>
            <w:r w:rsidRPr="005F6848">
              <w:rPr>
                <w:rFonts w:ascii="Open Sans" w:hAnsi="Open Sans" w:cs="Open Sans"/>
                <w:b/>
                <w:bCs/>
                <w:color w:val="1F4E79" w:themeColor="accent1" w:themeShade="80"/>
                <w:lang w:val="sl-SI"/>
              </w:rPr>
              <w:t>-ja</w:t>
            </w:r>
            <w:r w:rsidRPr="005F6848">
              <w:rPr>
                <w:rFonts w:ascii="Open Sans" w:hAnsi="Open Sans" w:cs="Open Sans"/>
                <w:b/>
                <w:color w:val="1F4E79" w:themeColor="accent1" w:themeShade="80"/>
                <w:lang w:val="sl-SI"/>
              </w:rPr>
              <w:t xml:space="preserve"> za </w:t>
            </w:r>
            <w:r w:rsidRPr="005F6848">
              <w:rPr>
                <w:rFonts w:ascii="Open Sans" w:hAnsi="Open Sans" w:cs="Open Sans"/>
                <w:b/>
                <w:bCs/>
                <w:color w:val="1F4E79" w:themeColor="accent1" w:themeShade="80"/>
                <w:lang w:val="sl-SI"/>
              </w:rPr>
              <w:t>obveznosti</w:t>
            </w:r>
            <w:r w:rsidRPr="005F6848">
              <w:rPr>
                <w:rFonts w:ascii="Open Sans" w:hAnsi="Open Sans" w:cs="Open Sans"/>
                <w:b/>
                <w:color w:val="1F4E79" w:themeColor="accent1" w:themeShade="80"/>
                <w:lang w:val="sl-SI"/>
              </w:rPr>
              <w:t xml:space="preserve">, določene v </w:t>
            </w:r>
            <w:r w:rsidRPr="005F6848">
              <w:rPr>
                <w:rFonts w:ascii="Open Sans" w:hAnsi="Open Sans" w:cs="Open Sans"/>
                <w:b/>
                <w:bCs/>
                <w:color w:val="1F4E79" w:themeColor="accent1" w:themeShade="80"/>
                <w:lang w:val="sl-SI"/>
              </w:rPr>
              <w:t>pričujoči pogodbi</w:t>
            </w:r>
            <w:r w:rsidRPr="005F6848">
              <w:rPr>
                <w:rFonts w:ascii="Open Sans" w:hAnsi="Open Sans" w:cs="Open Sans"/>
                <w:b/>
                <w:color w:val="1F4E79" w:themeColor="accent1" w:themeShade="80"/>
                <w:lang w:val="sl-SI"/>
              </w:rPr>
              <w:t xml:space="preserve"> o partnerstvu. </w:t>
            </w:r>
            <w:r w:rsidRPr="005F6848">
              <w:rPr>
                <w:rFonts w:ascii="Open Sans" w:hAnsi="Open Sans" w:cs="Open Sans"/>
                <w:b/>
                <w:bCs/>
                <w:color w:val="1F4E79" w:themeColor="accent1" w:themeShade="80"/>
                <w:lang w:val="sl-SI"/>
              </w:rPr>
              <w:t>PP</w:t>
            </w:r>
            <w:r w:rsidRPr="005F6848">
              <w:rPr>
                <w:rFonts w:ascii="Open Sans" w:hAnsi="Open Sans" w:cs="Open Sans"/>
                <w:b/>
                <w:color w:val="1F4E79" w:themeColor="accent1" w:themeShade="80"/>
                <w:lang w:val="sl-SI"/>
              </w:rPr>
              <w:t xml:space="preserve"> obvesti </w:t>
            </w:r>
            <w:r w:rsidRPr="005F6848">
              <w:rPr>
                <w:rFonts w:ascii="Open Sans" w:hAnsi="Open Sans" w:cs="Open Sans"/>
                <w:b/>
                <w:bCs/>
                <w:color w:val="1F4E79" w:themeColor="accent1" w:themeShade="80"/>
                <w:lang w:val="sl-SI"/>
              </w:rPr>
              <w:t>VP-ja</w:t>
            </w:r>
            <w:r w:rsidRPr="005F6848">
              <w:rPr>
                <w:rFonts w:ascii="Open Sans" w:hAnsi="Open Sans" w:cs="Open Sans"/>
                <w:b/>
                <w:color w:val="1F4E79" w:themeColor="accent1" w:themeShade="80"/>
                <w:lang w:val="sl-SI"/>
              </w:rPr>
              <w:t xml:space="preserve"> o predmetu in </w:t>
            </w:r>
            <w:r w:rsidRPr="005F6848">
              <w:rPr>
                <w:rFonts w:ascii="Open Sans" w:hAnsi="Open Sans" w:cs="Open Sans"/>
                <w:b/>
                <w:bCs/>
                <w:color w:val="1F4E79" w:themeColor="accent1" w:themeShade="80"/>
                <w:lang w:val="sl-SI"/>
              </w:rPr>
              <w:t>podpisnikih</w:t>
            </w:r>
            <w:r w:rsidRPr="005F6848">
              <w:rPr>
                <w:rFonts w:ascii="Open Sans" w:hAnsi="Open Sans" w:cs="Open Sans"/>
                <w:b/>
                <w:color w:val="1F4E79" w:themeColor="accent1" w:themeShade="80"/>
                <w:lang w:val="sl-SI"/>
              </w:rPr>
              <w:t xml:space="preserve"> katerekoli pogodbe, sklenjene s tretjo osebo.</w:t>
            </w:r>
          </w:p>
          <w:p w14:paraId="1FE5CEF1" w14:textId="77777777" w:rsidR="0076388F" w:rsidRPr="005F6848" w:rsidRDefault="0076388F" w:rsidP="001736B1">
            <w:pPr>
              <w:tabs>
                <w:tab w:val="left" w:pos="540"/>
              </w:tabs>
              <w:suppressAutoHyphens w:val="0"/>
              <w:spacing w:line="480" w:lineRule="auto"/>
              <w:ind w:left="540"/>
              <w:jc w:val="both"/>
              <w:rPr>
                <w:rFonts w:ascii="Open Sans" w:hAnsi="Open Sans" w:cs="Open Sans"/>
                <w:color w:val="1F4E79" w:themeColor="accent1" w:themeShade="80"/>
                <w:lang w:val="sl-SI"/>
              </w:rPr>
            </w:pPr>
          </w:p>
          <w:p w14:paraId="4E40C453" w14:textId="77777777" w:rsidR="00D64B0C" w:rsidRPr="005F6848" w:rsidRDefault="00254095" w:rsidP="001736B1">
            <w:pPr>
              <w:numPr>
                <w:ilvl w:val="0"/>
                <w:numId w:val="28"/>
              </w:numPr>
              <w:tabs>
                <w:tab w:val="left" w:pos="540"/>
              </w:tabs>
              <w:suppressAutoHyphens w:val="0"/>
              <w:spacing w:line="480" w:lineRule="auto"/>
              <w:ind w:left="900"/>
              <w:jc w:val="both"/>
              <w:rPr>
                <w:rFonts w:ascii="Open Sans" w:hAnsi="Open Sans" w:cs="Open Sans"/>
                <w:color w:val="1F4E79" w:themeColor="accent1" w:themeShade="80"/>
                <w:lang w:val="sl-SI" w:eastAsia="ar-SA"/>
              </w:rPr>
            </w:pPr>
            <w:r w:rsidRPr="005F6848">
              <w:rPr>
                <w:rFonts w:ascii="Open Sans" w:hAnsi="Open Sans" w:cs="Open Sans"/>
                <w:b/>
                <w:color w:val="1F4E79" w:themeColor="accent1" w:themeShade="80"/>
                <w:lang w:val="sl-SI"/>
              </w:rPr>
              <w:t xml:space="preserve">Vsaka pogodba s tretjimi osebami, mora biti sklenjena v skladu z določili Priročnika o upravičenosti izdatkov, ter v skladu s predpisi EU, </w:t>
            </w:r>
            <w:r w:rsidRPr="005F6848">
              <w:rPr>
                <w:rFonts w:ascii="Open Sans" w:hAnsi="Open Sans" w:cs="Open Sans"/>
                <w:b/>
                <w:bCs/>
                <w:color w:val="1F4E79" w:themeColor="accent1" w:themeShade="80"/>
                <w:lang w:val="sl-SI"/>
              </w:rPr>
              <w:t>nacionalnimi</w:t>
            </w:r>
            <w:r w:rsidRPr="005F6848">
              <w:rPr>
                <w:rFonts w:ascii="Open Sans" w:hAnsi="Open Sans" w:cs="Open Sans"/>
                <w:b/>
                <w:color w:val="1F4E79" w:themeColor="accent1" w:themeShade="80"/>
                <w:lang w:val="sl-SI"/>
              </w:rPr>
              <w:t xml:space="preserve"> in regionalnimi predpisi, </w:t>
            </w:r>
            <w:r w:rsidR="00B659D0" w:rsidRPr="005F6848">
              <w:rPr>
                <w:rFonts w:ascii="Open Sans" w:hAnsi="Open Sans" w:cs="Open Sans"/>
                <w:b/>
                <w:color w:val="1F4E79" w:themeColor="accent1" w:themeShade="80"/>
                <w:lang w:val="sl-SI"/>
              </w:rPr>
              <w:t>predvsem</w:t>
            </w:r>
            <w:r w:rsidR="00FE688F" w:rsidRPr="005F6848">
              <w:rPr>
                <w:rFonts w:ascii="Open Sans" w:hAnsi="Open Sans" w:cs="Open Sans"/>
                <w:b/>
                <w:color w:val="1F4E79" w:themeColor="accent1" w:themeShade="80"/>
                <w:lang w:val="sl-SI"/>
              </w:rPr>
              <w:t xml:space="preserve"> </w:t>
            </w:r>
            <w:r w:rsidRPr="005F6848">
              <w:rPr>
                <w:rFonts w:ascii="Open Sans" w:hAnsi="Open Sans" w:cs="Open Sans"/>
                <w:b/>
                <w:color w:val="1F4E79" w:themeColor="accent1" w:themeShade="80"/>
                <w:lang w:val="sl-SI"/>
              </w:rPr>
              <w:t>z zakonom o javnih naročilih.</w:t>
            </w:r>
          </w:p>
        </w:tc>
      </w:tr>
      <w:tr w:rsidR="00D64B0C" w:rsidRPr="00495382" w14:paraId="1338CCFB" w14:textId="77777777" w:rsidTr="00AA01A8">
        <w:tc>
          <w:tcPr>
            <w:tcW w:w="4962" w:type="dxa"/>
            <w:shd w:val="clear" w:color="auto" w:fill="auto"/>
          </w:tcPr>
          <w:p w14:paraId="30AC979F" w14:textId="77777777" w:rsidR="00B659D0" w:rsidRPr="005C04B2" w:rsidRDefault="00B659D0">
            <w:pPr>
              <w:spacing w:after="0" w:line="480" w:lineRule="auto"/>
              <w:ind w:left="57" w:right="57"/>
              <w:jc w:val="center"/>
              <w:rPr>
                <w:rFonts w:ascii="Open Sans" w:hAnsi="Open Sans" w:cs="Open Sans"/>
                <w:b/>
                <w:bCs/>
                <w:lang w:val="sl-SI"/>
              </w:rPr>
            </w:pPr>
          </w:p>
          <w:p w14:paraId="2BD1EAE8" w14:textId="77777777" w:rsidR="00D64B0C" w:rsidRPr="001736B1" w:rsidRDefault="00254095" w:rsidP="00AA01A8">
            <w:pPr>
              <w:spacing w:line="480" w:lineRule="auto"/>
              <w:ind w:left="57" w:right="57"/>
              <w:jc w:val="center"/>
              <w:rPr>
                <w:lang w:val="it-IT"/>
              </w:rPr>
            </w:pPr>
            <w:r>
              <w:rPr>
                <w:rFonts w:ascii="Open Sans" w:hAnsi="Open Sans" w:cs="Open Sans"/>
                <w:b/>
                <w:bCs/>
                <w:lang w:val="it-IT"/>
              </w:rPr>
              <w:t>Articolo 7</w:t>
            </w:r>
          </w:p>
          <w:p w14:paraId="2F2D8453" w14:textId="77777777" w:rsidR="00D64B0C" w:rsidRPr="001736B1" w:rsidRDefault="00254095">
            <w:pPr>
              <w:spacing w:after="0" w:line="480" w:lineRule="auto"/>
              <w:ind w:left="57" w:right="57"/>
              <w:jc w:val="center"/>
              <w:rPr>
                <w:lang w:val="it-IT"/>
              </w:rPr>
            </w:pPr>
            <w:r>
              <w:rPr>
                <w:rFonts w:ascii="Open Sans" w:hAnsi="Open Sans" w:cs="Open Sans"/>
                <w:b/>
                <w:bCs/>
                <w:lang w:val="it-IT"/>
              </w:rPr>
              <w:t>Cessione e successione legale</w:t>
            </w:r>
          </w:p>
        </w:tc>
        <w:tc>
          <w:tcPr>
            <w:tcW w:w="4959" w:type="dxa"/>
            <w:shd w:val="clear" w:color="auto" w:fill="auto"/>
          </w:tcPr>
          <w:p w14:paraId="003A26EB" w14:textId="77777777" w:rsidR="00B659D0" w:rsidRPr="005F6848" w:rsidRDefault="00B659D0">
            <w:pPr>
              <w:spacing w:line="360" w:lineRule="auto"/>
              <w:jc w:val="center"/>
              <w:rPr>
                <w:rFonts w:ascii="Open Sans" w:hAnsi="Open Sans"/>
                <w:b/>
                <w:color w:val="1F4E79" w:themeColor="accent1" w:themeShade="80"/>
                <w:lang w:val="sl-SI"/>
              </w:rPr>
            </w:pPr>
          </w:p>
          <w:p w14:paraId="6048717E" w14:textId="77777777" w:rsidR="00D64B0C" w:rsidRPr="005F6848" w:rsidRDefault="00254095">
            <w:pPr>
              <w:spacing w:line="360" w:lineRule="auto"/>
              <w:jc w:val="center"/>
              <w:rPr>
                <w:rFonts w:ascii="Open Sans" w:hAnsi="Open Sans" w:cs="Open Sans"/>
                <w:color w:val="1F4E79" w:themeColor="accent1" w:themeShade="80"/>
                <w:lang w:eastAsia="ar-SA"/>
              </w:rPr>
            </w:pPr>
            <w:r w:rsidRPr="005F6848">
              <w:rPr>
                <w:rFonts w:ascii="Open Sans" w:hAnsi="Open Sans" w:cs="Open Sans"/>
                <w:b/>
                <w:color w:val="1F4E79" w:themeColor="accent1" w:themeShade="80"/>
                <w:lang w:val="sl-SI"/>
              </w:rPr>
              <w:t>Člen 7</w:t>
            </w:r>
          </w:p>
          <w:p w14:paraId="5636E695" w14:textId="77777777" w:rsidR="00D64B0C" w:rsidRPr="005F6848" w:rsidRDefault="00254095">
            <w:pPr>
              <w:spacing w:line="360" w:lineRule="auto"/>
              <w:jc w:val="center"/>
              <w:rPr>
                <w:color w:val="1F4E79" w:themeColor="accent1" w:themeShade="80"/>
                <w:lang w:eastAsia="ar-SA"/>
              </w:rPr>
            </w:pPr>
            <w:r w:rsidRPr="005F6848">
              <w:rPr>
                <w:rFonts w:ascii="Open Sans" w:hAnsi="Open Sans" w:cs="Open Sans"/>
                <w:b/>
                <w:color w:val="1F4E79" w:themeColor="accent1" w:themeShade="80"/>
                <w:lang w:val="sl-SI"/>
              </w:rPr>
              <w:t>Odstop in pravno nasledstvo</w:t>
            </w:r>
            <w:r w:rsidRPr="005F6848">
              <w:rPr>
                <w:rFonts w:ascii="Open Sans" w:hAnsi="Open Sans"/>
                <w:b/>
                <w:color w:val="1F4E79" w:themeColor="accent1" w:themeShade="80"/>
                <w:lang w:val="sl-SI"/>
              </w:rPr>
              <w:t xml:space="preserve"> </w:t>
            </w:r>
          </w:p>
        </w:tc>
      </w:tr>
      <w:tr w:rsidR="00D64B0C" w:rsidRPr="001736B1" w14:paraId="21A2FA32" w14:textId="77777777" w:rsidTr="00AA01A8">
        <w:tc>
          <w:tcPr>
            <w:tcW w:w="4962" w:type="dxa"/>
            <w:shd w:val="clear" w:color="auto" w:fill="auto"/>
          </w:tcPr>
          <w:p w14:paraId="051C6D6A" w14:textId="62DDC67C" w:rsidR="00D64B0C" w:rsidRPr="001736B1" w:rsidRDefault="00254095" w:rsidP="001736B1">
            <w:pPr>
              <w:numPr>
                <w:ilvl w:val="0"/>
                <w:numId w:val="56"/>
              </w:numPr>
              <w:spacing w:after="0" w:line="480" w:lineRule="auto"/>
              <w:ind w:right="57"/>
              <w:jc w:val="both"/>
              <w:rPr>
                <w:lang w:val="it-IT"/>
              </w:rPr>
            </w:pPr>
            <w:r>
              <w:rPr>
                <w:rFonts w:ascii="Open Sans" w:hAnsi="Open Sans" w:cs="Open Sans"/>
                <w:b/>
                <w:bCs/>
                <w:lang w:val="it-IT"/>
              </w:rPr>
              <w:t xml:space="preserve">In casi eccezionali e motivati, il LP ha la facoltà di trasferire i propri obblighi e diritti derivanti dal </w:t>
            </w:r>
            <w:r>
              <w:rPr>
                <w:rFonts w:ascii="Open Sans" w:hAnsi="Open Sans" w:cs="Open Sans"/>
                <w:b/>
                <w:bCs/>
                <w:lang w:val="it-IT"/>
              </w:rPr>
              <w:lastRenderedPageBreak/>
              <w:t xml:space="preserve">presente </w:t>
            </w:r>
            <w:r w:rsidR="005C7709">
              <w:rPr>
                <w:rFonts w:ascii="Open Sans" w:hAnsi="Open Sans" w:cs="Open Sans"/>
                <w:b/>
                <w:bCs/>
                <w:lang w:val="it-IT"/>
              </w:rPr>
              <w:t>Accordo</w:t>
            </w:r>
            <w:r>
              <w:rPr>
                <w:rFonts w:ascii="Open Sans" w:hAnsi="Open Sans" w:cs="Open Sans"/>
                <w:b/>
                <w:bCs/>
                <w:lang w:val="it-IT"/>
              </w:rPr>
              <w:t>, previa approvazione da parte del CdS.</w:t>
            </w:r>
          </w:p>
          <w:p w14:paraId="0FEB98DD" w14:textId="5A663B85" w:rsidR="005E3EBD" w:rsidRPr="007C32B1" w:rsidRDefault="00254095" w:rsidP="005E3EBD">
            <w:pPr>
              <w:numPr>
                <w:ilvl w:val="0"/>
                <w:numId w:val="56"/>
              </w:numPr>
              <w:spacing w:after="0" w:line="480" w:lineRule="auto"/>
              <w:ind w:right="57"/>
              <w:jc w:val="both"/>
              <w:rPr>
                <w:rFonts w:ascii="Open Sans" w:hAnsi="Open Sans"/>
                <w:lang w:val="it-IT"/>
              </w:rPr>
            </w:pPr>
            <w:r>
              <w:rPr>
                <w:rFonts w:ascii="Open Sans" w:hAnsi="Open Sans" w:cs="Open Sans"/>
                <w:b/>
                <w:bCs/>
                <w:lang w:val="it-IT"/>
              </w:rPr>
              <w:t xml:space="preserve">In casi eccezionali e motivati, i PP hanno la facoltà di trasferire i propri obblighi e diritti derivanti dal presente </w:t>
            </w:r>
            <w:r w:rsidR="005C7709">
              <w:rPr>
                <w:rFonts w:ascii="Open Sans" w:hAnsi="Open Sans" w:cs="Open Sans"/>
                <w:b/>
                <w:bCs/>
                <w:lang w:val="it-IT"/>
              </w:rPr>
              <w:t>Accordo</w:t>
            </w:r>
            <w:r>
              <w:rPr>
                <w:rFonts w:ascii="Open Sans" w:hAnsi="Open Sans" w:cs="Open Sans"/>
                <w:b/>
                <w:bCs/>
                <w:lang w:val="it-IT"/>
              </w:rPr>
              <w:t xml:space="preserve"> dando tempestiva informazione al LP, che a sua volta informerà l’AdG. La successione diviene effettiva soltanto in seguito all’approvazione da parte del CdS.</w:t>
            </w:r>
          </w:p>
          <w:p w14:paraId="0335C57A" w14:textId="05B57D29" w:rsidR="00D64B0C" w:rsidRPr="005F6848" w:rsidRDefault="00254095" w:rsidP="001736B1">
            <w:pPr>
              <w:numPr>
                <w:ilvl w:val="0"/>
                <w:numId w:val="56"/>
              </w:numPr>
              <w:spacing w:after="0" w:line="480" w:lineRule="auto"/>
              <w:ind w:right="57"/>
              <w:jc w:val="both"/>
              <w:rPr>
                <w:rFonts w:ascii="Open Sans" w:hAnsi="Open Sans"/>
                <w:lang w:val="it-IT"/>
              </w:rPr>
            </w:pPr>
            <w:r>
              <w:rPr>
                <w:rFonts w:ascii="Open Sans" w:hAnsi="Open Sans" w:cs="Open Sans"/>
                <w:b/>
                <w:bCs/>
                <w:lang w:val="it-IT"/>
              </w:rPr>
              <w:t xml:space="preserve">Le modifiche di natura legale non devono compromettere l’ammissibilità del partenariato.  </w:t>
            </w:r>
          </w:p>
          <w:p w14:paraId="1E8F3C6D" w14:textId="77777777" w:rsidR="005F6848" w:rsidRPr="00AA01A8" w:rsidRDefault="005F6848" w:rsidP="005F6848">
            <w:pPr>
              <w:spacing w:after="0" w:line="480" w:lineRule="auto"/>
              <w:ind w:left="720" w:right="57"/>
              <w:jc w:val="both"/>
              <w:rPr>
                <w:rFonts w:ascii="Open Sans" w:hAnsi="Open Sans"/>
                <w:lang w:val="it-IT"/>
              </w:rPr>
            </w:pPr>
          </w:p>
          <w:p w14:paraId="40E584EE" w14:textId="3217E181" w:rsidR="00D64B0C" w:rsidRPr="001736B1" w:rsidRDefault="00254095" w:rsidP="001736B1">
            <w:pPr>
              <w:numPr>
                <w:ilvl w:val="0"/>
                <w:numId w:val="56"/>
              </w:numPr>
              <w:spacing w:after="0" w:line="480" w:lineRule="auto"/>
              <w:ind w:right="57"/>
              <w:jc w:val="both"/>
              <w:rPr>
                <w:lang w:val="it-IT"/>
              </w:rPr>
            </w:pPr>
            <w:r>
              <w:rPr>
                <w:rFonts w:ascii="Open Sans" w:hAnsi="Open Sans" w:cs="Open Sans"/>
                <w:b/>
                <w:bCs/>
                <w:lang w:val="it-IT"/>
              </w:rPr>
              <w:t xml:space="preserve">In caso di successione legale o di modifica dello stato giuridico o della denominazione, il LP e i PP coinvolti hanno l’obbligo di trasferire tutti gli obblighi derivanti dal presente </w:t>
            </w:r>
            <w:r w:rsidR="005C7709">
              <w:rPr>
                <w:rFonts w:ascii="Open Sans" w:hAnsi="Open Sans" w:cs="Open Sans"/>
                <w:b/>
                <w:bCs/>
                <w:lang w:val="it-IT"/>
              </w:rPr>
              <w:t>Accordo</w:t>
            </w:r>
            <w:r>
              <w:rPr>
                <w:rFonts w:ascii="Open Sans" w:hAnsi="Open Sans" w:cs="Open Sans"/>
                <w:b/>
                <w:bCs/>
                <w:lang w:val="it-IT"/>
              </w:rPr>
              <w:t xml:space="preserve"> al proprio successore legale. Modifiche di qualsiasi natura </w:t>
            </w:r>
            <w:r>
              <w:rPr>
                <w:rFonts w:ascii="Open Sans" w:hAnsi="Open Sans" w:cs="Open Sans"/>
                <w:b/>
                <w:bCs/>
                <w:lang w:val="it-IT"/>
              </w:rPr>
              <w:lastRenderedPageBreak/>
              <w:t>devono essere previamente comunicate per iscritto all’AdG.</w:t>
            </w:r>
          </w:p>
          <w:p w14:paraId="10555D88" w14:textId="77777777" w:rsidR="00D64B0C" w:rsidRDefault="00D64B0C">
            <w:pPr>
              <w:spacing w:after="0" w:line="480" w:lineRule="auto"/>
              <w:ind w:left="57" w:right="57"/>
              <w:jc w:val="both"/>
              <w:rPr>
                <w:rFonts w:ascii="Open Sans" w:hAnsi="Open Sans" w:cs="Open Sans"/>
                <w:b/>
                <w:bCs/>
                <w:color w:val="1F497D"/>
                <w:lang w:val="it-IT"/>
              </w:rPr>
            </w:pPr>
          </w:p>
        </w:tc>
        <w:tc>
          <w:tcPr>
            <w:tcW w:w="4959" w:type="dxa"/>
            <w:shd w:val="clear" w:color="auto" w:fill="auto"/>
          </w:tcPr>
          <w:p w14:paraId="35F1EE98" w14:textId="77777777" w:rsidR="00D64B0C" w:rsidRPr="005F6848" w:rsidRDefault="00254095" w:rsidP="001736B1">
            <w:pPr>
              <w:numPr>
                <w:ilvl w:val="0"/>
                <w:numId w:val="38"/>
              </w:numPr>
              <w:spacing w:after="0" w:line="480" w:lineRule="auto"/>
              <w:ind w:right="57"/>
              <w:jc w:val="both"/>
              <w:rPr>
                <w:color w:val="1F4E79" w:themeColor="accent1" w:themeShade="80"/>
                <w:lang w:val="it-IT"/>
              </w:rPr>
            </w:pPr>
            <w:r w:rsidRPr="005F6848">
              <w:rPr>
                <w:rFonts w:ascii="Open Sans" w:hAnsi="Open Sans" w:cs="Open Sans"/>
                <w:b/>
                <w:bCs/>
                <w:color w:val="1F4E79" w:themeColor="accent1" w:themeShade="80"/>
                <w:lang w:val="sl-SI"/>
              </w:rPr>
              <w:lastRenderedPageBreak/>
              <w:t xml:space="preserve">VP </w:t>
            </w:r>
            <w:r w:rsidRPr="005F6848">
              <w:rPr>
                <w:rFonts w:ascii="Open Sans" w:hAnsi="Open Sans"/>
                <w:b/>
                <w:color w:val="1F4E79" w:themeColor="accent1" w:themeShade="80"/>
                <w:lang w:val="sl-SI"/>
              </w:rPr>
              <w:t xml:space="preserve">lahko prenese svoje obveznosti in pravice le </w:t>
            </w:r>
            <w:r w:rsidRPr="005F6848">
              <w:rPr>
                <w:rFonts w:ascii="Open Sans" w:hAnsi="Open Sans" w:cs="Open Sans"/>
                <w:b/>
                <w:bCs/>
                <w:color w:val="1F4E79" w:themeColor="accent1" w:themeShade="80"/>
                <w:lang w:val="sl-SI"/>
              </w:rPr>
              <w:t xml:space="preserve">v izjemnih in utemeljenih </w:t>
            </w:r>
            <w:r w:rsidRPr="005F6848">
              <w:rPr>
                <w:rFonts w:ascii="Open Sans" w:hAnsi="Open Sans" w:cs="Open Sans"/>
                <w:b/>
                <w:bCs/>
                <w:color w:val="1F4E79" w:themeColor="accent1" w:themeShade="80"/>
                <w:lang w:val="sl-SI"/>
              </w:rPr>
              <w:lastRenderedPageBreak/>
              <w:t xml:space="preserve">primerih, </w:t>
            </w:r>
            <w:r w:rsidRPr="005F6848">
              <w:rPr>
                <w:rFonts w:ascii="Open Sans" w:hAnsi="Open Sans"/>
                <w:b/>
                <w:color w:val="1F4E79" w:themeColor="accent1" w:themeShade="80"/>
                <w:lang w:val="sl-SI"/>
              </w:rPr>
              <w:t>po predhodni odobritvi OzS.</w:t>
            </w:r>
            <w:r w:rsidRPr="005F6848">
              <w:rPr>
                <w:rFonts w:ascii="Open Sans" w:hAnsi="Open Sans" w:cs="Open Sans"/>
                <w:b/>
                <w:bCs/>
                <w:color w:val="1F4E79" w:themeColor="accent1" w:themeShade="80"/>
                <w:lang w:val="sl-SI"/>
              </w:rPr>
              <w:t xml:space="preserve"> </w:t>
            </w:r>
          </w:p>
          <w:p w14:paraId="1D5AFBF0" w14:textId="77777777" w:rsidR="00D64B0C" w:rsidRPr="005F6848" w:rsidRDefault="00D64B0C">
            <w:pPr>
              <w:spacing w:after="0" w:line="480" w:lineRule="auto"/>
              <w:ind w:left="720" w:right="57"/>
              <w:jc w:val="both"/>
              <w:rPr>
                <w:color w:val="1F4E79" w:themeColor="accent1" w:themeShade="80"/>
                <w:lang w:val="it-IT"/>
              </w:rPr>
            </w:pPr>
          </w:p>
          <w:p w14:paraId="467FDAF0" w14:textId="77777777" w:rsidR="00D64B0C" w:rsidRPr="005F6848" w:rsidRDefault="00254095" w:rsidP="005E3EBD">
            <w:pPr>
              <w:numPr>
                <w:ilvl w:val="0"/>
                <w:numId w:val="38"/>
              </w:numPr>
              <w:spacing w:after="0" w:line="480" w:lineRule="auto"/>
              <w:ind w:right="57"/>
              <w:jc w:val="both"/>
              <w:rPr>
                <w:rFonts w:ascii="Open Sans" w:hAnsi="Open Sans"/>
                <w:color w:val="1F4E79" w:themeColor="accent1" w:themeShade="80"/>
                <w:lang w:val="sl-SI"/>
              </w:rPr>
            </w:pPr>
            <w:r w:rsidRPr="005F6848">
              <w:rPr>
                <w:rFonts w:ascii="Open Sans" w:hAnsi="Open Sans" w:cs="Open Sans"/>
                <w:b/>
                <w:bCs/>
                <w:color w:val="1F4E79" w:themeColor="accent1" w:themeShade="80"/>
                <w:lang w:val="sl-SI"/>
              </w:rPr>
              <w:t xml:space="preserve">PP </w:t>
            </w:r>
            <w:r w:rsidRPr="005F6848">
              <w:rPr>
                <w:rFonts w:ascii="Open Sans" w:hAnsi="Open Sans"/>
                <w:b/>
                <w:color w:val="1F4E79" w:themeColor="accent1" w:themeShade="80"/>
                <w:lang w:val="sl-SI"/>
              </w:rPr>
              <w:t>lahko prenesejo svoje obveznosti in pravice iz tega sporazuma</w:t>
            </w:r>
            <w:r w:rsidRPr="005F6848">
              <w:rPr>
                <w:rFonts w:ascii="Open Sans" w:hAnsi="Open Sans" w:cs="Open Sans"/>
                <w:b/>
                <w:bCs/>
                <w:color w:val="1F4E79" w:themeColor="accent1" w:themeShade="80"/>
                <w:lang w:val="sl-SI"/>
              </w:rPr>
              <w:t>, le v izjemnih in utemeljenih primerih. O</w:t>
            </w:r>
            <w:r w:rsidRPr="005F6848">
              <w:rPr>
                <w:rFonts w:ascii="Open Sans" w:hAnsi="Open Sans"/>
                <w:b/>
                <w:color w:val="1F4E79" w:themeColor="accent1" w:themeShade="80"/>
                <w:lang w:val="sl-SI"/>
              </w:rPr>
              <w:t xml:space="preserve"> tem nemudoma obvestijo </w:t>
            </w:r>
            <w:r w:rsidR="00BF61C1" w:rsidRPr="005F6848">
              <w:rPr>
                <w:rFonts w:ascii="Open Sans" w:hAnsi="Open Sans"/>
                <w:b/>
                <w:color w:val="1F4E79" w:themeColor="accent1" w:themeShade="80"/>
                <w:lang w:val="sl-SI"/>
              </w:rPr>
              <w:t>V</w:t>
            </w:r>
            <w:r w:rsidRPr="005F6848">
              <w:rPr>
                <w:rFonts w:ascii="Open Sans" w:hAnsi="Open Sans"/>
                <w:b/>
                <w:color w:val="1F4E79" w:themeColor="accent1" w:themeShade="80"/>
                <w:lang w:val="sl-SI"/>
              </w:rPr>
              <w:t>P, ki bo obvestil OU. Nasledstvo velja le, če ga je odobril O</w:t>
            </w:r>
            <w:r w:rsidR="00B659D0" w:rsidRPr="005F6848">
              <w:rPr>
                <w:rFonts w:ascii="Open Sans" w:hAnsi="Open Sans"/>
                <w:b/>
                <w:color w:val="1F4E79" w:themeColor="accent1" w:themeShade="80"/>
                <w:lang w:val="sl-SI"/>
              </w:rPr>
              <w:t>z</w:t>
            </w:r>
            <w:r w:rsidRPr="005F6848">
              <w:rPr>
                <w:rFonts w:ascii="Open Sans" w:hAnsi="Open Sans"/>
                <w:b/>
                <w:color w:val="1F4E79" w:themeColor="accent1" w:themeShade="80"/>
                <w:lang w:val="sl-SI"/>
              </w:rPr>
              <w:t>S.</w:t>
            </w:r>
          </w:p>
          <w:p w14:paraId="31FEFE3B" w14:textId="77777777" w:rsidR="00D64B0C" w:rsidRPr="005F6848" w:rsidRDefault="00D64B0C" w:rsidP="0076735B">
            <w:pPr>
              <w:pStyle w:val="Paragrafoelenco"/>
              <w:rPr>
                <w:rFonts w:ascii="Open Sans" w:hAnsi="Open Sans"/>
                <w:b/>
                <w:color w:val="1F4E79" w:themeColor="accent1" w:themeShade="80"/>
                <w:lang w:val="sl-SI"/>
              </w:rPr>
            </w:pPr>
          </w:p>
          <w:p w14:paraId="1E6BFD7E" w14:textId="6DBDBC49" w:rsidR="00D64B0C" w:rsidRPr="005F6848" w:rsidRDefault="00D64B0C" w:rsidP="007C32B1">
            <w:pPr>
              <w:pStyle w:val="Paragrafoelenco"/>
              <w:spacing w:before="240"/>
              <w:rPr>
                <w:rFonts w:ascii="Open Sans" w:hAnsi="Open Sans"/>
                <w:b/>
                <w:color w:val="1F4E79" w:themeColor="accent1" w:themeShade="80"/>
                <w:lang w:val="sl-SI"/>
              </w:rPr>
            </w:pPr>
          </w:p>
          <w:p w14:paraId="2FE89F5E" w14:textId="77777777" w:rsidR="00D64B0C" w:rsidRPr="005F6848" w:rsidRDefault="00254095" w:rsidP="007C32B1">
            <w:pPr>
              <w:numPr>
                <w:ilvl w:val="0"/>
                <w:numId w:val="38"/>
              </w:numPr>
              <w:spacing w:before="240" w:after="0" w:line="480" w:lineRule="auto"/>
              <w:ind w:right="57"/>
              <w:jc w:val="both"/>
              <w:rPr>
                <w:rFonts w:ascii="Open Sans" w:hAnsi="Open Sans"/>
                <w:color w:val="1F4E79" w:themeColor="accent1" w:themeShade="80"/>
                <w:lang w:val="it-IT"/>
              </w:rPr>
            </w:pPr>
            <w:r w:rsidRPr="005F6848">
              <w:rPr>
                <w:rFonts w:ascii="Open Sans" w:hAnsi="Open Sans" w:cs="Open Sans"/>
                <w:b/>
                <w:bCs/>
                <w:color w:val="1F4E79" w:themeColor="accent1" w:themeShade="80"/>
                <w:lang w:val="sl-SI"/>
              </w:rPr>
              <w:t>Pravne</w:t>
            </w:r>
            <w:r w:rsidRPr="005F6848">
              <w:rPr>
                <w:rFonts w:ascii="Open Sans" w:hAnsi="Open Sans"/>
                <w:b/>
                <w:color w:val="1F4E79" w:themeColor="accent1" w:themeShade="80"/>
                <w:lang w:val="sl-SI"/>
              </w:rPr>
              <w:t xml:space="preserve"> spremembe ne smejo vplivati na upravičenost partnerstva.</w:t>
            </w:r>
          </w:p>
          <w:p w14:paraId="0A36B5C3" w14:textId="0BEF9569" w:rsidR="0076388F" w:rsidRDefault="0076388F" w:rsidP="001736B1">
            <w:pPr>
              <w:spacing w:after="0" w:line="480" w:lineRule="auto"/>
              <w:ind w:left="720" w:right="57"/>
              <w:jc w:val="both"/>
              <w:rPr>
                <w:rFonts w:ascii="Open Sans" w:hAnsi="Open Sans" w:cs="Open Sans"/>
                <w:color w:val="1F4E79" w:themeColor="accent1" w:themeShade="80"/>
                <w:lang w:val="it-IT"/>
              </w:rPr>
            </w:pPr>
          </w:p>
          <w:p w14:paraId="01438D54" w14:textId="77777777" w:rsidR="00A33823" w:rsidRPr="005F6848" w:rsidRDefault="00A33823" w:rsidP="001736B1">
            <w:pPr>
              <w:spacing w:after="0" w:line="480" w:lineRule="auto"/>
              <w:ind w:left="720" w:right="57"/>
              <w:jc w:val="both"/>
              <w:rPr>
                <w:rFonts w:ascii="Open Sans" w:hAnsi="Open Sans" w:cs="Open Sans"/>
                <w:color w:val="1F4E79" w:themeColor="accent1" w:themeShade="80"/>
                <w:lang w:val="it-IT"/>
              </w:rPr>
            </w:pPr>
          </w:p>
          <w:p w14:paraId="6FE7C0CB" w14:textId="77777777" w:rsidR="00D64B0C" w:rsidRPr="005F6848" w:rsidRDefault="00254095" w:rsidP="001736B1">
            <w:pPr>
              <w:numPr>
                <w:ilvl w:val="0"/>
                <w:numId w:val="38"/>
              </w:numPr>
              <w:spacing w:after="0" w:line="480" w:lineRule="auto"/>
              <w:ind w:right="57"/>
              <w:jc w:val="both"/>
              <w:rPr>
                <w:color w:val="1F4E79" w:themeColor="accent1" w:themeShade="80"/>
                <w:lang w:val="it-IT" w:eastAsia="ar-SA"/>
              </w:rPr>
            </w:pPr>
            <w:r w:rsidRPr="005F6848">
              <w:rPr>
                <w:rFonts w:ascii="Open Sans" w:hAnsi="Open Sans"/>
                <w:b/>
                <w:color w:val="1F4E79" w:themeColor="accent1" w:themeShade="80"/>
                <w:lang w:val="sl-SI"/>
              </w:rPr>
              <w:t>V primeru pravnega nasledstva ali spremembe pravnega statusa ali poimenovanja, mora vpleteni VP / PP prenesti vse obveznosti, ki izvirajo iz</w:t>
            </w:r>
            <w:r w:rsidR="00822AB8" w:rsidRPr="005F6848">
              <w:rPr>
                <w:rFonts w:ascii="Open Sans" w:hAnsi="Open Sans"/>
                <w:b/>
                <w:color w:val="1F4E79" w:themeColor="accent1" w:themeShade="80"/>
                <w:lang w:val="sl-SI"/>
              </w:rPr>
              <w:t xml:space="preserve"> te pogodbe</w:t>
            </w:r>
            <w:r w:rsidRPr="005F6848">
              <w:rPr>
                <w:rFonts w:ascii="Open Sans" w:hAnsi="Open Sans"/>
                <w:b/>
                <w:color w:val="1F4E79" w:themeColor="accent1" w:themeShade="80"/>
                <w:lang w:val="sl-SI"/>
              </w:rPr>
              <w:t xml:space="preserve">, na svojega pravnega naslednika. O vsaki </w:t>
            </w:r>
            <w:r w:rsidRPr="005F6848">
              <w:rPr>
                <w:rFonts w:ascii="Open Sans" w:hAnsi="Open Sans"/>
                <w:b/>
                <w:color w:val="1F4E79" w:themeColor="accent1" w:themeShade="80"/>
                <w:lang w:val="sl-SI"/>
              </w:rPr>
              <w:lastRenderedPageBreak/>
              <w:t>spremembi je potrebno predhodno obvestiti OU.</w:t>
            </w:r>
          </w:p>
          <w:p w14:paraId="28DC2C7A" w14:textId="77777777" w:rsidR="00D64B0C" w:rsidRPr="005F6848" w:rsidRDefault="00D64B0C">
            <w:pPr>
              <w:tabs>
                <w:tab w:val="left" w:pos="304"/>
              </w:tabs>
              <w:spacing w:after="0" w:line="480" w:lineRule="auto"/>
              <w:jc w:val="both"/>
              <w:rPr>
                <w:rFonts w:ascii="Open Sans" w:hAnsi="Open Sans"/>
                <w:b/>
                <w:color w:val="1F4E79" w:themeColor="accent1" w:themeShade="80"/>
                <w:lang w:val="sl-SI"/>
              </w:rPr>
            </w:pPr>
          </w:p>
        </w:tc>
      </w:tr>
      <w:tr w:rsidR="00D64B0C" w14:paraId="74A589DE" w14:textId="77777777" w:rsidTr="00AA01A8">
        <w:tc>
          <w:tcPr>
            <w:tcW w:w="4962" w:type="dxa"/>
            <w:shd w:val="clear" w:color="auto" w:fill="auto"/>
          </w:tcPr>
          <w:p w14:paraId="04651AA6" w14:textId="77777777" w:rsidR="00D64B0C" w:rsidRPr="005F6848" w:rsidRDefault="00254095">
            <w:pPr>
              <w:spacing w:after="0" w:line="480" w:lineRule="auto"/>
              <w:jc w:val="center"/>
              <w:rPr>
                <w:rFonts w:ascii="Open Sans" w:hAnsi="Open Sans" w:cs="Open Sans"/>
                <w:b/>
              </w:rPr>
            </w:pPr>
            <w:r w:rsidRPr="005F6848">
              <w:rPr>
                <w:rFonts w:ascii="Open Sans" w:hAnsi="Open Sans" w:cs="Open Sans"/>
                <w:b/>
                <w:bCs/>
                <w:lang w:val="it-IT"/>
              </w:rPr>
              <w:lastRenderedPageBreak/>
              <w:t>Articolo 8</w:t>
            </w:r>
          </w:p>
          <w:p w14:paraId="35BBF48C" w14:textId="77777777" w:rsidR="00D64B0C" w:rsidRPr="005F6848" w:rsidRDefault="00254095">
            <w:pPr>
              <w:spacing w:after="0" w:line="480" w:lineRule="auto"/>
              <w:jc w:val="center"/>
              <w:rPr>
                <w:b/>
              </w:rPr>
            </w:pPr>
            <w:r w:rsidRPr="005F6848">
              <w:rPr>
                <w:rFonts w:ascii="Open Sans" w:hAnsi="Open Sans" w:cs="Open Sans"/>
                <w:b/>
                <w:bCs/>
                <w:lang w:val="it-IT"/>
              </w:rPr>
              <w:t>Gestione finanziaria</w:t>
            </w:r>
          </w:p>
        </w:tc>
        <w:tc>
          <w:tcPr>
            <w:tcW w:w="4959" w:type="dxa"/>
            <w:shd w:val="clear" w:color="auto" w:fill="auto"/>
          </w:tcPr>
          <w:p w14:paraId="06A17914" w14:textId="77777777" w:rsidR="00D64B0C" w:rsidRPr="005F6848" w:rsidRDefault="00254095">
            <w:pPr>
              <w:autoSpaceDE w:val="0"/>
              <w:spacing w:after="120" w:line="360" w:lineRule="auto"/>
              <w:jc w:val="center"/>
              <w:rPr>
                <w:rFonts w:ascii="Open Sans" w:hAnsi="Open Sans" w:cs="Open Sans"/>
                <w:b/>
                <w:color w:val="1F4E79" w:themeColor="accent1" w:themeShade="80"/>
                <w:lang w:eastAsia="ar-SA"/>
              </w:rPr>
            </w:pPr>
            <w:r w:rsidRPr="005F6848">
              <w:rPr>
                <w:rFonts w:ascii="Open Sans" w:hAnsi="Open Sans" w:cs="Open Sans"/>
                <w:b/>
                <w:color w:val="1F4E79" w:themeColor="accent1" w:themeShade="80"/>
                <w:lang w:val="sl-SI"/>
              </w:rPr>
              <w:t>Člen 8</w:t>
            </w:r>
          </w:p>
          <w:p w14:paraId="7BAE9C0D" w14:textId="77777777" w:rsidR="00D64B0C" w:rsidRPr="005F6848" w:rsidRDefault="00254095">
            <w:pPr>
              <w:autoSpaceDE w:val="0"/>
              <w:spacing w:after="120" w:line="360" w:lineRule="auto"/>
              <w:jc w:val="center"/>
              <w:rPr>
                <w:rFonts w:ascii="Open Sans" w:hAnsi="Open Sans" w:cs="Open Sans"/>
                <w:b/>
                <w:color w:val="1F4E79" w:themeColor="accent1" w:themeShade="80"/>
              </w:rPr>
            </w:pPr>
            <w:r w:rsidRPr="005F6848">
              <w:rPr>
                <w:rFonts w:ascii="Open Sans" w:hAnsi="Open Sans" w:cs="Open Sans"/>
                <w:b/>
                <w:color w:val="1F4E79" w:themeColor="accent1" w:themeShade="80"/>
                <w:lang w:val="sl-SI"/>
              </w:rPr>
              <w:t>F</w:t>
            </w:r>
            <w:r w:rsidRPr="005F6848">
              <w:rPr>
                <w:rFonts w:ascii="Open Sans" w:eastAsia="Times New Roman" w:hAnsi="Open Sans" w:cs="Open Sans"/>
                <w:b/>
                <w:color w:val="1F4E79" w:themeColor="accent1" w:themeShade="80"/>
                <w:lang w:val="sl-SI"/>
              </w:rPr>
              <w:t>inančno upravljanje</w:t>
            </w:r>
          </w:p>
        </w:tc>
      </w:tr>
      <w:tr w:rsidR="00D64B0C" w:rsidRPr="007C32B1" w14:paraId="45CAB0A5" w14:textId="77777777" w:rsidTr="00AA01A8">
        <w:tc>
          <w:tcPr>
            <w:tcW w:w="4962" w:type="dxa"/>
            <w:shd w:val="clear" w:color="auto" w:fill="auto"/>
          </w:tcPr>
          <w:p w14:paraId="0DA70043" w14:textId="77777777" w:rsidR="00D64B0C" w:rsidRPr="005F6848" w:rsidRDefault="00254095" w:rsidP="001736B1">
            <w:pPr>
              <w:numPr>
                <w:ilvl w:val="0"/>
                <w:numId w:val="34"/>
              </w:numPr>
              <w:spacing w:after="0" w:line="480" w:lineRule="auto"/>
              <w:jc w:val="both"/>
              <w:rPr>
                <w:b/>
                <w:lang w:val="it-IT"/>
              </w:rPr>
            </w:pPr>
            <w:r w:rsidRPr="005F6848">
              <w:rPr>
                <w:rFonts w:ascii="Open Sans" w:hAnsi="Open Sans" w:cs="Open Sans"/>
                <w:b/>
                <w:bCs/>
                <w:lang w:val="it-IT"/>
              </w:rPr>
              <w:t xml:space="preserve">Il finanziamento FESR e nazionale verrà pagato dal soggetto pagatore sul conto corrente del LP, il quale è responsabile per la gestione amministrativa e finanziaria dei fondi. Il LP deve rimborsare i fondi ai Partner progettuali in conformità con le spese validate utilizzate per l'attuazione effettiva delle azioni progettuali con bonifico bancario entro 30 giorni lavorativi sul conto corrente di ogni Partner progettuale. Non è ammessa alcuna deduzione, ritenuta o successivo specifico onere. </w:t>
            </w:r>
          </w:p>
        </w:tc>
        <w:tc>
          <w:tcPr>
            <w:tcW w:w="4959" w:type="dxa"/>
            <w:shd w:val="clear" w:color="auto" w:fill="auto"/>
          </w:tcPr>
          <w:p w14:paraId="5AC1D27F" w14:textId="404EB4E3" w:rsidR="00D64B0C" w:rsidRPr="005F6848" w:rsidRDefault="00254095" w:rsidP="001736B1">
            <w:pPr>
              <w:numPr>
                <w:ilvl w:val="0"/>
                <w:numId w:val="47"/>
              </w:numPr>
              <w:autoSpaceDE w:val="0"/>
              <w:spacing w:after="0" w:line="480" w:lineRule="auto"/>
              <w:ind w:left="714" w:hanging="357"/>
              <w:jc w:val="both"/>
              <w:rPr>
                <w:rFonts w:ascii="Open Sans" w:hAnsi="Open Sans" w:cs="Open Sans"/>
                <w:b/>
                <w:color w:val="1F4E79" w:themeColor="accent1" w:themeShade="80"/>
                <w:lang w:val="sl-SI" w:eastAsia="ar-SA"/>
              </w:rPr>
            </w:pPr>
            <w:r w:rsidRPr="005F6848">
              <w:rPr>
                <w:rFonts w:ascii="Open Sans" w:hAnsi="Open Sans" w:cs="Open Sans"/>
                <w:b/>
                <w:color w:val="1F4E79" w:themeColor="accent1" w:themeShade="80"/>
                <w:lang w:val="sl-SI"/>
              </w:rPr>
              <w:t xml:space="preserve">Prispevek ESRR in nacionalni prispevek bo odgovorni organ za izplačila, </w:t>
            </w:r>
            <w:r w:rsidR="00B659D0" w:rsidRPr="005F6848">
              <w:rPr>
                <w:rFonts w:ascii="Open Sans" w:hAnsi="Open Sans" w:cs="Open Sans"/>
                <w:b/>
                <w:color w:val="1F4E79" w:themeColor="accent1" w:themeShade="80"/>
                <w:lang w:val="sl-SI"/>
              </w:rPr>
              <w:t xml:space="preserve">nakazal </w:t>
            </w:r>
            <w:r w:rsidRPr="005F6848">
              <w:rPr>
                <w:rFonts w:ascii="Open Sans" w:hAnsi="Open Sans" w:cs="Open Sans"/>
                <w:b/>
                <w:color w:val="1F4E79" w:themeColor="accent1" w:themeShade="80"/>
                <w:lang w:val="sl-SI"/>
              </w:rPr>
              <w:t xml:space="preserve">na račun VP ki je pristojen za upravno in finačno upravljanje sredstev. Vodilni partner mora </w:t>
            </w:r>
            <w:r w:rsidR="00B659D0" w:rsidRPr="005F6848">
              <w:rPr>
                <w:rFonts w:ascii="Open Sans" w:hAnsi="Open Sans" w:cs="Open Sans"/>
                <w:b/>
                <w:color w:val="1F4E79" w:themeColor="accent1" w:themeShade="80"/>
                <w:lang w:val="sl-SI"/>
              </w:rPr>
              <w:t xml:space="preserve">nakazati </w:t>
            </w:r>
            <w:r w:rsidRPr="005F6848">
              <w:rPr>
                <w:rFonts w:ascii="Open Sans" w:hAnsi="Open Sans" w:cs="Open Sans"/>
                <w:b/>
                <w:color w:val="1F4E79" w:themeColor="accent1" w:themeShade="80"/>
                <w:lang w:val="sl-SI"/>
              </w:rPr>
              <w:t xml:space="preserve">sredstva projektnim partnerjem v skladu s potrjenimi izdatki za </w:t>
            </w:r>
            <w:r w:rsidR="00B659D0" w:rsidRPr="005F6848">
              <w:rPr>
                <w:rFonts w:ascii="Open Sans" w:hAnsi="Open Sans" w:cs="Open Sans"/>
                <w:b/>
                <w:color w:val="1F4E79" w:themeColor="accent1" w:themeShade="80"/>
                <w:lang w:val="sl-SI"/>
              </w:rPr>
              <w:t xml:space="preserve">aktivnosti </w:t>
            </w:r>
            <w:r w:rsidR="00B21C3A" w:rsidRPr="005F6848">
              <w:rPr>
                <w:rFonts w:ascii="Open Sans" w:hAnsi="Open Sans" w:cs="Open Sans"/>
                <w:b/>
                <w:color w:val="1F4E79" w:themeColor="accent1" w:themeShade="80"/>
                <w:lang w:val="sl-SI"/>
              </w:rPr>
              <w:t>projekta</w:t>
            </w:r>
            <w:r w:rsidRPr="005F6848">
              <w:rPr>
                <w:rFonts w:ascii="Open Sans" w:hAnsi="Open Sans" w:cs="Open Sans"/>
                <w:b/>
                <w:color w:val="1F4E79" w:themeColor="accent1" w:themeShade="80"/>
                <w:lang w:val="sl-SI"/>
              </w:rPr>
              <w:t>, z bančnim nakazilom v roku 30 delovnih dni na ba</w:t>
            </w:r>
            <w:r w:rsidR="00B659D0" w:rsidRPr="005F6848">
              <w:rPr>
                <w:rFonts w:ascii="Open Sans" w:hAnsi="Open Sans" w:cs="Open Sans"/>
                <w:b/>
                <w:color w:val="1F4E79" w:themeColor="accent1" w:themeShade="80"/>
                <w:lang w:val="sl-SI"/>
              </w:rPr>
              <w:t>nčni</w:t>
            </w:r>
            <w:r w:rsidRPr="005F6848">
              <w:rPr>
                <w:rFonts w:ascii="Open Sans" w:hAnsi="Open Sans" w:cs="Open Sans"/>
                <w:b/>
                <w:color w:val="1F4E79" w:themeColor="accent1" w:themeShade="80"/>
                <w:lang w:val="sl-SI"/>
              </w:rPr>
              <w:t xml:space="preserve"> </w:t>
            </w:r>
            <w:r w:rsidR="00B659D0" w:rsidRPr="005F6848">
              <w:rPr>
                <w:rFonts w:ascii="Open Sans" w:hAnsi="Open Sans" w:cs="Open Sans"/>
                <w:b/>
                <w:color w:val="1F4E79" w:themeColor="accent1" w:themeShade="80"/>
                <w:lang w:val="sl-SI"/>
              </w:rPr>
              <w:t>račun</w:t>
            </w:r>
            <w:r w:rsidRPr="005F6848">
              <w:rPr>
                <w:rFonts w:ascii="Open Sans" w:hAnsi="Open Sans" w:cs="Open Sans"/>
                <w:b/>
                <w:color w:val="1F4E79" w:themeColor="accent1" w:themeShade="80"/>
                <w:lang w:val="sl-SI"/>
              </w:rPr>
              <w:t xml:space="preserve"> vsakega projektnega partnerja. </w:t>
            </w:r>
            <w:r w:rsidRPr="005F6848">
              <w:rPr>
                <w:rFonts w:ascii="Open Sans" w:hAnsi="Open Sans" w:cs="Open Sans"/>
                <w:b/>
                <w:bCs/>
                <w:color w:val="1F4E79" w:themeColor="accent1" w:themeShade="80"/>
                <w:lang w:val="sl-SI"/>
              </w:rPr>
              <w:t>Kakršenkoli</w:t>
            </w:r>
            <w:r w:rsidRPr="005F6848">
              <w:rPr>
                <w:rFonts w:ascii="Open Sans" w:hAnsi="Open Sans" w:cs="Open Sans"/>
                <w:b/>
                <w:color w:val="1F4E79" w:themeColor="accent1" w:themeShade="80"/>
                <w:lang w:val="sl-SI"/>
              </w:rPr>
              <w:t xml:space="preserve"> odbitek, z</w:t>
            </w:r>
            <w:r w:rsidR="00B659D0" w:rsidRPr="005F6848">
              <w:rPr>
                <w:rFonts w:ascii="Open Sans" w:hAnsi="Open Sans" w:cs="Open Sans"/>
                <w:b/>
                <w:color w:val="1F4E79" w:themeColor="accent1" w:themeShade="80"/>
                <w:lang w:val="sl-SI"/>
              </w:rPr>
              <w:t>adržanje</w:t>
            </w:r>
            <w:r w:rsidRPr="005F6848">
              <w:rPr>
                <w:rFonts w:ascii="Open Sans" w:hAnsi="Open Sans" w:cs="Open Sans"/>
                <w:b/>
                <w:color w:val="1F4E79" w:themeColor="accent1" w:themeShade="80"/>
                <w:lang w:val="sl-SI"/>
              </w:rPr>
              <w:t xml:space="preserve"> ali nadaljnja posebna dajatev</w:t>
            </w:r>
            <w:r w:rsidRPr="005F6848">
              <w:rPr>
                <w:rFonts w:ascii="Open Sans" w:hAnsi="Open Sans" w:cs="Open Sans"/>
                <w:b/>
                <w:bCs/>
                <w:color w:val="1F4E79" w:themeColor="accent1" w:themeShade="80"/>
                <w:lang w:val="sl-SI"/>
              </w:rPr>
              <w:t xml:space="preserve"> ni dovoljena</w:t>
            </w:r>
            <w:r w:rsidRPr="005F6848">
              <w:rPr>
                <w:rFonts w:ascii="Open Sans" w:hAnsi="Open Sans" w:cs="Open Sans"/>
                <w:b/>
                <w:color w:val="1F4E79" w:themeColor="accent1" w:themeShade="80"/>
                <w:lang w:val="sl-SI"/>
              </w:rPr>
              <w:t xml:space="preserve">. </w:t>
            </w:r>
          </w:p>
          <w:p w14:paraId="58B528E7" w14:textId="77777777" w:rsidR="00D64B0C" w:rsidRPr="005F6848" w:rsidRDefault="00D64B0C">
            <w:pPr>
              <w:autoSpaceDE w:val="0"/>
              <w:spacing w:after="0" w:line="480" w:lineRule="auto"/>
              <w:jc w:val="both"/>
              <w:rPr>
                <w:rFonts w:ascii="Open Sans" w:hAnsi="Open Sans" w:cs="Open Sans"/>
                <w:b/>
                <w:color w:val="1F4E79" w:themeColor="accent1" w:themeShade="80"/>
                <w:lang w:val="sl-SI"/>
              </w:rPr>
            </w:pPr>
          </w:p>
          <w:p w14:paraId="38EF0CCC" w14:textId="77777777" w:rsidR="00D64B0C" w:rsidRPr="005F6848" w:rsidRDefault="00D64B0C">
            <w:pPr>
              <w:autoSpaceDE w:val="0"/>
              <w:spacing w:after="120" w:line="360" w:lineRule="auto"/>
              <w:jc w:val="center"/>
              <w:rPr>
                <w:rFonts w:ascii="Open Sans" w:hAnsi="Open Sans" w:cs="Open Sans"/>
                <w:b/>
                <w:color w:val="1F4E79" w:themeColor="accent1" w:themeShade="80"/>
                <w:lang w:val="sl-SI"/>
              </w:rPr>
            </w:pPr>
          </w:p>
        </w:tc>
      </w:tr>
      <w:tr w:rsidR="00D64B0C" w14:paraId="0ADC3D12" w14:textId="77777777" w:rsidTr="00AA01A8">
        <w:tc>
          <w:tcPr>
            <w:tcW w:w="4962" w:type="dxa"/>
            <w:shd w:val="clear" w:color="auto" w:fill="auto"/>
          </w:tcPr>
          <w:p w14:paraId="0BE78F2C" w14:textId="77777777" w:rsidR="00D64B0C" w:rsidRPr="005F6848" w:rsidRDefault="00254095">
            <w:pPr>
              <w:spacing w:after="0" w:line="480" w:lineRule="auto"/>
              <w:jc w:val="center"/>
              <w:rPr>
                <w:rFonts w:ascii="Open Sans" w:hAnsi="Open Sans" w:cs="Open Sans"/>
                <w:b/>
              </w:rPr>
            </w:pPr>
            <w:r w:rsidRPr="005F6848">
              <w:rPr>
                <w:rFonts w:ascii="Open Sans" w:hAnsi="Open Sans" w:cs="Open Sans"/>
                <w:b/>
                <w:bCs/>
                <w:lang w:val="it-IT"/>
              </w:rPr>
              <w:t>Articolo 9</w:t>
            </w:r>
          </w:p>
          <w:p w14:paraId="4D6C4DAC" w14:textId="77777777" w:rsidR="00D64B0C" w:rsidRPr="005F6848" w:rsidRDefault="00254095">
            <w:pPr>
              <w:spacing w:after="0" w:line="480" w:lineRule="auto"/>
              <w:jc w:val="center"/>
              <w:rPr>
                <w:b/>
              </w:rPr>
            </w:pPr>
            <w:r w:rsidRPr="005F6848">
              <w:rPr>
                <w:rFonts w:ascii="Open Sans" w:hAnsi="Open Sans" w:cs="Open Sans"/>
                <w:b/>
                <w:bCs/>
                <w:lang w:val="it-IT"/>
              </w:rPr>
              <w:lastRenderedPageBreak/>
              <w:t xml:space="preserve">Spese ammissibili  </w:t>
            </w:r>
          </w:p>
        </w:tc>
        <w:tc>
          <w:tcPr>
            <w:tcW w:w="4959" w:type="dxa"/>
            <w:shd w:val="clear" w:color="auto" w:fill="auto"/>
          </w:tcPr>
          <w:p w14:paraId="4EEC8C49" w14:textId="77777777" w:rsidR="00D64B0C" w:rsidRPr="005F6848" w:rsidRDefault="00254095">
            <w:pPr>
              <w:spacing w:after="120" w:line="360" w:lineRule="auto"/>
              <w:jc w:val="center"/>
              <w:rPr>
                <w:rFonts w:ascii="Open Sans" w:hAnsi="Open Sans" w:cs="Open Sans"/>
                <w:b/>
                <w:color w:val="1F4E79" w:themeColor="accent1" w:themeShade="80"/>
                <w:lang w:eastAsia="ar-SA"/>
              </w:rPr>
            </w:pPr>
            <w:r w:rsidRPr="005F6848">
              <w:rPr>
                <w:rFonts w:ascii="Open Sans" w:hAnsi="Open Sans" w:cs="Open Sans"/>
                <w:b/>
                <w:color w:val="1F4E79" w:themeColor="accent1" w:themeShade="80"/>
                <w:lang w:val="sl-SI"/>
              </w:rPr>
              <w:lastRenderedPageBreak/>
              <w:t>Člen 9</w:t>
            </w:r>
          </w:p>
          <w:p w14:paraId="63CEAD53" w14:textId="77777777" w:rsidR="00D64B0C" w:rsidRPr="005F6848" w:rsidRDefault="00254095">
            <w:pPr>
              <w:autoSpaceDE w:val="0"/>
              <w:spacing w:after="120" w:line="360" w:lineRule="auto"/>
              <w:jc w:val="center"/>
              <w:rPr>
                <w:b/>
                <w:color w:val="1F4E79" w:themeColor="accent1" w:themeShade="80"/>
              </w:rPr>
            </w:pPr>
            <w:r w:rsidRPr="005F6848">
              <w:rPr>
                <w:rFonts w:ascii="Open Sans" w:eastAsia="Times New Roman" w:hAnsi="Open Sans" w:cs="Open Sans"/>
                <w:b/>
                <w:bCs/>
                <w:color w:val="1F4E79" w:themeColor="accent1" w:themeShade="80"/>
                <w:lang w:val="sl-SI"/>
              </w:rPr>
              <w:t>Upravičeni izdatki</w:t>
            </w:r>
          </w:p>
        </w:tc>
      </w:tr>
      <w:tr w:rsidR="00D64B0C" w:rsidRPr="006803BA" w14:paraId="455C0CE9" w14:textId="77777777" w:rsidTr="00AA01A8">
        <w:tc>
          <w:tcPr>
            <w:tcW w:w="4962" w:type="dxa"/>
            <w:shd w:val="clear" w:color="auto" w:fill="auto"/>
          </w:tcPr>
          <w:p w14:paraId="3E1F8EF1" w14:textId="77777777" w:rsidR="00D64B0C" w:rsidRPr="005F6848" w:rsidRDefault="00254095" w:rsidP="001736B1">
            <w:pPr>
              <w:numPr>
                <w:ilvl w:val="0"/>
                <w:numId w:val="14"/>
              </w:numPr>
              <w:tabs>
                <w:tab w:val="left" w:pos="426"/>
              </w:tabs>
              <w:spacing w:after="0" w:line="480" w:lineRule="auto"/>
              <w:jc w:val="both"/>
              <w:rPr>
                <w:b/>
                <w:lang w:val="it-IT"/>
              </w:rPr>
            </w:pPr>
            <w:r w:rsidRPr="005F6848">
              <w:rPr>
                <w:rFonts w:ascii="Open Sans" w:eastAsia="Times New Roman" w:hAnsi="Open Sans" w:cs="Open Sans"/>
                <w:b/>
                <w:bCs/>
                <w:lang w:val="it-IT"/>
              </w:rPr>
              <w:lastRenderedPageBreak/>
              <w:t>Il finanziamento è concesso esclusivamente ai fini dell’attuazione delle attività progettuali, così come descritte nella scheda progettuale e suoi allegati.</w:t>
            </w:r>
          </w:p>
          <w:p w14:paraId="5BBB7E41" w14:textId="77777777" w:rsidR="00D64B0C" w:rsidRPr="005F6848" w:rsidRDefault="00254095" w:rsidP="001736B1">
            <w:pPr>
              <w:numPr>
                <w:ilvl w:val="0"/>
                <w:numId w:val="14"/>
              </w:numPr>
              <w:tabs>
                <w:tab w:val="left" w:pos="426"/>
              </w:tabs>
              <w:spacing w:after="0" w:line="480" w:lineRule="auto"/>
              <w:jc w:val="both"/>
              <w:rPr>
                <w:b/>
                <w:lang w:val="it-IT"/>
              </w:rPr>
            </w:pPr>
            <w:r w:rsidRPr="005F6848">
              <w:rPr>
                <w:rFonts w:ascii="Open Sans" w:hAnsi="Open Sans" w:cs="Open Sans"/>
                <w:b/>
                <w:bCs/>
                <w:lang w:val="it-IT"/>
              </w:rPr>
              <w:t>Una spesa è ritenuta ammissibile ai fini del Programma se:</w:t>
            </w:r>
          </w:p>
          <w:p w14:paraId="42E76120" w14:textId="77777777" w:rsidR="00D64B0C" w:rsidRPr="005F6848" w:rsidRDefault="00254095">
            <w:pPr>
              <w:spacing w:after="0" w:line="480" w:lineRule="auto"/>
              <w:jc w:val="both"/>
              <w:rPr>
                <w:b/>
                <w:lang w:val="it-IT"/>
              </w:rPr>
            </w:pPr>
            <w:r w:rsidRPr="005F6848">
              <w:rPr>
                <w:rFonts w:ascii="Open Sans" w:hAnsi="Open Sans" w:cs="Open Sans"/>
                <w:b/>
                <w:bCs/>
                <w:lang w:val="it-IT"/>
              </w:rPr>
              <w:t xml:space="preserve">a) è pagata e sostenuta per le attività nell'ambito del Progetto come definite nella scheda progettuale e nel piano finanziario approvato dal CdS; </w:t>
            </w:r>
            <w:r w:rsidRPr="005F6848">
              <w:rPr>
                <w:rFonts w:ascii="Open Sans" w:eastAsia="Times New Roman" w:hAnsi="Open Sans" w:cs="Open Sans"/>
                <w:b/>
                <w:bCs/>
                <w:lang w:val="it-IT"/>
              </w:rPr>
              <w:t xml:space="preserve">  </w:t>
            </w:r>
          </w:p>
          <w:p w14:paraId="4185D67A" w14:textId="77777777" w:rsidR="00D64B0C" w:rsidRPr="00DD25D8" w:rsidRDefault="00254095">
            <w:pPr>
              <w:spacing w:after="0" w:line="480" w:lineRule="auto"/>
              <w:jc w:val="both"/>
              <w:rPr>
                <w:rFonts w:ascii="Open Sans" w:hAnsi="Open Sans" w:cs="Open Sans"/>
                <w:b/>
                <w:lang w:val="it-IT"/>
              </w:rPr>
            </w:pPr>
            <w:r w:rsidRPr="005F6848">
              <w:rPr>
                <w:rFonts w:ascii="Open Sans" w:hAnsi="Open Sans" w:cs="Open Sans"/>
                <w:b/>
                <w:bCs/>
                <w:lang w:val="it-IT"/>
              </w:rPr>
              <w:t>b) è direttamente riferibile al Progetto, necessaria alla sua attuazione ed è in linea con gli obiettivi del Progetto;</w:t>
            </w:r>
          </w:p>
          <w:p w14:paraId="4681D598" w14:textId="13E5D83B" w:rsidR="00D64B0C" w:rsidRDefault="00254095">
            <w:pPr>
              <w:spacing w:after="0" w:line="480" w:lineRule="auto"/>
              <w:jc w:val="both"/>
              <w:rPr>
                <w:rFonts w:ascii="Open Sans" w:hAnsi="Open Sans" w:cs="Open Sans"/>
                <w:b/>
                <w:bCs/>
                <w:lang w:val="it-IT"/>
              </w:rPr>
            </w:pPr>
            <w:r w:rsidRPr="005F6848">
              <w:rPr>
                <w:rFonts w:ascii="Open Sans" w:hAnsi="Open Sans" w:cs="Open Sans"/>
                <w:b/>
                <w:bCs/>
                <w:lang w:val="it-IT"/>
              </w:rPr>
              <w:t xml:space="preserve">c) è riferita ad interventi addizionali alle attività ordinarie dell'organizzazione beneficiaria; </w:t>
            </w:r>
          </w:p>
          <w:p w14:paraId="73A50F0B" w14:textId="77777777" w:rsidR="00DD25D8" w:rsidRPr="005F6848" w:rsidRDefault="00DD25D8">
            <w:pPr>
              <w:spacing w:after="0" w:line="480" w:lineRule="auto"/>
              <w:jc w:val="both"/>
              <w:rPr>
                <w:rFonts w:ascii="Open Sans" w:hAnsi="Open Sans" w:cs="Open Sans"/>
                <w:b/>
                <w:bCs/>
                <w:lang w:val="it-IT"/>
              </w:rPr>
            </w:pPr>
          </w:p>
          <w:p w14:paraId="631A7F7B" w14:textId="77777777" w:rsidR="00D64B0C" w:rsidRPr="005F6848" w:rsidRDefault="00254095">
            <w:pPr>
              <w:spacing w:after="0" w:line="480" w:lineRule="auto"/>
              <w:jc w:val="both"/>
              <w:rPr>
                <w:b/>
                <w:lang w:val="it-IT"/>
              </w:rPr>
            </w:pPr>
            <w:r w:rsidRPr="005F6848">
              <w:rPr>
                <w:rFonts w:ascii="Open Sans" w:hAnsi="Open Sans" w:cs="Open Sans"/>
                <w:b/>
                <w:bCs/>
                <w:lang w:val="it-IT"/>
              </w:rPr>
              <w:t xml:space="preserve">d) né il beneficiario né i dipendenti del beneficiario/ dell'organizzazione beneficiata sono utilizzati esternamente da </w:t>
            </w:r>
            <w:r w:rsidRPr="005F6848">
              <w:rPr>
                <w:rFonts w:ascii="Open Sans" w:hAnsi="Open Sans" w:cs="Open Sans"/>
                <w:b/>
                <w:bCs/>
                <w:lang w:val="it-IT"/>
              </w:rPr>
              <w:lastRenderedPageBreak/>
              <w:t>un altro beneficiario né agisce quale operatore commerciale;</w:t>
            </w:r>
          </w:p>
          <w:p w14:paraId="0A9977D0" w14:textId="703EC394" w:rsidR="00D64B0C" w:rsidRPr="005F6848" w:rsidRDefault="00D64B0C">
            <w:pPr>
              <w:spacing w:after="0" w:line="480" w:lineRule="auto"/>
              <w:jc w:val="both"/>
              <w:rPr>
                <w:rFonts w:ascii="Open Sans" w:hAnsi="Open Sans" w:cs="Open Sans"/>
                <w:b/>
                <w:bCs/>
                <w:lang w:val="it-IT"/>
              </w:rPr>
            </w:pPr>
          </w:p>
          <w:p w14:paraId="3C963025" w14:textId="42467537" w:rsidR="00D64B0C" w:rsidRPr="005F6848" w:rsidRDefault="00254095">
            <w:pPr>
              <w:spacing w:after="0" w:line="480" w:lineRule="auto"/>
              <w:jc w:val="both"/>
              <w:rPr>
                <w:b/>
                <w:lang w:val="it-IT"/>
              </w:rPr>
            </w:pPr>
            <w:r w:rsidRPr="005F6848">
              <w:rPr>
                <w:rFonts w:ascii="Open Sans" w:hAnsi="Open Sans" w:cs="Open Sans"/>
                <w:b/>
                <w:bCs/>
                <w:lang w:val="it-IT"/>
              </w:rPr>
              <w:t xml:space="preserve">e) è in linea con le previsioni e le tempistiche definite dal Contratto di concessione del finanziamento tra l'AdG ed il LP e dal presente </w:t>
            </w:r>
            <w:r w:rsidR="004313DA">
              <w:rPr>
                <w:rFonts w:ascii="Open Sans" w:hAnsi="Open Sans" w:cs="Open Sans"/>
                <w:b/>
                <w:bCs/>
                <w:lang w:val="it-IT"/>
              </w:rPr>
              <w:t>Accordo</w:t>
            </w:r>
            <w:r w:rsidR="004313DA">
              <w:rPr>
                <w:rFonts w:ascii="Open Sans" w:hAnsi="Open Sans" w:cs="Open Sans"/>
                <w:b/>
                <w:bCs/>
                <w:lang w:val="sl-SI"/>
              </w:rPr>
              <w:t xml:space="preserve"> di Partenariato</w:t>
            </w:r>
            <w:r w:rsidRPr="005F6848">
              <w:rPr>
                <w:rFonts w:ascii="Open Sans" w:hAnsi="Open Sans" w:cs="Open Sans"/>
                <w:b/>
                <w:bCs/>
                <w:lang w:val="it-IT"/>
              </w:rPr>
              <w:t>;</w:t>
            </w:r>
          </w:p>
          <w:p w14:paraId="68C1BD27" w14:textId="77777777" w:rsidR="00D64B0C" w:rsidRPr="005F6848" w:rsidRDefault="00254095">
            <w:pPr>
              <w:spacing w:after="0" w:line="480" w:lineRule="auto"/>
              <w:jc w:val="both"/>
              <w:rPr>
                <w:b/>
                <w:lang w:val="it-IT"/>
              </w:rPr>
            </w:pPr>
            <w:r w:rsidRPr="005F6848">
              <w:rPr>
                <w:rFonts w:ascii="Open Sans" w:hAnsi="Open Sans" w:cs="Open Sans"/>
                <w:b/>
                <w:bCs/>
                <w:lang w:val="it-IT"/>
              </w:rPr>
              <w:t xml:space="preserve">f) è in linea con le previsioni dell’UE, del Programma e nazionali previste per la singola categoria di spesa; </w:t>
            </w:r>
          </w:p>
          <w:p w14:paraId="6B826678" w14:textId="77777777" w:rsidR="00D64B0C" w:rsidRPr="005F6848" w:rsidRDefault="00254095">
            <w:pPr>
              <w:spacing w:after="0" w:line="480" w:lineRule="auto"/>
              <w:jc w:val="both"/>
              <w:rPr>
                <w:b/>
                <w:lang w:val="it-IT"/>
              </w:rPr>
            </w:pPr>
            <w:r w:rsidRPr="005F6848">
              <w:rPr>
                <w:rFonts w:ascii="Open Sans" w:hAnsi="Open Sans" w:cs="Open Sans"/>
                <w:b/>
                <w:bCs/>
                <w:lang w:val="it-IT"/>
              </w:rPr>
              <w:t>g)  è pagata e sostenuta dal LP e dai PP elencati nell'</w:t>
            </w:r>
            <w:r w:rsidRPr="005F6848">
              <w:rPr>
                <w:rFonts w:ascii="Open Sans" w:hAnsi="Open Sans" w:cs="Open Sans"/>
                <w:b/>
                <w:bCs/>
                <w:i/>
                <w:lang w:val="it-IT"/>
              </w:rPr>
              <w:t xml:space="preserve">Application Form </w:t>
            </w:r>
            <w:r w:rsidRPr="005F6848">
              <w:rPr>
                <w:rFonts w:ascii="Open Sans" w:hAnsi="Open Sans" w:cs="Open Sans"/>
                <w:b/>
                <w:bCs/>
                <w:lang w:val="it-IT"/>
              </w:rPr>
              <w:t>(tutti i documenti probatori devono intestati esclusivamente ad essi);</w:t>
            </w:r>
          </w:p>
          <w:p w14:paraId="04A1F99E" w14:textId="77777777" w:rsidR="00D64B0C" w:rsidRPr="005F6848" w:rsidRDefault="00254095">
            <w:pPr>
              <w:spacing w:after="0" w:line="480" w:lineRule="auto"/>
              <w:jc w:val="both"/>
              <w:rPr>
                <w:b/>
                <w:lang w:val="it-IT"/>
              </w:rPr>
            </w:pPr>
            <w:r w:rsidRPr="005F6848">
              <w:rPr>
                <w:rFonts w:ascii="Open Sans" w:hAnsi="Open Sans" w:cs="Open Sans"/>
                <w:b/>
                <w:bCs/>
                <w:lang w:val="it-IT"/>
              </w:rPr>
              <w:t>h)  sono state effettivamente (cash out-flow) e definitivamente (senza possibilità di cancellazione, trasferimento o recupero) pagate nonché sostenute. Tutti i pagamenti devono essere provati da idonea documentazione giustificativa dei pagamenti;</w:t>
            </w:r>
          </w:p>
          <w:p w14:paraId="54F1C4CA" w14:textId="77777777" w:rsidR="00D64B0C" w:rsidRPr="005F6848" w:rsidRDefault="00254095">
            <w:pPr>
              <w:spacing w:after="0" w:line="480" w:lineRule="auto"/>
              <w:jc w:val="both"/>
              <w:rPr>
                <w:b/>
                <w:lang w:val="it-IT"/>
              </w:rPr>
            </w:pPr>
            <w:r w:rsidRPr="005F6848">
              <w:rPr>
                <w:rFonts w:ascii="Open Sans" w:hAnsi="Open Sans" w:cs="Open Sans"/>
                <w:b/>
                <w:bCs/>
                <w:lang w:val="it-IT"/>
              </w:rPr>
              <w:lastRenderedPageBreak/>
              <w:t>i) ha un giusto valore in linea con i principi di corretta gestione finanziaria, effettività, efficienza ed economicità della gestione, considerando la ratio costi/benefici ed i pagamenti devono essere effettuati in conformità alle regole fiscali previste dalle vigenti norme di contabilità;</w:t>
            </w:r>
          </w:p>
          <w:p w14:paraId="5A176188" w14:textId="77777777" w:rsidR="00D64B0C" w:rsidRPr="005F6848" w:rsidRDefault="00254095">
            <w:pPr>
              <w:spacing w:after="0" w:line="480" w:lineRule="auto"/>
              <w:jc w:val="both"/>
              <w:rPr>
                <w:b/>
                <w:lang w:val="it-IT"/>
              </w:rPr>
            </w:pPr>
            <w:r w:rsidRPr="005F6848">
              <w:rPr>
                <w:rFonts w:ascii="Open Sans" w:hAnsi="Open Sans" w:cs="Open Sans"/>
                <w:b/>
                <w:bCs/>
                <w:lang w:val="it-IT"/>
              </w:rPr>
              <w:t xml:space="preserve">j) è inclusa nella contabilità separata o è chiaramente distinguibile dalle attività ordinarie del beneficiario grazie ad una specifica codificazione; </w:t>
            </w:r>
          </w:p>
          <w:p w14:paraId="4E058AAD" w14:textId="77777777" w:rsidR="00D64B0C" w:rsidRPr="005F6848" w:rsidRDefault="00254095">
            <w:pPr>
              <w:spacing w:after="0" w:line="480" w:lineRule="auto"/>
              <w:jc w:val="both"/>
              <w:rPr>
                <w:b/>
                <w:lang w:val="it-IT"/>
              </w:rPr>
            </w:pPr>
            <w:r w:rsidRPr="005F6848">
              <w:rPr>
                <w:rFonts w:ascii="Open Sans" w:hAnsi="Open Sans" w:cs="Open Sans"/>
                <w:b/>
                <w:bCs/>
                <w:lang w:val="it-IT"/>
              </w:rPr>
              <w:t>k)  è stata sostenuta in conformità alle leggi (compresi gli appalti pubblici, sia per i beneficiari pubblici che per quelli privati) ed alle normative fiscali ed è provata dalle fatture o altra documentazione di pari rilevanza probatoria, adeguatamente contrassegnata in riferimento al Programma ed al Progetto (</w:t>
            </w:r>
            <w:r w:rsidRPr="005F6848">
              <w:rPr>
                <w:rFonts w:ascii="Open Sans" w:hAnsi="Open Sans" w:cs="Open Sans"/>
                <w:b/>
                <w:bCs/>
                <w:shd w:val="clear" w:color="auto" w:fill="CCCCCC"/>
                <w:lang w:val="it-IT"/>
              </w:rPr>
              <w:t>acronimo</w:t>
            </w:r>
            <w:r w:rsidRPr="005F6848">
              <w:rPr>
                <w:rFonts w:ascii="Open Sans" w:hAnsi="Open Sans" w:cs="Open Sans"/>
                <w:b/>
                <w:bCs/>
                <w:lang w:val="it-IT"/>
              </w:rPr>
              <w:t xml:space="preserve">). Le fatture o gli altri documenti di pari valore probatorio devono essere prodotti digitalmente o in originale o in copia </w:t>
            </w:r>
            <w:r w:rsidRPr="005F6848">
              <w:rPr>
                <w:rFonts w:ascii="Open Sans" w:hAnsi="Open Sans" w:cs="Open Sans"/>
                <w:b/>
                <w:bCs/>
                <w:lang w:val="it-IT"/>
              </w:rPr>
              <w:lastRenderedPageBreak/>
              <w:t>(ovvero in copia conforme per i beneficiari italiani);</w:t>
            </w:r>
          </w:p>
          <w:p w14:paraId="0B913A72" w14:textId="4374AFA7" w:rsidR="00D64B0C" w:rsidRPr="005F6848" w:rsidRDefault="00254095">
            <w:pPr>
              <w:spacing w:after="0" w:line="480" w:lineRule="auto"/>
              <w:jc w:val="both"/>
              <w:rPr>
                <w:rFonts w:ascii="Open Sans" w:hAnsi="Open Sans" w:cs="Open Sans"/>
                <w:b/>
                <w:bCs/>
                <w:lang w:val="it-IT"/>
              </w:rPr>
            </w:pPr>
            <w:r w:rsidRPr="005F6848">
              <w:rPr>
                <w:rFonts w:ascii="Open Sans" w:hAnsi="Open Sans" w:cs="Open Sans"/>
                <w:b/>
                <w:bCs/>
                <w:lang w:val="it-IT"/>
              </w:rPr>
              <w:t>l) è riportata in conformità alle procedure e strumenti previsti dal Programma (per es. devono essere incluse in un Rendiconto sullo stato di avanzamento/finale e convalidata dai Controllori);</w:t>
            </w:r>
          </w:p>
          <w:p w14:paraId="5D7BDEB6" w14:textId="77777777" w:rsidR="00D64B0C" w:rsidRPr="005F6848" w:rsidRDefault="00254095">
            <w:pPr>
              <w:spacing w:after="0" w:line="480" w:lineRule="auto"/>
              <w:jc w:val="both"/>
              <w:rPr>
                <w:b/>
                <w:lang w:val="it-IT"/>
              </w:rPr>
            </w:pPr>
            <w:r w:rsidRPr="005F6848">
              <w:rPr>
                <w:rFonts w:ascii="Open Sans" w:hAnsi="Open Sans" w:cs="Open Sans"/>
                <w:b/>
                <w:bCs/>
                <w:lang w:val="it-IT"/>
              </w:rPr>
              <w:t>m) è conforme ai principi sui costi immobiliari ad eccezione dei costi calcolati per le rate di affitto/locazione;</w:t>
            </w:r>
          </w:p>
          <w:p w14:paraId="741BC7E7" w14:textId="77777777" w:rsidR="00D64B0C" w:rsidRPr="005F6848" w:rsidRDefault="00254095">
            <w:pPr>
              <w:spacing w:after="0" w:line="480" w:lineRule="auto"/>
              <w:jc w:val="both"/>
              <w:rPr>
                <w:b/>
                <w:lang w:val="it-IT"/>
              </w:rPr>
            </w:pPr>
            <w:r w:rsidRPr="005F6848">
              <w:rPr>
                <w:rFonts w:ascii="Open Sans" w:hAnsi="Open Sans" w:cs="Open Sans"/>
                <w:b/>
                <w:bCs/>
                <w:lang w:val="it-IT"/>
              </w:rPr>
              <w:t>n) è rilevante ai fini di una delle categorie di spesa incluse nella scheda progettuale del Progetto;</w:t>
            </w:r>
          </w:p>
          <w:p w14:paraId="68D0D650" w14:textId="2A041F23" w:rsidR="00D64B0C" w:rsidRPr="005F6848" w:rsidRDefault="00254095">
            <w:pPr>
              <w:spacing w:after="0" w:line="480" w:lineRule="auto"/>
              <w:jc w:val="both"/>
              <w:rPr>
                <w:b/>
                <w:lang w:val="it-IT"/>
              </w:rPr>
            </w:pPr>
            <w:r w:rsidRPr="005F6848">
              <w:rPr>
                <w:rFonts w:ascii="Open Sans" w:hAnsi="Open Sans" w:cs="Open Sans"/>
                <w:b/>
                <w:bCs/>
                <w:lang w:val="it-IT"/>
              </w:rPr>
              <w:t xml:space="preserve">o) non è stata finanziata e non può essere finanziata da altri fondi pubblici UE/nazionali/regionali espressamente dedicati al medesimo Progetto; (è vietato il doppio finanziamento). Altre fonti di finanziamento effettivamente esistenti nel momento di approvazione del Progetto non costituiscono doppio finanziamento se sono incluse nel computo concernente la </w:t>
            </w:r>
            <w:r w:rsidRPr="005F6848">
              <w:rPr>
                <w:rFonts w:ascii="Open Sans" w:hAnsi="Open Sans" w:cs="Open Sans"/>
                <w:b/>
                <w:bCs/>
                <w:lang w:val="it-IT"/>
              </w:rPr>
              <w:lastRenderedPageBreak/>
              <w:t>rilevanza del finanziamento. In ipotesi di doppio finanziamento, la corrispondente somma verrà restituita al Programma da parte del beneficiario. Se è provato che il doppio finanziamento è stato ottenuto con dolo, il finanziamento concesso viene revocato e verranno applicate le vigenti norme in materia di frodi;</w:t>
            </w:r>
          </w:p>
          <w:p w14:paraId="2EBA9C65" w14:textId="77777777" w:rsidR="00D64B0C" w:rsidRPr="005F6848" w:rsidRDefault="00254095">
            <w:pPr>
              <w:spacing w:after="0" w:line="480" w:lineRule="auto"/>
              <w:jc w:val="both"/>
              <w:rPr>
                <w:b/>
                <w:lang w:val="it-IT"/>
              </w:rPr>
            </w:pPr>
            <w:r w:rsidRPr="005F6848">
              <w:rPr>
                <w:rFonts w:ascii="Open Sans" w:hAnsi="Open Sans" w:cs="Open Sans"/>
                <w:b/>
                <w:bCs/>
                <w:lang w:val="it-IT"/>
              </w:rPr>
              <w:t>p)  è conforme al Regolamento (UE) n. 1060/2021 e con tutti gli obblighi ed attività di informazione e comunicazione.</w:t>
            </w:r>
          </w:p>
          <w:p w14:paraId="480EA6A8" w14:textId="77777777" w:rsidR="00D64B0C" w:rsidRPr="005F6848" w:rsidRDefault="00254095" w:rsidP="001736B1">
            <w:pPr>
              <w:numPr>
                <w:ilvl w:val="0"/>
                <w:numId w:val="26"/>
              </w:numPr>
              <w:spacing w:after="0" w:line="480" w:lineRule="auto"/>
              <w:jc w:val="both"/>
              <w:rPr>
                <w:b/>
                <w:lang w:val="it-IT"/>
              </w:rPr>
            </w:pPr>
            <w:r w:rsidRPr="005F6848">
              <w:rPr>
                <w:rFonts w:ascii="Open Sans" w:hAnsi="Open Sans" w:cs="Open Sans"/>
                <w:b/>
                <w:bCs/>
                <w:lang w:val="it-IT"/>
              </w:rPr>
              <w:t>I costi che non sono in linea con le succitate disposizioni non possono essere rimborsati, sebbene inclusi nella scheda progettuale.</w:t>
            </w:r>
          </w:p>
          <w:p w14:paraId="751C5E4F" w14:textId="77777777" w:rsidR="00D64B0C" w:rsidRPr="005F6848" w:rsidRDefault="00254095" w:rsidP="001736B1">
            <w:pPr>
              <w:numPr>
                <w:ilvl w:val="0"/>
                <w:numId w:val="26"/>
              </w:numPr>
              <w:spacing w:after="0" w:line="480" w:lineRule="auto"/>
              <w:jc w:val="both"/>
              <w:rPr>
                <w:b/>
                <w:lang w:val="it-IT"/>
              </w:rPr>
            </w:pPr>
            <w:r w:rsidRPr="005F6848">
              <w:rPr>
                <w:rFonts w:ascii="Open Sans" w:hAnsi="Open Sans" w:cs="Open Sans"/>
                <w:b/>
                <w:bCs/>
                <w:lang w:val="it-IT"/>
              </w:rPr>
              <w:t xml:space="preserve">Le attività devono essere attuate e concluse nel periodo di durata del Progetto. Le attività progettuali e le relative spese sono ammissibili dal ……………. (data di inizio) al …………. (data finale). I costi preparatori sono ammissibili dal </w:t>
            </w:r>
            <w:r w:rsidRPr="005F6848">
              <w:rPr>
                <w:rFonts w:ascii="Open Sans" w:hAnsi="Open Sans" w:cs="Open Sans"/>
                <w:b/>
                <w:bCs/>
                <w:lang w:val="it-IT"/>
              </w:rPr>
              <w:lastRenderedPageBreak/>
              <w:t xml:space="preserve">01.01.2021 alla data di presentazione della scheda progettuale inclusa. Per i costi preparatori è previsto un forfait una tantum di € 9.000, 00. </w:t>
            </w:r>
          </w:p>
        </w:tc>
        <w:tc>
          <w:tcPr>
            <w:tcW w:w="4959" w:type="dxa"/>
            <w:shd w:val="clear" w:color="auto" w:fill="auto"/>
          </w:tcPr>
          <w:p w14:paraId="5C5AF063" w14:textId="77777777" w:rsidR="00D64B0C" w:rsidRPr="005F6848" w:rsidRDefault="00B659D0" w:rsidP="001736B1">
            <w:pPr>
              <w:numPr>
                <w:ilvl w:val="0"/>
                <w:numId w:val="25"/>
              </w:numPr>
              <w:spacing w:after="0" w:line="480" w:lineRule="auto"/>
              <w:jc w:val="both"/>
              <w:rPr>
                <w:b/>
                <w:color w:val="1F4E79" w:themeColor="accent1" w:themeShade="80"/>
                <w:lang w:val="it-IT"/>
              </w:rPr>
            </w:pPr>
            <w:r w:rsidRPr="005F6848">
              <w:rPr>
                <w:rFonts w:ascii="Open Sans" w:eastAsia="Times New Roman" w:hAnsi="Open Sans" w:cs="Open Sans"/>
                <w:b/>
                <w:color w:val="1F4E79" w:themeColor="accent1" w:themeShade="80"/>
                <w:lang w:val="sl-SI"/>
              </w:rPr>
              <w:lastRenderedPageBreak/>
              <w:t>Sredstva</w:t>
            </w:r>
            <w:r w:rsidR="00254095" w:rsidRPr="005F6848">
              <w:rPr>
                <w:rFonts w:ascii="Open Sans" w:eastAsia="Times New Roman" w:hAnsi="Open Sans" w:cs="Open Sans"/>
                <w:b/>
                <w:color w:val="1F4E79" w:themeColor="accent1" w:themeShade="80"/>
                <w:lang w:val="sl-SI"/>
              </w:rPr>
              <w:t xml:space="preserve"> se podeljujejo izključno za izvajanje aktivnosti projekt</w:t>
            </w:r>
            <w:r w:rsidRPr="005F6848">
              <w:rPr>
                <w:rFonts w:ascii="Open Sans" w:eastAsia="Times New Roman" w:hAnsi="Open Sans" w:cs="Open Sans"/>
                <w:b/>
                <w:color w:val="1F4E79" w:themeColor="accent1" w:themeShade="80"/>
                <w:lang w:val="sl-SI"/>
              </w:rPr>
              <w:t>a</w:t>
            </w:r>
            <w:r w:rsidR="00254095" w:rsidRPr="005F6848">
              <w:rPr>
                <w:rFonts w:ascii="Open Sans" w:eastAsia="Times New Roman" w:hAnsi="Open Sans" w:cs="Open Sans"/>
                <w:b/>
                <w:color w:val="1F4E79" w:themeColor="accent1" w:themeShade="80"/>
                <w:lang w:val="sl-SI"/>
              </w:rPr>
              <w:t>, opisane v prijavnici in njenih prilogah.</w:t>
            </w:r>
          </w:p>
          <w:p w14:paraId="27C4F130" w14:textId="77777777" w:rsidR="00D64B0C" w:rsidRPr="005F6848" w:rsidRDefault="00D64B0C">
            <w:pPr>
              <w:spacing w:after="0" w:line="480" w:lineRule="auto"/>
              <w:ind w:left="720"/>
              <w:jc w:val="both"/>
              <w:rPr>
                <w:rFonts w:ascii="Open Sans" w:eastAsia="Times New Roman" w:hAnsi="Open Sans" w:cs="Open Sans"/>
                <w:b/>
                <w:color w:val="1F4E79" w:themeColor="accent1" w:themeShade="80"/>
                <w:lang w:val="sl-SI"/>
              </w:rPr>
            </w:pPr>
          </w:p>
          <w:p w14:paraId="49659581" w14:textId="393333D7" w:rsidR="00D64B0C" w:rsidRPr="005F6848" w:rsidRDefault="00D64B0C">
            <w:pPr>
              <w:spacing w:after="0" w:line="480" w:lineRule="auto"/>
              <w:ind w:left="720"/>
              <w:jc w:val="both"/>
              <w:rPr>
                <w:rFonts w:ascii="Open Sans" w:eastAsia="Times New Roman" w:hAnsi="Open Sans" w:cs="Open Sans"/>
                <w:b/>
                <w:color w:val="1F4E79" w:themeColor="accent1" w:themeShade="80"/>
                <w:lang w:val="sl-SI"/>
              </w:rPr>
            </w:pPr>
          </w:p>
          <w:p w14:paraId="59255240" w14:textId="77777777" w:rsidR="00D64B0C" w:rsidRPr="005F6848" w:rsidRDefault="00254095" w:rsidP="001736B1">
            <w:pPr>
              <w:numPr>
                <w:ilvl w:val="0"/>
                <w:numId w:val="25"/>
              </w:numPr>
              <w:spacing w:after="0" w:line="480" w:lineRule="auto"/>
              <w:jc w:val="both"/>
              <w:rPr>
                <w:b/>
                <w:color w:val="1F4E79" w:themeColor="accent1" w:themeShade="80"/>
                <w:lang w:val="it-IT"/>
              </w:rPr>
            </w:pPr>
            <w:r w:rsidRPr="005F6848">
              <w:rPr>
                <w:rFonts w:ascii="Open Sans" w:eastAsia="Times New Roman" w:hAnsi="Open Sans" w:cs="Open Sans"/>
                <w:b/>
                <w:color w:val="1F4E79" w:themeColor="accent1" w:themeShade="80"/>
                <w:lang w:val="sl-SI"/>
              </w:rPr>
              <w:t>Izdatki se štejejo za upravičene v okviru programa, če:</w:t>
            </w:r>
          </w:p>
          <w:p w14:paraId="07D139AB" w14:textId="267E37E4" w:rsidR="00D64B0C" w:rsidRPr="005F6848" w:rsidRDefault="005E3EBD" w:rsidP="007C32B1">
            <w:pPr>
              <w:spacing w:after="0" w:line="480" w:lineRule="auto"/>
              <w:jc w:val="both"/>
              <w:rPr>
                <w:rFonts w:ascii="Open Sans" w:hAnsi="Open Sans"/>
                <w:b/>
                <w:color w:val="1F4E79" w:themeColor="accent1" w:themeShade="80"/>
                <w:lang w:val="sl-SI"/>
              </w:rPr>
            </w:pPr>
            <w:r w:rsidRPr="005F6848">
              <w:rPr>
                <w:rFonts w:ascii="Open Sans" w:eastAsia="Times New Roman" w:hAnsi="Open Sans" w:cs="Open Sans"/>
                <w:b/>
                <w:color w:val="1F4E79" w:themeColor="accent1" w:themeShade="80"/>
                <w:lang w:val="sl-SI"/>
              </w:rPr>
              <w:t xml:space="preserve">a) </w:t>
            </w:r>
            <w:r w:rsidR="00254095" w:rsidRPr="005F6848">
              <w:rPr>
                <w:rFonts w:ascii="Open Sans" w:eastAsia="Times New Roman" w:hAnsi="Open Sans" w:cs="Open Sans"/>
                <w:b/>
                <w:color w:val="1F4E79" w:themeColor="accent1" w:themeShade="80"/>
                <w:lang w:val="sl-SI"/>
              </w:rPr>
              <w:t xml:space="preserve">so plačani in so nastali zaradi </w:t>
            </w:r>
            <w:r w:rsidR="00BB24F1" w:rsidRPr="005F6848">
              <w:rPr>
                <w:rFonts w:ascii="Open Sans" w:eastAsia="Times New Roman" w:hAnsi="Open Sans" w:cs="Open Sans"/>
                <w:b/>
                <w:color w:val="1F4E79" w:themeColor="accent1" w:themeShade="80"/>
                <w:lang w:val="sl-SI"/>
              </w:rPr>
              <w:t>izvajanja aktivno</w:t>
            </w:r>
            <w:r w:rsidRPr="005F6848">
              <w:rPr>
                <w:rFonts w:ascii="Open Sans" w:eastAsia="Times New Roman" w:hAnsi="Open Sans" w:cs="Open Sans"/>
                <w:b/>
                <w:color w:val="1F4E79" w:themeColor="accent1" w:themeShade="80"/>
                <w:lang w:val="sl-SI"/>
              </w:rPr>
              <w:t>s</w:t>
            </w:r>
            <w:r w:rsidR="00BB24F1" w:rsidRPr="005F6848">
              <w:rPr>
                <w:rFonts w:ascii="Open Sans" w:eastAsia="Times New Roman" w:hAnsi="Open Sans" w:cs="Open Sans"/>
                <w:b/>
                <w:color w:val="1F4E79" w:themeColor="accent1" w:themeShade="80"/>
                <w:lang w:val="sl-SI"/>
              </w:rPr>
              <w:t xml:space="preserve">ti </w:t>
            </w:r>
            <w:r w:rsidR="00254095" w:rsidRPr="005F6848">
              <w:rPr>
                <w:rFonts w:ascii="Open Sans" w:eastAsia="Times New Roman" w:hAnsi="Open Sans" w:cs="Open Sans"/>
                <w:b/>
                <w:color w:val="1F4E79" w:themeColor="accent1" w:themeShade="80"/>
                <w:lang w:val="sl-SI"/>
              </w:rPr>
              <w:t>v okviru projekta, določen</w:t>
            </w:r>
            <w:r w:rsidR="00BB24F1" w:rsidRPr="005F6848">
              <w:rPr>
                <w:rFonts w:ascii="Open Sans" w:eastAsia="Times New Roman" w:hAnsi="Open Sans" w:cs="Open Sans"/>
                <w:b/>
                <w:color w:val="1F4E79" w:themeColor="accent1" w:themeShade="80"/>
                <w:lang w:val="sl-SI"/>
              </w:rPr>
              <w:t>imi</w:t>
            </w:r>
            <w:r w:rsidR="00254095" w:rsidRPr="005F6848">
              <w:rPr>
                <w:rFonts w:ascii="Open Sans" w:eastAsia="Times New Roman" w:hAnsi="Open Sans" w:cs="Open Sans"/>
                <w:b/>
                <w:color w:val="1F4E79" w:themeColor="accent1" w:themeShade="80"/>
                <w:lang w:val="sl-SI"/>
              </w:rPr>
              <w:t xml:space="preserve"> v prijavnici in </w:t>
            </w:r>
            <w:r w:rsidR="00B659D0" w:rsidRPr="005F6848">
              <w:rPr>
                <w:rFonts w:ascii="Open Sans" w:eastAsia="Times New Roman" w:hAnsi="Open Sans" w:cs="Open Sans"/>
                <w:b/>
                <w:color w:val="1F4E79" w:themeColor="accent1" w:themeShade="80"/>
                <w:lang w:val="sl-SI"/>
              </w:rPr>
              <w:t xml:space="preserve">v finančnem </w:t>
            </w:r>
            <w:r w:rsidR="00254095" w:rsidRPr="005F6848">
              <w:rPr>
                <w:rFonts w:ascii="Open Sans" w:eastAsia="Times New Roman" w:hAnsi="Open Sans" w:cs="Open Sans"/>
                <w:b/>
                <w:color w:val="1F4E79" w:themeColor="accent1" w:themeShade="80"/>
                <w:lang w:val="sl-SI"/>
              </w:rPr>
              <w:t>načrtu, ki ga je odobril;</w:t>
            </w:r>
            <w:r w:rsidR="00B659D0" w:rsidRPr="005F6848">
              <w:rPr>
                <w:rFonts w:ascii="Open Sans" w:eastAsia="Times New Roman" w:hAnsi="Open Sans" w:cs="Open Sans"/>
                <w:b/>
                <w:color w:val="1F4E79" w:themeColor="accent1" w:themeShade="80"/>
                <w:lang w:val="sl-SI"/>
              </w:rPr>
              <w:t xml:space="preserve"> OzS;</w:t>
            </w:r>
          </w:p>
          <w:p w14:paraId="009E157D" w14:textId="77777777" w:rsidR="00D64B0C" w:rsidRPr="005F6848" w:rsidRDefault="00254095">
            <w:pPr>
              <w:spacing w:after="0" w:line="480" w:lineRule="auto"/>
              <w:jc w:val="both"/>
              <w:rPr>
                <w:b/>
                <w:color w:val="1F4E79" w:themeColor="accent1" w:themeShade="80"/>
                <w:lang w:val="sl-SI"/>
              </w:rPr>
            </w:pPr>
            <w:r w:rsidRPr="005F6848">
              <w:rPr>
                <w:rFonts w:ascii="Open Sans" w:eastAsia="Times New Roman" w:hAnsi="Open Sans" w:cs="Open Sans"/>
                <w:b/>
                <w:color w:val="1F4E79" w:themeColor="accent1" w:themeShade="80"/>
                <w:lang w:val="sl-SI"/>
              </w:rPr>
              <w:t>b) se neposredno nanašajo na projekt in so potrebni za njegovo izvajanje ter so skladni s cilji projekta;</w:t>
            </w:r>
          </w:p>
          <w:p w14:paraId="4BAB1102" w14:textId="77777777" w:rsidR="00D64B0C" w:rsidRPr="005F6848" w:rsidRDefault="00254095">
            <w:pPr>
              <w:spacing w:after="0" w:line="480" w:lineRule="auto"/>
              <w:jc w:val="both"/>
              <w:rPr>
                <w:b/>
                <w:color w:val="1F4E79" w:themeColor="accent1" w:themeShade="80"/>
                <w:lang w:val="it-IT"/>
              </w:rPr>
            </w:pPr>
            <w:r w:rsidRPr="005F6848">
              <w:rPr>
                <w:rFonts w:ascii="Open Sans" w:eastAsia="Times New Roman" w:hAnsi="Open Sans" w:cs="Open Sans"/>
                <w:b/>
                <w:color w:val="1F4E79" w:themeColor="accent1" w:themeShade="80"/>
                <w:lang w:val="sl-SI"/>
              </w:rPr>
              <w:t>c) se ne nanašajo na aktivnosti financirane v okviru rednega delovanja projektnega partnerja;</w:t>
            </w:r>
          </w:p>
          <w:p w14:paraId="3ED3B495" w14:textId="5332EDFC" w:rsidR="005F686D" w:rsidRPr="005F6848" w:rsidRDefault="00254095">
            <w:pPr>
              <w:spacing w:after="0" w:line="480" w:lineRule="auto"/>
              <w:jc w:val="both"/>
              <w:rPr>
                <w:rFonts w:ascii="Open Sans" w:eastAsia="Times New Roman" w:hAnsi="Open Sans" w:cs="Open Sans"/>
                <w:b/>
                <w:color w:val="1F4E79" w:themeColor="accent1" w:themeShade="80"/>
                <w:lang w:val="sl-SI"/>
              </w:rPr>
            </w:pPr>
            <w:r w:rsidRPr="005F6848">
              <w:rPr>
                <w:rFonts w:ascii="Open Sans" w:eastAsia="Times New Roman" w:hAnsi="Open Sans" w:cs="Open Sans"/>
                <w:b/>
                <w:color w:val="1F4E79" w:themeColor="accent1" w:themeShade="80"/>
                <w:lang w:val="sl-SI"/>
              </w:rPr>
              <w:t xml:space="preserve">d) projektni partner in zaposleni pri projektnem partnerju / upravičencu ne smejo delati za drugega projektnega </w:t>
            </w:r>
            <w:r w:rsidRPr="005F6848">
              <w:rPr>
                <w:rFonts w:ascii="Open Sans" w:eastAsia="Times New Roman" w:hAnsi="Open Sans" w:cs="Open Sans"/>
                <w:b/>
                <w:color w:val="1F4E79" w:themeColor="accent1" w:themeShade="80"/>
                <w:lang w:val="sl-SI"/>
              </w:rPr>
              <w:lastRenderedPageBreak/>
              <w:t>partnerja/upravičenca; upravičenec ne sme delovati kot gospodarski subjekt drugega upravičenca;</w:t>
            </w:r>
          </w:p>
          <w:p w14:paraId="495BDCEE" w14:textId="35E33E5E" w:rsidR="00D64B0C" w:rsidRDefault="00254095">
            <w:pPr>
              <w:spacing w:after="0" w:line="480" w:lineRule="auto"/>
              <w:jc w:val="both"/>
              <w:rPr>
                <w:rFonts w:ascii="Open Sans" w:eastAsia="Times New Roman" w:hAnsi="Open Sans" w:cs="Open Sans"/>
                <w:b/>
                <w:color w:val="1F4E79" w:themeColor="accent1" w:themeShade="80"/>
                <w:lang w:val="sl-SI"/>
              </w:rPr>
            </w:pPr>
            <w:r w:rsidRPr="005F6848">
              <w:rPr>
                <w:rFonts w:ascii="Open Sans" w:eastAsia="Times New Roman" w:hAnsi="Open Sans" w:cs="Open Sans"/>
                <w:b/>
                <w:color w:val="1F4E79" w:themeColor="accent1" w:themeShade="80"/>
                <w:lang w:val="sl-SI"/>
              </w:rPr>
              <w:t>e) so skladn</w:t>
            </w:r>
            <w:r w:rsidR="00193124" w:rsidRPr="005F6848">
              <w:rPr>
                <w:rFonts w:ascii="Open Sans" w:eastAsia="Times New Roman" w:hAnsi="Open Sans" w:cs="Open Sans"/>
                <w:b/>
                <w:color w:val="1F4E79" w:themeColor="accent1" w:themeShade="80"/>
                <w:lang w:val="sl-SI"/>
              </w:rPr>
              <w:t>i</w:t>
            </w:r>
            <w:r w:rsidRPr="005F6848">
              <w:rPr>
                <w:rFonts w:ascii="Open Sans" w:eastAsia="Times New Roman" w:hAnsi="Open Sans" w:cs="Open Sans"/>
                <w:b/>
                <w:color w:val="1F4E79" w:themeColor="accent1" w:themeShade="80"/>
                <w:lang w:val="sl-SI"/>
              </w:rPr>
              <w:t xml:space="preserve"> z določbami in </w:t>
            </w:r>
            <w:r w:rsidR="00193124" w:rsidRPr="005F6848">
              <w:rPr>
                <w:rFonts w:ascii="Open Sans" w:eastAsia="Times New Roman" w:hAnsi="Open Sans" w:cs="Open Sans"/>
                <w:b/>
                <w:color w:val="1F4E79" w:themeColor="accent1" w:themeShade="80"/>
                <w:lang w:val="sl-SI"/>
              </w:rPr>
              <w:t xml:space="preserve">časovnimi roki navedenimi v </w:t>
            </w:r>
            <w:r w:rsidRPr="005F6848">
              <w:rPr>
                <w:rFonts w:ascii="Open Sans" w:eastAsia="Times New Roman" w:hAnsi="Open Sans" w:cs="Open Sans"/>
                <w:b/>
                <w:color w:val="1F4E79" w:themeColor="accent1" w:themeShade="80"/>
                <w:lang w:val="sl-SI"/>
              </w:rPr>
              <w:t>pogodb</w:t>
            </w:r>
            <w:r w:rsidR="005E3EBD" w:rsidRPr="005F6848">
              <w:rPr>
                <w:rFonts w:ascii="Open Sans" w:eastAsia="Times New Roman" w:hAnsi="Open Sans" w:cs="Open Sans"/>
                <w:b/>
                <w:color w:val="1F4E79" w:themeColor="accent1" w:themeShade="80"/>
                <w:lang w:val="sl-SI"/>
              </w:rPr>
              <w:t>i</w:t>
            </w:r>
            <w:r w:rsidRPr="005F6848">
              <w:rPr>
                <w:rFonts w:ascii="Open Sans" w:eastAsia="Times New Roman" w:hAnsi="Open Sans" w:cs="Open Sans"/>
                <w:b/>
                <w:color w:val="1F4E79" w:themeColor="accent1" w:themeShade="80"/>
                <w:lang w:val="sl-SI"/>
              </w:rPr>
              <w:t xml:space="preserve"> o sofinanciranju med OU in VP in </w:t>
            </w:r>
            <w:r w:rsidR="00193124" w:rsidRPr="005F6848">
              <w:rPr>
                <w:rFonts w:ascii="Open Sans" w:eastAsia="Times New Roman" w:hAnsi="Open Sans" w:cs="Open Sans"/>
                <w:b/>
                <w:color w:val="1F4E79" w:themeColor="accent1" w:themeShade="80"/>
                <w:lang w:val="sl-SI"/>
              </w:rPr>
              <w:t xml:space="preserve">v tej </w:t>
            </w:r>
            <w:r w:rsidR="00F46B1A" w:rsidRPr="005F6848">
              <w:rPr>
                <w:rFonts w:ascii="Open Sans" w:eastAsia="Times New Roman" w:hAnsi="Open Sans" w:cs="Open Sans"/>
                <w:b/>
                <w:color w:val="1F4E79" w:themeColor="accent1" w:themeShade="80"/>
                <w:lang w:val="sl-SI"/>
              </w:rPr>
              <w:t>pogodb</w:t>
            </w:r>
            <w:r w:rsidR="005E3EBD" w:rsidRPr="005F6848">
              <w:rPr>
                <w:rFonts w:ascii="Open Sans" w:eastAsia="Times New Roman" w:hAnsi="Open Sans" w:cs="Open Sans"/>
                <w:b/>
                <w:color w:val="1F4E79" w:themeColor="accent1" w:themeShade="80"/>
                <w:lang w:val="sl-SI"/>
              </w:rPr>
              <w:t>i</w:t>
            </w:r>
            <w:r w:rsidR="00F46B1A" w:rsidRPr="005F6848">
              <w:rPr>
                <w:rFonts w:ascii="Open Sans" w:eastAsia="Times New Roman" w:hAnsi="Open Sans" w:cs="Open Sans"/>
                <w:b/>
                <w:color w:val="1F4E79" w:themeColor="accent1" w:themeShade="80"/>
                <w:lang w:val="sl-SI"/>
              </w:rPr>
              <w:t xml:space="preserve"> </w:t>
            </w:r>
            <w:r w:rsidRPr="005F6848">
              <w:rPr>
                <w:rFonts w:ascii="Open Sans" w:eastAsia="Times New Roman" w:hAnsi="Open Sans" w:cs="Open Sans"/>
                <w:b/>
                <w:color w:val="1F4E79" w:themeColor="accent1" w:themeShade="80"/>
                <w:lang w:val="sl-SI"/>
              </w:rPr>
              <w:t>o partnerstvu;</w:t>
            </w:r>
          </w:p>
          <w:p w14:paraId="267E697F" w14:textId="77777777" w:rsidR="000E1C82" w:rsidRPr="005F6848" w:rsidRDefault="000E1C82">
            <w:pPr>
              <w:spacing w:after="0" w:line="480" w:lineRule="auto"/>
              <w:jc w:val="both"/>
              <w:rPr>
                <w:rFonts w:ascii="Open Sans" w:hAnsi="Open Sans" w:cs="Open Sans"/>
                <w:b/>
                <w:color w:val="1F4E79" w:themeColor="accent1" w:themeShade="80"/>
                <w:lang w:val="it-IT"/>
              </w:rPr>
            </w:pPr>
          </w:p>
          <w:p w14:paraId="6437625D" w14:textId="486E4B38" w:rsidR="00D64B0C" w:rsidRPr="005F6848" w:rsidRDefault="00254095">
            <w:pPr>
              <w:spacing w:after="0" w:line="480" w:lineRule="auto"/>
              <w:jc w:val="both"/>
              <w:rPr>
                <w:rFonts w:ascii="Open Sans" w:eastAsia="Times New Roman" w:hAnsi="Open Sans" w:cs="Open Sans"/>
                <w:b/>
                <w:color w:val="1F4E79" w:themeColor="accent1" w:themeShade="80"/>
                <w:lang w:val="sl-SI"/>
              </w:rPr>
            </w:pPr>
            <w:r w:rsidRPr="005F6848">
              <w:rPr>
                <w:rFonts w:ascii="Open Sans" w:eastAsia="Times New Roman" w:hAnsi="Open Sans" w:cs="Open Sans"/>
                <w:b/>
                <w:color w:val="1F4E79" w:themeColor="accent1" w:themeShade="80"/>
                <w:lang w:val="sl-SI"/>
              </w:rPr>
              <w:t>f) so v skladu z določili EU / Programa/ nacionalnimi določbami za posamezno kategorijo izdatkov;</w:t>
            </w:r>
          </w:p>
          <w:p w14:paraId="3BC563B3" w14:textId="44690469" w:rsidR="00D64B0C" w:rsidRDefault="00254095">
            <w:pPr>
              <w:spacing w:after="0" w:line="480" w:lineRule="auto"/>
              <w:jc w:val="both"/>
              <w:rPr>
                <w:rFonts w:ascii="Open Sans" w:eastAsia="Times New Roman" w:hAnsi="Open Sans" w:cs="Open Sans"/>
                <w:b/>
                <w:color w:val="1F4E79" w:themeColor="accent1" w:themeShade="80"/>
                <w:lang w:val="sl-SI"/>
              </w:rPr>
            </w:pPr>
            <w:r w:rsidRPr="005F6848">
              <w:rPr>
                <w:rFonts w:ascii="Open Sans" w:eastAsia="Times New Roman" w:hAnsi="Open Sans" w:cs="Open Sans"/>
                <w:b/>
                <w:color w:val="1F4E79" w:themeColor="accent1" w:themeShade="80"/>
                <w:lang w:val="sl-SI"/>
              </w:rPr>
              <w:t>g) so plačani in so priglašeni s strani VP-ja in PP-jev in so navedeni v prijavnici (vse dokazne listine se naslovijo izključno nanje);</w:t>
            </w:r>
          </w:p>
          <w:p w14:paraId="0BDB0AE3" w14:textId="5F811171" w:rsidR="00DD25D8" w:rsidRDefault="00DD25D8">
            <w:pPr>
              <w:spacing w:after="0" w:line="480" w:lineRule="auto"/>
              <w:jc w:val="both"/>
              <w:rPr>
                <w:rFonts w:ascii="Open Sans" w:eastAsia="Times New Roman" w:hAnsi="Open Sans" w:cs="Open Sans"/>
                <w:b/>
                <w:color w:val="1F4E79" w:themeColor="accent1" w:themeShade="80"/>
                <w:lang w:val="sl-SI"/>
              </w:rPr>
            </w:pPr>
          </w:p>
          <w:p w14:paraId="75871296" w14:textId="77777777" w:rsidR="00DD25D8" w:rsidRPr="005F6848" w:rsidRDefault="00DD25D8">
            <w:pPr>
              <w:spacing w:after="0" w:line="480" w:lineRule="auto"/>
              <w:jc w:val="both"/>
              <w:rPr>
                <w:rFonts w:ascii="Open Sans" w:eastAsia="Times New Roman" w:hAnsi="Open Sans" w:cs="Open Sans"/>
                <w:b/>
                <w:color w:val="1F4E79" w:themeColor="accent1" w:themeShade="80"/>
                <w:lang w:val="sl-SI"/>
              </w:rPr>
            </w:pPr>
          </w:p>
          <w:p w14:paraId="61034F63" w14:textId="4A488C65" w:rsidR="00D64B0C" w:rsidRPr="005F6848" w:rsidRDefault="00254095">
            <w:pPr>
              <w:spacing w:after="0" w:line="480" w:lineRule="auto"/>
              <w:jc w:val="both"/>
              <w:rPr>
                <w:b/>
                <w:color w:val="1F4E79" w:themeColor="accent1" w:themeShade="80"/>
                <w:lang w:val="sl-SI"/>
              </w:rPr>
            </w:pPr>
            <w:r w:rsidRPr="005F6848">
              <w:rPr>
                <w:rFonts w:ascii="Open Sans" w:eastAsia="Times New Roman" w:hAnsi="Open Sans" w:cs="Open Sans"/>
                <w:b/>
                <w:color w:val="1F4E79" w:themeColor="accent1" w:themeShade="80"/>
                <w:lang w:val="sl-SI"/>
              </w:rPr>
              <w:t>h) so dejansko nastali in bili plačani (ustvarjen finančni tok) ter so dokončni (brez možnosti odpovedi, prenosa in / ali preklica). Vsa plačila morajo biti dokazana z ustrezno dokumentacijo, ki dokazuje izvedeno plačilo;</w:t>
            </w:r>
          </w:p>
          <w:p w14:paraId="57097DED" w14:textId="77777777" w:rsidR="00D64B0C" w:rsidRPr="005F6848" w:rsidRDefault="00D64B0C">
            <w:pPr>
              <w:spacing w:after="0" w:line="480" w:lineRule="auto"/>
              <w:jc w:val="both"/>
              <w:rPr>
                <w:rFonts w:ascii="Open Sans" w:eastAsia="Times New Roman" w:hAnsi="Open Sans" w:cs="Open Sans"/>
                <w:b/>
                <w:color w:val="1F4E79" w:themeColor="accent1" w:themeShade="80"/>
                <w:lang w:val="sl-SI"/>
              </w:rPr>
            </w:pPr>
          </w:p>
          <w:p w14:paraId="2230DBB2" w14:textId="2937D72D" w:rsidR="00D64B0C" w:rsidRDefault="00254095">
            <w:pPr>
              <w:spacing w:after="0" w:line="480" w:lineRule="auto"/>
              <w:jc w:val="both"/>
              <w:rPr>
                <w:rFonts w:ascii="Open Sans" w:eastAsia="Times New Roman" w:hAnsi="Open Sans" w:cs="Open Sans"/>
                <w:b/>
                <w:color w:val="1F4E79" w:themeColor="accent1" w:themeShade="80"/>
                <w:lang w:val="sl-SI"/>
              </w:rPr>
            </w:pPr>
            <w:r w:rsidRPr="005F6848">
              <w:rPr>
                <w:rFonts w:ascii="Open Sans" w:eastAsia="Times New Roman" w:hAnsi="Open Sans" w:cs="Open Sans"/>
                <w:b/>
                <w:color w:val="1F4E79" w:themeColor="accent1" w:themeShade="80"/>
                <w:lang w:val="sl-SI"/>
              </w:rPr>
              <w:t>i) imajo pošteno vrednost v skladu z načeli dobrega finančnega gospodarja, učinkovitosti, uspešnosti in gospodarnosti ravnanja, glede na razmerje med stroški / koristmi in se plačila  opravijo skladno z davčnimi določili, ki jih predpisujejo veljavni računovodski standardi;</w:t>
            </w:r>
          </w:p>
          <w:p w14:paraId="5E46A5BC" w14:textId="77777777" w:rsidR="00DD25D8" w:rsidRPr="005F6848" w:rsidRDefault="00DD25D8">
            <w:pPr>
              <w:spacing w:after="0" w:line="480" w:lineRule="auto"/>
              <w:jc w:val="both"/>
              <w:rPr>
                <w:rFonts w:ascii="Open Sans" w:eastAsia="Times New Roman" w:hAnsi="Open Sans" w:cs="Open Sans"/>
                <w:b/>
                <w:color w:val="1F4E79" w:themeColor="accent1" w:themeShade="80"/>
                <w:lang w:val="sl-SI"/>
              </w:rPr>
            </w:pPr>
          </w:p>
          <w:p w14:paraId="20408307" w14:textId="694B1596" w:rsidR="00D64B0C" w:rsidRDefault="00254095">
            <w:pPr>
              <w:spacing w:after="0" w:line="480" w:lineRule="auto"/>
              <w:jc w:val="both"/>
              <w:rPr>
                <w:rFonts w:ascii="Open Sans" w:eastAsia="Times New Roman" w:hAnsi="Open Sans" w:cs="Open Sans"/>
                <w:b/>
                <w:color w:val="1F4E79" w:themeColor="accent1" w:themeShade="80"/>
                <w:lang w:val="sl-SI"/>
              </w:rPr>
            </w:pPr>
            <w:r w:rsidRPr="005F6848">
              <w:rPr>
                <w:rFonts w:ascii="Open Sans" w:eastAsia="Times New Roman" w:hAnsi="Open Sans" w:cs="Open Sans"/>
                <w:b/>
                <w:color w:val="1F4E79" w:themeColor="accent1" w:themeShade="80"/>
                <w:lang w:val="sl-SI"/>
              </w:rPr>
              <w:t>j) so vključeni v ločen</w:t>
            </w:r>
            <w:r w:rsidR="0089087E" w:rsidRPr="005F6848">
              <w:rPr>
                <w:rFonts w:ascii="Open Sans" w:eastAsia="Times New Roman" w:hAnsi="Open Sans" w:cs="Open Sans"/>
                <w:b/>
                <w:color w:val="1F4E79" w:themeColor="accent1" w:themeShade="80"/>
                <w:lang w:val="sl-SI"/>
              </w:rPr>
              <w:t>e</w:t>
            </w:r>
            <w:r w:rsidRPr="005F6848">
              <w:rPr>
                <w:rFonts w:ascii="Open Sans" w:eastAsia="Times New Roman" w:hAnsi="Open Sans" w:cs="Open Sans"/>
                <w:b/>
                <w:color w:val="1F4E79" w:themeColor="accent1" w:themeShade="80"/>
                <w:lang w:val="sl-SI"/>
              </w:rPr>
              <w:t xml:space="preserve"> računovodsk</w:t>
            </w:r>
            <w:r w:rsidR="0089087E" w:rsidRPr="005F6848">
              <w:rPr>
                <w:rFonts w:ascii="Open Sans" w:eastAsia="Times New Roman" w:hAnsi="Open Sans" w:cs="Open Sans"/>
                <w:b/>
                <w:color w:val="1F4E79" w:themeColor="accent1" w:themeShade="80"/>
                <w:lang w:val="sl-SI"/>
              </w:rPr>
              <w:t>e</w:t>
            </w:r>
            <w:r w:rsidRPr="005F6848">
              <w:rPr>
                <w:rFonts w:ascii="Open Sans" w:eastAsia="Times New Roman" w:hAnsi="Open Sans" w:cs="Open Sans"/>
                <w:b/>
                <w:color w:val="1F4E79" w:themeColor="accent1" w:themeShade="80"/>
                <w:lang w:val="sl-SI"/>
              </w:rPr>
              <w:t xml:space="preserve"> </w:t>
            </w:r>
            <w:r w:rsidR="0089087E" w:rsidRPr="005F6848">
              <w:rPr>
                <w:rFonts w:ascii="Open Sans" w:eastAsia="Times New Roman" w:hAnsi="Open Sans" w:cs="Open Sans"/>
                <w:b/>
                <w:color w:val="1F4E79" w:themeColor="accent1" w:themeShade="80"/>
                <w:lang w:val="sl-SI"/>
              </w:rPr>
              <w:t xml:space="preserve">izkaze </w:t>
            </w:r>
            <w:r w:rsidRPr="005F6848">
              <w:rPr>
                <w:rFonts w:ascii="Open Sans" w:eastAsia="Times New Roman" w:hAnsi="Open Sans" w:cs="Open Sans"/>
                <w:b/>
                <w:color w:val="1F4E79" w:themeColor="accent1" w:themeShade="80"/>
                <w:lang w:val="sl-SI"/>
              </w:rPr>
              <w:t>za potrebe projekta ali pa se jasno razlikujejo od rednega poslovanja po posebni kodifikaciji;</w:t>
            </w:r>
          </w:p>
          <w:p w14:paraId="008817BA" w14:textId="77777777" w:rsidR="00DD25D8" w:rsidRPr="00DD25D8" w:rsidRDefault="00DD25D8">
            <w:pPr>
              <w:spacing w:after="0" w:line="480" w:lineRule="auto"/>
              <w:jc w:val="both"/>
              <w:rPr>
                <w:rFonts w:ascii="Open Sans" w:hAnsi="Open Sans" w:cs="Open Sans"/>
                <w:b/>
                <w:color w:val="1F4E79" w:themeColor="accent1" w:themeShade="80"/>
                <w:lang w:val="sl-SI"/>
              </w:rPr>
            </w:pPr>
          </w:p>
          <w:p w14:paraId="5462C646" w14:textId="77777777" w:rsidR="00D64B0C" w:rsidRPr="005F6848" w:rsidRDefault="00254095">
            <w:pPr>
              <w:spacing w:after="0" w:line="480" w:lineRule="auto"/>
              <w:jc w:val="both"/>
              <w:rPr>
                <w:b/>
                <w:color w:val="1F4E79" w:themeColor="accent1" w:themeShade="80"/>
                <w:lang w:val="sl-SI"/>
              </w:rPr>
            </w:pPr>
            <w:r w:rsidRPr="005F6848">
              <w:rPr>
                <w:rFonts w:ascii="Open Sans" w:eastAsia="Times New Roman" w:hAnsi="Open Sans" w:cs="Open Sans"/>
                <w:b/>
                <w:color w:val="1F4E79" w:themeColor="accent1" w:themeShade="80"/>
                <w:lang w:val="sl-SI"/>
              </w:rPr>
              <w:t>k) so nastali v skladu z zakoni (vključno z zakoni o javnih naročilih, bodisi za javne kot za zasebne upravičence) in davčnimi predpisi in so dokazani z računi ali drugimi dokumenti enake dokazne vrednosti, ustrezno označenimi s sklicevanjem na Program in Projekt (&lt;</w:t>
            </w:r>
            <w:r w:rsidRPr="005F6848">
              <w:rPr>
                <w:rFonts w:ascii="Open Sans" w:eastAsia="Times New Roman" w:hAnsi="Open Sans" w:cs="Open Sans"/>
                <w:b/>
                <w:color w:val="1F4E79" w:themeColor="accent1" w:themeShade="80"/>
                <w:shd w:val="clear" w:color="auto" w:fill="CCCCCC"/>
                <w:lang w:val="sl-SI"/>
              </w:rPr>
              <w:t>akronim</w:t>
            </w:r>
            <w:r w:rsidRPr="005F6848">
              <w:rPr>
                <w:rFonts w:ascii="Open Sans" w:eastAsia="Times New Roman" w:hAnsi="Open Sans" w:cs="Open Sans"/>
                <w:b/>
                <w:color w:val="1F4E79" w:themeColor="accent1" w:themeShade="80"/>
                <w:lang w:val="sl-SI"/>
              </w:rPr>
              <w:t xml:space="preserve">&gt;). Računi ali drugi dokumenti enake dokazne vrednosti </w:t>
            </w:r>
            <w:r w:rsidRPr="005F6848">
              <w:rPr>
                <w:rFonts w:ascii="Open Sans" w:eastAsia="Times New Roman" w:hAnsi="Open Sans" w:cs="Open Sans"/>
                <w:b/>
                <w:color w:val="1F4E79" w:themeColor="accent1" w:themeShade="80"/>
                <w:lang w:val="sl-SI"/>
              </w:rPr>
              <w:lastRenderedPageBreak/>
              <w:t>morajo biti v digitalni obliki ali v izvirniku ali v kopiji (ali v overjeni kopiji za italijanske upravičence);</w:t>
            </w:r>
          </w:p>
          <w:p w14:paraId="6C5D6077" w14:textId="4662750F" w:rsidR="00D64B0C" w:rsidRDefault="00D64B0C">
            <w:pPr>
              <w:spacing w:after="0" w:line="480" w:lineRule="auto"/>
              <w:jc w:val="both"/>
              <w:rPr>
                <w:rFonts w:ascii="Open Sans" w:hAnsi="Open Sans" w:cs="Open Sans"/>
                <w:b/>
                <w:color w:val="1F4E79" w:themeColor="accent1" w:themeShade="80"/>
                <w:lang w:val="sl-SI"/>
              </w:rPr>
            </w:pPr>
          </w:p>
          <w:p w14:paraId="5335176C" w14:textId="4C5A528A" w:rsidR="0089087E" w:rsidRDefault="00254095">
            <w:pPr>
              <w:spacing w:after="0" w:line="480" w:lineRule="auto"/>
              <w:jc w:val="both"/>
              <w:rPr>
                <w:rFonts w:ascii="Open Sans" w:eastAsia="Times New Roman" w:hAnsi="Open Sans" w:cs="Open Sans"/>
                <w:b/>
                <w:color w:val="1F4E79" w:themeColor="accent1" w:themeShade="80"/>
                <w:lang w:val="sl-SI"/>
              </w:rPr>
            </w:pPr>
            <w:r w:rsidRPr="005F6848">
              <w:rPr>
                <w:rFonts w:ascii="Open Sans" w:eastAsia="Times New Roman" w:hAnsi="Open Sans" w:cs="Open Sans"/>
                <w:b/>
                <w:color w:val="1F4E79" w:themeColor="accent1" w:themeShade="80"/>
                <w:lang w:val="sl-SI"/>
              </w:rPr>
              <w:t>l) o njih poroča v skladu s postopki in orodji, ki jih določa program (npr. morajo biti vključeni v poročilo o napredku/ končnem poročilu in jih mora potrditi kontrola);</w:t>
            </w:r>
          </w:p>
          <w:p w14:paraId="401D4C21" w14:textId="77777777" w:rsidR="00DD25D8" w:rsidRPr="005F6848" w:rsidRDefault="00DD25D8">
            <w:pPr>
              <w:spacing w:after="0" w:line="480" w:lineRule="auto"/>
              <w:jc w:val="both"/>
              <w:rPr>
                <w:rFonts w:ascii="Open Sans" w:eastAsia="Times New Roman" w:hAnsi="Open Sans" w:cs="Open Sans"/>
                <w:b/>
                <w:color w:val="1F4E79" w:themeColor="accent1" w:themeShade="80"/>
                <w:lang w:val="sl-SI"/>
              </w:rPr>
            </w:pPr>
          </w:p>
          <w:p w14:paraId="36D06BDE" w14:textId="77777777" w:rsidR="00D64B0C" w:rsidRPr="005F6848" w:rsidRDefault="00254095">
            <w:pPr>
              <w:spacing w:after="0" w:line="480" w:lineRule="auto"/>
              <w:jc w:val="both"/>
              <w:rPr>
                <w:b/>
                <w:color w:val="1F4E79" w:themeColor="accent1" w:themeShade="80"/>
                <w:lang w:val="sl-SI"/>
              </w:rPr>
            </w:pPr>
            <w:r w:rsidRPr="005F6848">
              <w:rPr>
                <w:rFonts w:ascii="Open Sans" w:eastAsia="Times New Roman" w:hAnsi="Open Sans" w:cs="Open Sans"/>
                <w:b/>
                <w:color w:val="1F4E79" w:themeColor="accent1" w:themeShade="80"/>
                <w:lang w:val="sl-SI"/>
              </w:rPr>
              <w:t>m) so skladni z načeli o stvarnih stroških, razen stroškov, izračunanih za najemnine;</w:t>
            </w:r>
          </w:p>
          <w:p w14:paraId="74C6F11F" w14:textId="77777777" w:rsidR="00D64B0C" w:rsidRPr="005F6848" w:rsidRDefault="00D64B0C">
            <w:pPr>
              <w:spacing w:after="0" w:line="480" w:lineRule="auto"/>
              <w:jc w:val="both"/>
              <w:rPr>
                <w:rFonts w:ascii="Open Sans" w:eastAsia="Times New Roman" w:hAnsi="Open Sans" w:cs="Open Sans"/>
                <w:b/>
                <w:color w:val="1F4E79" w:themeColor="accent1" w:themeShade="80"/>
                <w:lang w:val="sl-SI"/>
              </w:rPr>
            </w:pPr>
          </w:p>
          <w:p w14:paraId="0F1D2B6D" w14:textId="77777777" w:rsidR="00D64B0C" w:rsidRPr="005F6848" w:rsidRDefault="00254095">
            <w:pPr>
              <w:spacing w:after="0" w:line="480" w:lineRule="auto"/>
              <w:jc w:val="both"/>
              <w:rPr>
                <w:b/>
                <w:color w:val="1F4E79" w:themeColor="accent1" w:themeShade="80"/>
                <w:lang w:val="sl-SI"/>
              </w:rPr>
            </w:pPr>
            <w:r w:rsidRPr="005F6848">
              <w:rPr>
                <w:rFonts w:ascii="Open Sans" w:eastAsia="Times New Roman" w:hAnsi="Open Sans" w:cs="Open Sans"/>
                <w:b/>
                <w:color w:val="1F4E79" w:themeColor="accent1" w:themeShade="80"/>
                <w:lang w:val="sl-SI"/>
              </w:rPr>
              <w:t>n) se nanašajo na eno od kategorij izdatkov, vključenih v prijavnico projekta;</w:t>
            </w:r>
          </w:p>
          <w:p w14:paraId="6D179D22" w14:textId="77777777" w:rsidR="00D64B0C" w:rsidRPr="005F6848" w:rsidRDefault="00D64B0C">
            <w:pPr>
              <w:spacing w:after="0" w:line="480" w:lineRule="auto"/>
              <w:jc w:val="both"/>
              <w:rPr>
                <w:rFonts w:ascii="Open Sans" w:eastAsia="Times New Roman" w:hAnsi="Open Sans" w:cs="Open Sans"/>
                <w:b/>
                <w:color w:val="1F4E79" w:themeColor="accent1" w:themeShade="80"/>
                <w:lang w:val="sl-SI"/>
              </w:rPr>
            </w:pPr>
          </w:p>
          <w:p w14:paraId="3DF40575" w14:textId="33A0B92E" w:rsidR="00D64B0C" w:rsidRPr="005F6848" w:rsidRDefault="00254095">
            <w:pPr>
              <w:spacing w:after="0" w:line="480" w:lineRule="auto"/>
              <w:jc w:val="both"/>
              <w:rPr>
                <w:b/>
                <w:color w:val="1F4E79" w:themeColor="accent1" w:themeShade="80"/>
                <w:lang w:val="sl-SI"/>
              </w:rPr>
            </w:pPr>
            <w:r w:rsidRPr="005F6848">
              <w:rPr>
                <w:rFonts w:ascii="Open Sans" w:eastAsia="Times New Roman" w:hAnsi="Open Sans" w:cs="Open Sans"/>
                <w:b/>
                <w:color w:val="1F4E79" w:themeColor="accent1" w:themeShade="80"/>
                <w:lang w:val="sl-SI"/>
              </w:rPr>
              <w:t>o) niso bili financirani in se ne financirajo iz drugih</w:t>
            </w:r>
            <w:r w:rsidR="005E3EBD" w:rsidRPr="005F6848">
              <w:rPr>
                <w:rFonts w:ascii="Open Sans" w:eastAsia="Times New Roman" w:hAnsi="Open Sans" w:cs="Open Sans"/>
                <w:b/>
                <w:color w:val="1F4E79" w:themeColor="accent1" w:themeShade="80"/>
                <w:lang w:val="sl-SI"/>
              </w:rPr>
              <w:t xml:space="preserve"> </w:t>
            </w:r>
            <w:r w:rsidR="00D72B39" w:rsidRPr="005F6848">
              <w:rPr>
                <w:rFonts w:ascii="Open Sans" w:eastAsia="Times New Roman" w:hAnsi="Open Sans" w:cs="Open Sans"/>
                <w:b/>
                <w:color w:val="1F4E79" w:themeColor="accent1" w:themeShade="80"/>
                <w:lang w:val="sl-SI"/>
              </w:rPr>
              <w:t>javnih skladov EU</w:t>
            </w:r>
            <w:r w:rsidRPr="005F6848">
              <w:rPr>
                <w:rFonts w:ascii="Open Sans" w:eastAsia="Times New Roman" w:hAnsi="Open Sans" w:cs="Open Sans"/>
                <w:b/>
                <w:color w:val="1F4E79" w:themeColor="accent1" w:themeShade="80"/>
                <w:lang w:val="sl-SI"/>
              </w:rPr>
              <w:t xml:space="preserve">/ nacionalnih/ regionalnih, izrecno namenjenimi za isti projekt (prepovedano je dvojno financiranje). Financiranja, ki so navedena že ob odobritvi projekta, ne pomenijo dvojnega financiranja iz drugih virov, pod </w:t>
            </w:r>
            <w:r w:rsidRPr="005F6848">
              <w:rPr>
                <w:rFonts w:ascii="Open Sans" w:eastAsia="Times New Roman" w:hAnsi="Open Sans" w:cs="Open Sans"/>
                <w:b/>
                <w:color w:val="1F4E79" w:themeColor="accent1" w:themeShade="80"/>
                <w:lang w:val="sl-SI"/>
              </w:rPr>
              <w:lastRenderedPageBreak/>
              <w:t>pogojem, da so vključena v izračun intenzivnosti financiranja. V primeru dvojnega financiranja ustrezni znesek upravičenec vrne Programu. Če se dokaže, da je bilo dvojno financiranje namerno, se prispevek prekliče in se uporabljajo obstoječi predpisi o goljufijah;</w:t>
            </w:r>
          </w:p>
          <w:p w14:paraId="558226C1" w14:textId="77777777" w:rsidR="00D64B0C" w:rsidRPr="005F6848" w:rsidRDefault="00D64B0C">
            <w:pPr>
              <w:spacing w:after="0" w:line="480" w:lineRule="auto"/>
              <w:jc w:val="both"/>
              <w:rPr>
                <w:rFonts w:ascii="Open Sans" w:eastAsia="Times New Roman" w:hAnsi="Open Sans" w:cs="Open Sans"/>
                <w:b/>
                <w:color w:val="1F4E79" w:themeColor="accent1" w:themeShade="80"/>
                <w:lang w:val="sl-SI"/>
              </w:rPr>
            </w:pPr>
          </w:p>
          <w:p w14:paraId="7D159E5D" w14:textId="71EDB678" w:rsidR="00D64B0C" w:rsidRPr="005F6848" w:rsidRDefault="00D64B0C">
            <w:pPr>
              <w:spacing w:after="0" w:line="480" w:lineRule="auto"/>
              <w:jc w:val="both"/>
              <w:rPr>
                <w:rFonts w:ascii="Open Sans" w:eastAsia="Times New Roman" w:hAnsi="Open Sans" w:cs="Open Sans"/>
                <w:b/>
                <w:color w:val="1F4E79" w:themeColor="accent1" w:themeShade="80"/>
                <w:lang w:val="sl-SI"/>
              </w:rPr>
            </w:pPr>
          </w:p>
          <w:p w14:paraId="477DFEF9" w14:textId="2CC62A3D" w:rsidR="005F686D" w:rsidRDefault="005F686D">
            <w:pPr>
              <w:spacing w:after="0" w:line="480" w:lineRule="auto"/>
              <w:jc w:val="both"/>
              <w:rPr>
                <w:rFonts w:ascii="Open Sans" w:eastAsia="Times New Roman" w:hAnsi="Open Sans" w:cs="Open Sans"/>
                <w:b/>
                <w:color w:val="1F4E79" w:themeColor="accent1" w:themeShade="80"/>
                <w:lang w:val="sl-SI"/>
              </w:rPr>
            </w:pPr>
          </w:p>
          <w:p w14:paraId="494F32E3" w14:textId="77777777" w:rsidR="00DD25D8" w:rsidRPr="005F6848" w:rsidRDefault="00DD25D8">
            <w:pPr>
              <w:spacing w:after="0" w:line="480" w:lineRule="auto"/>
              <w:jc w:val="both"/>
              <w:rPr>
                <w:rFonts w:ascii="Open Sans" w:eastAsia="Times New Roman" w:hAnsi="Open Sans" w:cs="Open Sans"/>
                <w:b/>
                <w:color w:val="1F4E79" w:themeColor="accent1" w:themeShade="80"/>
                <w:lang w:val="sl-SI"/>
              </w:rPr>
            </w:pPr>
          </w:p>
          <w:p w14:paraId="4FBE2B6C" w14:textId="77777777" w:rsidR="00D64B0C" w:rsidRPr="005F6848" w:rsidRDefault="00254095">
            <w:pPr>
              <w:spacing w:after="0" w:line="480" w:lineRule="auto"/>
              <w:jc w:val="both"/>
              <w:rPr>
                <w:b/>
                <w:color w:val="1F4E79" w:themeColor="accent1" w:themeShade="80"/>
                <w:lang w:val="sl-SI"/>
              </w:rPr>
            </w:pPr>
            <w:r w:rsidRPr="005F6848">
              <w:rPr>
                <w:rFonts w:ascii="Open Sans" w:eastAsia="Times New Roman" w:hAnsi="Open Sans" w:cs="Open Sans"/>
                <w:b/>
                <w:color w:val="1F4E79" w:themeColor="accent1" w:themeShade="80"/>
                <w:lang w:val="sl-SI"/>
              </w:rPr>
              <w:t>p) so v skladu z uredbo (EU) št 1060/2021 in vsemi obveznostmi in aktivnostmi informiranja in obveščanja javnosti.</w:t>
            </w:r>
          </w:p>
          <w:p w14:paraId="4D949F15" w14:textId="142F091A" w:rsidR="00D64B0C" w:rsidRPr="005F6848" w:rsidRDefault="00BF61C1" w:rsidP="001736B1">
            <w:pPr>
              <w:numPr>
                <w:ilvl w:val="0"/>
                <w:numId w:val="25"/>
              </w:numPr>
              <w:spacing w:after="0" w:line="480" w:lineRule="auto"/>
              <w:jc w:val="both"/>
              <w:rPr>
                <w:rFonts w:ascii="Open Sans" w:hAnsi="Open Sans" w:cs="Open Sans"/>
                <w:b/>
                <w:color w:val="1F4E79" w:themeColor="accent1" w:themeShade="80"/>
                <w:lang w:val="sl-SI"/>
              </w:rPr>
            </w:pPr>
            <w:r w:rsidRPr="005F6848">
              <w:rPr>
                <w:rFonts w:ascii="Open Sans" w:eastAsia="Times New Roman" w:hAnsi="Open Sans" w:cs="Open Sans"/>
                <w:b/>
                <w:color w:val="1F4E79" w:themeColor="accent1" w:themeShade="80"/>
                <w:lang w:val="sl-SI"/>
              </w:rPr>
              <w:t>Izdatk</w:t>
            </w:r>
            <w:r w:rsidR="00F1686E" w:rsidRPr="005F6848">
              <w:rPr>
                <w:rFonts w:ascii="Open Sans" w:eastAsia="Times New Roman" w:hAnsi="Open Sans" w:cs="Open Sans"/>
                <w:b/>
                <w:color w:val="1F4E79" w:themeColor="accent1" w:themeShade="80"/>
                <w:lang w:val="sl-SI"/>
              </w:rPr>
              <w:t>ov</w:t>
            </w:r>
            <w:r w:rsidR="00254095" w:rsidRPr="005F6848">
              <w:rPr>
                <w:rFonts w:ascii="Open Sans" w:eastAsia="Times New Roman" w:hAnsi="Open Sans" w:cs="Open Sans"/>
                <w:b/>
                <w:color w:val="1F4E79" w:themeColor="accent1" w:themeShade="80"/>
                <w:lang w:val="sl-SI"/>
              </w:rPr>
              <w:t xml:space="preserve">, ki niso skladni z </w:t>
            </w:r>
            <w:r w:rsidR="00F1686E" w:rsidRPr="005F6848">
              <w:rPr>
                <w:rFonts w:ascii="Open Sans" w:eastAsia="Times New Roman" w:hAnsi="Open Sans" w:cs="Open Sans"/>
                <w:b/>
                <w:color w:val="1F4E79" w:themeColor="accent1" w:themeShade="80"/>
                <w:lang w:val="sl-SI"/>
              </w:rPr>
              <w:t xml:space="preserve">merili navedenimi </w:t>
            </w:r>
            <w:r w:rsidR="00254095" w:rsidRPr="005F6848">
              <w:rPr>
                <w:rFonts w:ascii="Open Sans" w:eastAsia="Times New Roman" w:hAnsi="Open Sans" w:cs="Open Sans"/>
                <w:b/>
                <w:color w:val="1F4E79" w:themeColor="accent1" w:themeShade="80"/>
                <w:lang w:val="sl-SI"/>
              </w:rPr>
              <w:t xml:space="preserve">v prejšnji točki </w:t>
            </w:r>
            <w:r w:rsidR="005A68F7" w:rsidRPr="005F6848">
              <w:rPr>
                <w:rFonts w:ascii="Open Sans" w:eastAsia="Times New Roman" w:hAnsi="Open Sans" w:cs="Open Sans"/>
                <w:b/>
                <w:color w:val="1F4E79" w:themeColor="accent1" w:themeShade="80"/>
                <w:lang w:val="sl-SI"/>
              </w:rPr>
              <w:t>n</w:t>
            </w:r>
            <w:r w:rsidR="00254095" w:rsidRPr="005F6848">
              <w:rPr>
                <w:rFonts w:ascii="Open Sans" w:eastAsia="Times New Roman" w:hAnsi="Open Sans" w:cs="Open Sans"/>
                <w:b/>
                <w:color w:val="1F4E79" w:themeColor="accent1" w:themeShade="80"/>
                <w:lang w:val="sl-SI"/>
              </w:rPr>
              <w:t>i mogoče potrditi, tudi če so vključeni v prijavnico.</w:t>
            </w:r>
          </w:p>
          <w:p w14:paraId="59A7CD8E" w14:textId="23C59556" w:rsidR="009C3CBF" w:rsidRDefault="009C3CBF" w:rsidP="001736B1">
            <w:pPr>
              <w:spacing w:after="0" w:line="480" w:lineRule="auto"/>
              <w:ind w:left="720"/>
              <w:jc w:val="both"/>
              <w:rPr>
                <w:rFonts w:ascii="Open Sans" w:hAnsi="Open Sans" w:cs="Open Sans"/>
                <w:b/>
                <w:color w:val="1F4E79" w:themeColor="accent1" w:themeShade="80"/>
                <w:lang w:val="sl-SI"/>
              </w:rPr>
            </w:pPr>
          </w:p>
          <w:p w14:paraId="6DFEC31B" w14:textId="77777777" w:rsidR="00DD25D8" w:rsidRPr="005F6848" w:rsidRDefault="00DD25D8" w:rsidP="001736B1">
            <w:pPr>
              <w:spacing w:after="0" w:line="480" w:lineRule="auto"/>
              <w:ind w:left="720"/>
              <w:jc w:val="both"/>
              <w:rPr>
                <w:rFonts w:ascii="Open Sans" w:hAnsi="Open Sans" w:cs="Open Sans"/>
                <w:b/>
                <w:color w:val="1F4E79" w:themeColor="accent1" w:themeShade="80"/>
                <w:lang w:val="sl-SI"/>
              </w:rPr>
            </w:pPr>
          </w:p>
          <w:p w14:paraId="1585B421" w14:textId="43A0758F" w:rsidR="00D64B0C" w:rsidRPr="005F6848" w:rsidRDefault="00F1686E" w:rsidP="005E3EBD">
            <w:pPr>
              <w:numPr>
                <w:ilvl w:val="0"/>
                <w:numId w:val="25"/>
              </w:numPr>
              <w:spacing w:after="0" w:line="360" w:lineRule="auto"/>
              <w:jc w:val="both"/>
              <w:rPr>
                <w:b/>
                <w:color w:val="1F4E79" w:themeColor="accent1" w:themeShade="80"/>
                <w:lang w:val="sl-SI"/>
              </w:rPr>
            </w:pPr>
            <w:r w:rsidRPr="005F6848">
              <w:rPr>
                <w:rFonts w:ascii="Open Sans" w:eastAsia="Times New Roman" w:hAnsi="Open Sans" w:cs="Open Sans"/>
                <w:b/>
                <w:color w:val="1F4E79" w:themeColor="accent1" w:themeShade="80"/>
                <w:lang w:val="sl-SI"/>
              </w:rPr>
              <w:t xml:space="preserve">projektne aktivnosti </w:t>
            </w:r>
            <w:r w:rsidR="00254095" w:rsidRPr="005F6848">
              <w:rPr>
                <w:rFonts w:ascii="Open Sans" w:eastAsia="Times New Roman" w:hAnsi="Open Sans" w:cs="Open Sans"/>
                <w:b/>
                <w:color w:val="1F4E79" w:themeColor="accent1" w:themeShade="80"/>
                <w:lang w:val="sl-SI"/>
              </w:rPr>
              <w:t xml:space="preserve">je </w:t>
            </w:r>
            <w:r w:rsidRPr="005F6848">
              <w:rPr>
                <w:rFonts w:ascii="Open Sans" w:eastAsia="Times New Roman" w:hAnsi="Open Sans" w:cs="Open Sans"/>
                <w:b/>
                <w:color w:val="1F4E79" w:themeColor="accent1" w:themeShade="80"/>
                <w:lang w:val="sl-SI"/>
              </w:rPr>
              <w:t>po</w:t>
            </w:r>
            <w:r w:rsidR="00254095" w:rsidRPr="005F6848">
              <w:rPr>
                <w:rFonts w:ascii="Open Sans" w:eastAsia="Times New Roman" w:hAnsi="Open Sans" w:cs="Open Sans"/>
                <w:b/>
                <w:color w:val="1F4E79" w:themeColor="accent1" w:themeShade="80"/>
                <w:lang w:val="sl-SI"/>
              </w:rPr>
              <w:t>treb</w:t>
            </w:r>
            <w:r w:rsidRPr="005F6848">
              <w:rPr>
                <w:rFonts w:ascii="Open Sans" w:eastAsia="Times New Roman" w:hAnsi="Open Sans" w:cs="Open Sans"/>
                <w:b/>
                <w:color w:val="1F4E79" w:themeColor="accent1" w:themeShade="80"/>
                <w:lang w:val="sl-SI"/>
              </w:rPr>
              <w:t xml:space="preserve">no </w:t>
            </w:r>
            <w:r w:rsidR="00254095" w:rsidRPr="005F6848">
              <w:rPr>
                <w:rFonts w:ascii="Open Sans" w:eastAsia="Times New Roman" w:hAnsi="Open Sans" w:cs="Open Sans"/>
                <w:b/>
                <w:color w:val="1F4E79" w:themeColor="accent1" w:themeShade="80"/>
                <w:lang w:val="sl-SI"/>
              </w:rPr>
              <w:t xml:space="preserve"> izv</w:t>
            </w:r>
            <w:r w:rsidRPr="005F6848">
              <w:rPr>
                <w:rFonts w:ascii="Open Sans" w:eastAsia="Times New Roman" w:hAnsi="Open Sans" w:cs="Open Sans"/>
                <w:b/>
                <w:color w:val="1F4E79" w:themeColor="accent1" w:themeShade="80"/>
                <w:lang w:val="sl-SI"/>
              </w:rPr>
              <w:t>esti</w:t>
            </w:r>
            <w:r w:rsidR="00254095" w:rsidRPr="005F6848">
              <w:rPr>
                <w:rFonts w:ascii="Open Sans" w:eastAsia="Times New Roman" w:hAnsi="Open Sans" w:cs="Open Sans"/>
                <w:b/>
                <w:color w:val="1F4E79" w:themeColor="accent1" w:themeShade="80"/>
                <w:lang w:val="sl-SI"/>
              </w:rPr>
              <w:t xml:space="preserve"> in zaključiti v obdobju trajanja Projekta. Projektne </w:t>
            </w:r>
            <w:r w:rsidR="00254095" w:rsidRPr="005F6848">
              <w:rPr>
                <w:rFonts w:ascii="Open Sans" w:eastAsia="Times New Roman" w:hAnsi="Open Sans" w:cs="Open Sans"/>
                <w:b/>
                <w:color w:val="1F4E79" w:themeColor="accent1" w:themeShade="80"/>
                <w:lang w:val="sl-SI"/>
              </w:rPr>
              <w:lastRenderedPageBreak/>
              <w:t xml:space="preserve">aktivnosti in stroški projekta so upravičeni od ................ (datum začetka) do ............. (datum zaključka). Pripravljalni stroški so upravičeni </w:t>
            </w:r>
            <w:r w:rsidRPr="005F6848">
              <w:rPr>
                <w:rFonts w:ascii="Open Sans" w:eastAsia="Times New Roman" w:hAnsi="Open Sans" w:cs="Open Sans"/>
                <w:b/>
                <w:color w:val="1F4E79" w:themeColor="accent1" w:themeShade="80"/>
                <w:lang w:val="sl-SI"/>
              </w:rPr>
              <w:t xml:space="preserve">od </w:t>
            </w:r>
            <w:r w:rsidR="00254095" w:rsidRPr="005F6848">
              <w:rPr>
                <w:rFonts w:ascii="Open Sans" w:eastAsia="Times New Roman" w:hAnsi="Open Sans" w:cs="Open Sans"/>
                <w:b/>
                <w:color w:val="1F4E79" w:themeColor="accent1" w:themeShade="80"/>
                <w:lang w:val="sl-SI"/>
              </w:rPr>
              <w:t>vključno 1. januarja 2021 do vključno datuma</w:t>
            </w:r>
            <w:r w:rsidR="005E3EBD" w:rsidRPr="005F6848">
              <w:rPr>
                <w:rFonts w:ascii="Open Sans" w:eastAsia="Times New Roman" w:hAnsi="Open Sans" w:cs="Open Sans"/>
                <w:b/>
                <w:color w:val="1F4E79" w:themeColor="accent1" w:themeShade="80"/>
                <w:lang w:val="sl-SI"/>
              </w:rPr>
              <w:t xml:space="preserve"> </w:t>
            </w:r>
            <w:r w:rsidRPr="005F6848">
              <w:rPr>
                <w:rFonts w:ascii="Open Sans" w:eastAsia="Times New Roman" w:hAnsi="Open Sans" w:cs="Open Sans"/>
                <w:b/>
                <w:color w:val="1F4E79" w:themeColor="accent1" w:themeShade="80"/>
                <w:lang w:val="sl-SI"/>
              </w:rPr>
              <w:t>oddaje projektne vloge</w:t>
            </w:r>
            <w:r w:rsidR="00254095" w:rsidRPr="005F6848">
              <w:rPr>
                <w:rFonts w:ascii="Open Sans" w:eastAsia="Times New Roman" w:hAnsi="Open Sans" w:cs="Open Sans"/>
                <w:b/>
                <w:color w:val="1F4E79" w:themeColor="accent1" w:themeShade="80"/>
                <w:lang w:val="sl-SI"/>
              </w:rPr>
              <w:t xml:space="preserve"> Pripravljalni stroški znašajo pavšalnih 9.000,00 EUR. </w:t>
            </w:r>
          </w:p>
        </w:tc>
      </w:tr>
      <w:tr w:rsidR="00D64B0C" w14:paraId="410F6BA1" w14:textId="77777777" w:rsidTr="00AA01A8">
        <w:tc>
          <w:tcPr>
            <w:tcW w:w="4962" w:type="dxa"/>
            <w:shd w:val="clear" w:color="auto" w:fill="auto"/>
          </w:tcPr>
          <w:p w14:paraId="776825F3" w14:textId="77777777" w:rsidR="00D64B0C" w:rsidRPr="001736B1" w:rsidRDefault="00254095">
            <w:pPr>
              <w:spacing w:after="0" w:line="480" w:lineRule="auto"/>
              <w:jc w:val="center"/>
            </w:pPr>
            <w:r>
              <w:rPr>
                <w:rFonts w:ascii="Open Sans" w:hAnsi="Open Sans" w:cs="Open Sans"/>
                <w:b/>
                <w:bCs/>
                <w:lang w:val="it-IT"/>
              </w:rPr>
              <w:lastRenderedPageBreak/>
              <w:t>Articolo 10</w:t>
            </w:r>
          </w:p>
          <w:p w14:paraId="7184DD46" w14:textId="77777777" w:rsidR="00D64B0C" w:rsidRPr="001736B1" w:rsidRDefault="00254095">
            <w:pPr>
              <w:spacing w:after="0" w:line="480" w:lineRule="auto"/>
              <w:jc w:val="center"/>
            </w:pPr>
            <w:r>
              <w:rPr>
                <w:rFonts w:ascii="Open Sans" w:hAnsi="Open Sans" w:cs="Open Sans"/>
                <w:b/>
                <w:bCs/>
                <w:lang w:val="it-IT"/>
              </w:rPr>
              <w:t>Rendiconti</w:t>
            </w:r>
          </w:p>
        </w:tc>
        <w:tc>
          <w:tcPr>
            <w:tcW w:w="4959" w:type="dxa"/>
            <w:shd w:val="clear" w:color="auto" w:fill="auto"/>
          </w:tcPr>
          <w:p w14:paraId="1129CC54" w14:textId="77777777" w:rsidR="00D64B0C" w:rsidRPr="005F6848" w:rsidRDefault="00254095">
            <w:pPr>
              <w:spacing w:after="0" w:line="480" w:lineRule="auto"/>
              <w:jc w:val="center"/>
              <w:rPr>
                <w:rFonts w:ascii="Open Sans" w:hAnsi="Open Sans" w:cs="Open Sans"/>
                <w:color w:val="1F4E79" w:themeColor="accent1" w:themeShade="80"/>
                <w:lang w:eastAsia="ar-SA"/>
              </w:rPr>
            </w:pPr>
            <w:r w:rsidRPr="005F6848">
              <w:rPr>
                <w:rFonts w:ascii="Open Sans" w:hAnsi="Open Sans" w:cs="Open Sans"/>
                <w:b/>
                <w:color w:val="1F4E79" w:themeColor="accent1" w:themeShade="80"/>
                <w:lang w:val="sl-SI"/>
              </w:rPr>
              <w:t>Člen 10</w:t>
            </w:r>
          </w:p>
          <w:p w14:paraId="0B907CC6" w14:textId="77777777" w:rsidR="00D64B0C" w:rsidRPr="005F6848" w:rsidRDefault="00254095">
            <w:pPr>
              <w:spacing w:after="0" w:line="480" w:lineRule="auto"/>
              <w:jc w:val="center"/>
              <w:rPr>
                <w:color w:val="1F4E79" w:themeColor="accent1" w:themeShade="80"/>
                <w:lang w:eastAsia="ar-SA"/>
              </w:rPr>
            </w:pPr>
            <w:r w:rsidRPr="005F6848">
              <w:rPr>
                <w:rFonts w:ascii="Open Sans" w:hAnsi="Open Sans" w:cs="Open Sans"/>
                <w:b/>
                <w:color w:val="1F4E79" w:themeColor="accent1" w:themeShade="80"/>
                <w:lang w:val="sl-SI"/>
              </w:rPr>
              <w:t>Poročanje</w:t>
            </w:r>
          </w:p>
        </w:tc>
      </w:tr>
      <w:tr w:rsidR="00D64B0C" w:rsidRPr="006803BA" w14:paraId="42441B83" w14:textId="77777777" w:rsidTr="00AA01A8">
        <w:tc>
          <w:tcPr>
            <w:tcW w:w="4962" w:type="dxa"/>
            <w:shd w:val="clear" w:color="auto" w:fill="auto"/>
          </w:tcPr>
          <w:p w14:paraId="07A0E612" w14:textId="77777777" w:rsidR="00D64B0C" w:rsidRPr="001736B1" w:rsidRDefault="00254095" w:rsidP="001736B1">
            <w:pPr>
              <w:numPr>
                <w:ilvl w:val="0"/>
                <w:numId w:val="40"/>
              </w:numPr>
              <w:spacing w:after="0" w:line="480" w:lineRule="auto"/>
              <w:jc w:val="both"/>
              <w:rPr>
                <w:lang w:val="it-IT"/>
              </w:rPr>
            </w:pPr>
            <w:r>
              <w:rPr>
                <w:rFonts w:ascii="Open Sans" w:hAnsi="Open Sans" w:cs="Open Sans"/>
                <w:b/>
                <w:bCs/>
                <w:lang w:val="it-IT"/>
              </w:rPr>
              <w:t xml:space="preserve">Il LP ha la completa responsabilità per il monitoraggio delle azioni poste in essere dai Partner progettuali contestualmente alla loro attuazione.  </w:t>
            </w:r>
          </w:p>
          <w:p w14:paraId="42A6E734" w14:textId="77777777" w:rsidR="00D64B0C" w:rsidRPr="001736B1" w:rsidRDefault="00254095" w:rsidP="001736B1">
            <w:pPr>
              <w:numPr>
                <w:ilvl w:val="0"/>
                <w:numId w:val="40"/>
              </w:numPr>
              <w:spacing w:after="0" w:line="480" w:lineRule="auto"/>
              <w:jc w:val="both"/>
              <w:rPr>
                <w:lang w:val="it-IT"/>
              </w:rPr>
            </w:pPr>
            <w:r>
              <w:rPr>
                <w:rFonts w:ascii="Open Sans" w:hAnsi="Open Sans" w:cs="Open Sans"/>
                <w:b/>
                <w:bCs/>
                <w:lang w:val="it-IT"/>
              </w:rPr>
              <w:t xml:space="preserve">Il LP è responsabile per la presentazione dei report sullo stato di avanzamento e di quello finale al SC. </w:t>
            </w:r>
          </w:p>
          <w:p w14:paraId="1800853E" w14:textId="19E7A597" w:rsidR="00D64B0C" w:rsidRPr="001736B1" w:rsidRDefault="00254095" w:rsidP="001736B1">
            <w:pPr>
              <w:numPr>
                <w:ilvl w:val="0"/>
                <w:numId w:val="40"/>
              </w:numPr>
              <w:spacing w:after="0" w:line="480" w:lineRule="auto"/>
              <w:jc w:val="both"/>
            </w:pPr>
            <w:r>
              <w:rPr>
                <w:rFonts w:ascii="Open Sans" w:hAnsi="Open Sans" w:cs="Open Sans"/>
                <w:b/>
                <w:bCs/>
                <w:lang w:val="it-IT"/>
              </w:rPr>
              <w:t xml:space="preserve">Ogni PP provvede a presentare il proprio report sullo stato di avanzamento ai Controllori entro 30 giorni di calendario dopo la conclusione del periodo di </w:t>
            </w:r>
            <w:r>
              <w:rPr>
                <w:rFonts w:ascii="Open Sans" w:hAnsi="Open Sans" w:cs="Open Sans"/>
                <w:b/>
                <w:bCs/>
                <w:lang w:val="it-IT"/>
              </w:rPr>
              <w:lastRenderedPageBreak/>
              <w:t>rendicontazione e nello stesso tempo provvede a fornire al LP le informazioni necessarie per la predisposizione delle relazioni sullo stato di avanzamento e finale e di altra specifica documentazione richiesta dall'AdG o dal SC. Nel caso in cui il rendiconto individuale sia differito per un periodo superiore a 6 mesi, l'AdG può decidere di non approvare i costi inclusi nel rendiconto. Qualsiasi ritardo non giustificato nella rendicontazione o nell’invio di eventuali chiarimenti sul Rendiconto del Progetto, sia da parte del LP che dei PP, può comportare la riduzione o l'interruzione dei pagamenti derivanti dal Contratto di</w:t>
            </w:r>
            <w:r w:rsidR="00B84C6E">
              <w:rPr>
                <w:rFonts w:ascii="Open Sans" w:hAnsi="Open Sans" w:cs="Open Sans"/>
                <w:b/>
                <w:bCs/>
                <w:lang w:val="it-IT"/>
              </w:rPr>
              <w:t xml:space="preserve"> concessione del</w:t>
            </w:r>
            <w:r>
              <w:rPr>
                <w:rFonts w:ascii="Open Sans" w:hAnsi="Open Sans" w:cs="Open Sans"/>
                <w:b/>
                <w:bCs/>
                <w:lang w:val="it-IT"/>
              </w:rPr>
              <w:t xml:space="preserve"> finanziamento.  I periodi di rendicontazione per l'intero Progetto sono descritti nello Schema progettuale. L'AdG può </w:t>
            </w:r>
            <w:r>
              <w:rPr>
                <w:rFonts w:ascii="Open Sans" w:hAnsi="Open Sans" w:cs="Open Sans"/>
                <w:b/>
                <w:bCs/>
                <w:lang w:val="it-IT"/>
              </w:rPr>
              <w:lastRenderedPageBreak/>
              <w:t>richiedere o acconsentire rendiconti addizionali.</w:t>
            </w:r>
          </w:p>
        </w:tc>
        <w:tc>
          <w:tcPr>
            <w:tcW w:w="4959" w:type="dxa"/>
            <w:shd w:val="clear" w:color="auto" w:fill="auto"/>
          </w:tcPr>
          <w:p w14:paraId="67045CB6" w14:textId="4897916C" w:rsidR="00D64B0C" w:rsidRPr="00DD25D8" w:rsidRDefault="00254095">
            <w:pPr>
              <w:numPr>
                <w:ilvl w:val="0"/>
                <w:numId w:val="35"/>
              </w:numPr>
              <w:spacing w:after="0" w:line="480" w:lineRule="auto"/>
              <w:jc w:val="both"/>
              <w:rPr>
                <w:rFonts w:ascii="Open Sans" w:hAnsi="Open Sans" w:cs="Open Sans"/>
                <w:color w:val="1F4E79" w:themeColor="accent1" w:themeShade="80"/>
              </w:rPr>
            </w:pPr>
            <w:r w:rsidRPr="005F6848">
              <w:rPr>
                <w:rFonts w:ascii="Open Sans" w:hAnsi="Open Sans" w:cs="Open Sans"/>
                <w:b/>
                <w:color w:val="1F4E79" w:themeColor="accent1" w:themeShade="80"/>
                <w:lang w:val="sl-SI"/>
              </w:rPr>
              <w:lastRenderedPageBreak/>
              <w:t>VP je v celoti odgovoren za sprotno spremljanje ak</w:t>
            </w:r>
            <w:r w:rsidR="005F6848">
              <w:rPr>
                <w:rFonts w:ascii="Open Sans" w:hAnsi="Open Sans" w:cs="Open Sans"/>
                <w:b/>
                <w:color w:val="1F4E79" w:themeColor="accent1" w:themeShade="80"/>
                <w:lang w:val="sl-SI"/>
              </w:rPr>
              <w:t xml:space="preserve">tivnosti projektnih partnerjev </w:t>
            </w:r>
            <w:r w:rsidRPr="005F6848">
              <w:rPr>
                <w:rFonts w:ascii="Open Sans" w:hAnsi="Open Sans" w:cs="Open Sans"/>
                <w:b/>
                <w:color w:val="1F4E79" w:themeColor="accent1" w:themeShade="80"/>
                <w:lang w:val="sl-SI"/>
              </w:rPr>
              <w:t xml:space="preserve">. </w:t>
            </w:r>
          </w:p>
          <w:p w14:paraId="79B2BC5E" w14:textId="77777777" w:rsidR="005F6848" w:rsidRPr="00DD25D8" w:rsidRDefault="005F6848" w:rsidP="005F6848">
            <w:pPr>
              <w:spacing w:after="0" w:line="480" w:lineRule="auto"/>
              <w:ind w:left="720"/>
              <w:jc w:val="both"/>
              <w:rPr>
                <w:rFonts w:ascii="Open Sans" w:hAnsi="Open Sans" w:cs="Open Sans"/>
                <w:color w:val="1F4E79" w:themeColor="accent1" w:themeShade="80"/>
              </w:rPr>
            </w:pPr>
          </w:p>
          <w:p w14:paraId="2BDF45DE" w14:textId="77777777" w:rsidR="00D64B0C" w:rsidRPr="005F6848" w:rsidRDefault="00254095" w:rsidP="001736B1">
            <w:pPr>
              <w:numPr>
                <w:ilvl w:val="0"/>
                <w:numId w:val="35"/>
              </w:numPr>
              <w:spacing w:after="0" w:line="480" w:lineRule="auto"/>
              <w:jc w:val="both"/>
              <w:rPr>
                <w:color w:val="1F4E79" w:themeColor="accent1" w:themeShade="80"/>
                <w:lang w:val="sl-SI"/>
              </w:rPr>
            </w:pPr>
            <w:r w:rsidRPr="005F6848">
              <w:rPr>
                <w:rFonts w:ascii="Open Sans" w:hAnsi="Open Sans" w:cs="Open Sans"/>
                <w:b/>
                <w:color w:val="1F4E79" w:themeColor="accent1" w:themeShade="80"/>
                <w:lang w:val="sl-SI"/>
              </w:rPr>
              <w:t>VP je odgovoren za predložitev poročila o napredku in končnega poročila SS.</w:t>
            </w:r>
          </w:p>
          <w:p w14:paraId="2F881BB5" w14:textId="77777777" w:rsidR="00D64B0C" w:rsidRPr="005F6848" w:rsidRDefault="00D64B0C">
            <w:pPr>
              <w:pStyle w:val="Paragrafoelenco"/>
              <w:rPr>
                <w:rFonts w:ascii="Open Sans" w:hAnsi="Open Sans" w:cs="Open Sans"/>
                <w:b/>
                <w:color w:val="1F4E79" w:themeColor="accent1" w:themeShade="80"/>
                <w:lang w:val="sl-SI"/>
              </w:rPr>
            </w:pPr>
          </w:p>
          <w:p w14:paraId="139BC23A" w14:textId="68FB6E3D" w:rsidR="00D64B0C" w:rsidRPr="005F6848" w:rsidRDefault="00254095" w:rsidP="001736B1">
            <w:pPr>
              <w:numPr>
                <w:ilvl w:val="0"/>
                <w:numId w:val="35"/>
              </w:numPr>
              <w:spacing w:after="120" w:line="480" w:lineRule="auto"/>
              <w:jc w:val="both"/>
              <w:rPr>
                <w:color w:val="1F4E79" w:themeColor="accent1" w:themeShade="80"/>
                <w:lang w:val="sl-SI"/>
              </w:rPr>
            </w:pPr>
            <w:r w:rsidRPr="005F6848">
              <w:rPr>
                <w:rFonts w:ascii="Open Sans" w:hAnsi="Open Sans" w:cs="Open Sans"/>
                <w:b/>
                <w:color w:val="1F4E79" w:themeColor="accent1" w:themeShade="80"/>
                <w:lang w:val="sl-SI"/>
              </w:rPr>
              <w:t xml:space="preserve">Vsak projektni partner se zavezuje predložiti </w:t>
            </w:r>
            <w:r w:rsidR="00A97697" w:rsidRPr="005F6848">
              <w:rPr>
                <w:rFonts w:ascii="Open Sans" w:hAnsi="Open Sans" w:cs="Open Sans"/>
                <w:b/>
                <w:color w:val="1F4E79" w:themeColor="accent1" w:themeShade="80"/>
                <w:lang w:val="sl-SI"/>
              </w:rPr>
              <w:t xml:space="preserve">kontroli </w:t>
            </w:r>
            <w:r w:rsidRPr="005F6848">
              <w:rPr>
                <w:rFonts w:ascii="Open Sans" w:hAnsi="Open Sans" w:cs="Open Sans"/>
                <w:b/>
                <w:color w:val="1F4E79" w:themeColor="accent1" w:themeShade="80"/>
                <w:lang w:val="sl-SI"/>
              </w:rPr>
              <w:t xml:space="preserve">poročilo o napredku  v roku 30 koledarskih dni po koncu obdobja poročanja. Prav tako mora vsak projektni partner zagotoviti informacije VP-ju, ki so </w:t>
            </w:r>
            <w:r w:rsidRPr="005F6848">
              <w:rPr>
                <w:rFonts w:ascii="Open Sans" w:hAnsi="Open Sans" w:cs="Open Sans"/>
                <w:b/>
                <w:color w:val="1F4E79" w:themeColor="accent1" w:themeShade="80"/>
                <w:lang w:val="sl-SI"/>
              </w:rPr>
              <w:lastRenderedPageBreak/>
              <w:t xml:space="preserve">potrebne za pripravo vmesnih in zaključnih poročil in drugih posebnih dokumentov, ki jih OU ali SS zahteva. V primeru </w:t>
            </w:r>
            <w:r w:rsidR="00BD6B5C" w:rsidRPr="005F6848">
              <w:rPr>
                <w:rFonts w:ascii="Open Sans" w:hAnsi="Open Sans" w:cs="Open Sans"/>
                <w:b/>
                <w:color w:val="1F4E79" w:themeColor="accent1" w:themeShade="80"/>
                <w:lang w:val="sl-SI"/>
              </w:rPr>
              <w:t xml:space="preserve">neupravičene </w:t>
            </w:r>
            <w:r w:rsidRPr="005F6848">
              <w:rPr>
                <w:rFonts w:ascii="Open Sans" w:hAnsi="Open Sans" w:cs="Open Sans"/>
                <w:b/>
                <w:color w:val="1F4E79" w:themeColor="accent1" w:themeShade="80"/>
                <w:lang w:val="sl-SI"/>
              </w:rPr>
              <w:t xml:space="preserve">zamude </w:t>
            </w:r>
            <w:r w:rsidR="00BD6B5C" w:rsidRPr="005F6848">
              <w:rPr>
                <w:rFonts w:ascii="Open Sans" w:hAnsi="Open Sans" w:cs="Open Sans"/>
                <w:b/>
                <w:color w:val="1F4E79" w:themeColor="accent1" w:themeShade="80"/>
                <w:lang w:val="sl-SI"/>
              </w:rPr>
              <w:t xml:space="preserve">pri oddaji </w:t>
            </w:r>
            <w:r w:rsidRPr="005F6848">
              <w:rPr>
                <w:rFonts w:ascii="Open Sans" w:hAnsi="Open Sans" w:cs="Open Sans"/>
                <w:b/>
                <w:color w:val="1F4E79" w:themeColor="accent1" w:themeShade="80"/>
                <w:lang w:val="sl-SI"/>
              </w:rPr>
              <w:t>posam</w:t>
            </w:r>
            <w:r w:rsidR="00BD6B5C" w:rsidRPr="005F6848">
              <w:rPr>
                <w:rFonts w:ascii="Open Sans" w:hAnsi="Open Sans" w:cs="Open Sans"/>
                <w:b/>
                <w:color w:val="1F4E79" w:themeColor="accent1" w:themeShade="80"/>
                <w:lang w:val="sl-SI"/>
              </w:rPr>
              <w:t xml:space="preserve">eznega </w:t>
            </w:r>
            <w:r w:rsidRPr="005F6848">
              <w:rPr>
                <w:rFonts w:ascii="Open Sans" w:hAnsi="Open Sans" w:cs="Open Sans"/>
                <w:b/>
                <w:color w:val="1F4E79" w:themeColor="accent1" w:themeShade="80"/>
                <w:lang w:val="sl-SI"/>
              </w:rPr>
              <w:t xml:space="preserve">partnerskega poročila za več kot 6 mesecev, se lahko OU odloči, da ne odobri stroškov vključenih v tako poročilo. Vsaka neupravičena zamuda pri poročanju ali v postopku pojasnjevanja vmesnega poročila o izvajanju projekta, bodisi s strani VP ali projektnih partnerjev, lahko pomeni zmanjšanje ali prekinitev izplačila sofinanciranja. Obdobja poročanja za celoten projekt so določena v prijavnici. OU lahko zahteva ali se dogovori za </w:t>
            </w:r>
            <w:r w:rsidR="00BD6B5C" w:rsidRPr="005F6848">
              <w:rPr>
                <w:rFonts w:ascii="Open Sans" w:hAnsi="Open Sans" w:cs="Open Sans"/>
                <w:b/>
                <w:color w:val="1F4E79" w:themeColor="accent1" w:themeShade="80"/>
                <w:lang w:val="sl-SI"/>
              </w:rPr>
              <w:t xml:space="preserve">oddajo </w:t>
            </w:r>
            <w:r w:rsidRPr="005F6848">
              <w:rPr>
                <w:rFonts w:ascii="Open Sans" w:hAnsi="Open Sans" w:cs="Open Sans"/>
                <w:b/>
                <w:color w:val="1F4E79" w:themeColor="accent1" w:themeShade="80"/>
                <w:lang w:val="sl-SI"/>
              </w:rPr>
              <w:t>dodatn</w:t>
            </w:r>
            <w:r w:rsidR="00BD6B5C" w:rsidRPr="005F6848">
              <w:rPr>
                <w:rFonts w:ascii="Open Sans" w:hAnsi="Open Sans" w:cs="Open Sans"/>
                <w:b/>
                <w:color w:val="1F4E79" w:themeColor="accent1" w:themeShade="80"/>
                <w:lang w:val="sl-SI"/>
              </w:rPr>
              <w:t>ih</w:t>
            </w:r>
            <w:r w:rsidRPr="005F6848">
              <w:rPr>
                <w:rFonts w:ascii="Open Sans" w:hAnsi="Open Sans" w:cs="Open Sans"/>
                <w:b/>
                <w:color w:val="1F4E79" w:themeColor="accent1" w:themeShade="80"/>
                <w:lang w:val="sl-SI"/>
              </w:rPr>
              <w:t xml:space="preserve"> poročil. </w:t>
            </w:r>
          </w:p>
          <w:p w14:paraId="5976EBE2" w14:textId="77777777" w:rsidR="00D64B0C" w:rsidRPr="005F6848" w:rsidRDefault="00D64B0C">
            <w:pPr>
              <w:spacing w:after="120" w:line="480" w:lineRule="auto"/>
              <w:jc w:val="center"/>
              <w:rPr>
                <w:rFonts w:ascii="Open Sans" w:hAnsi="Open Sans" w:cs="Open Sans"/>
                <w:b/>
                <w:color w:val="1F4E79" w:themeColor="accent1" w:themeShade="80"/>
                <w:lang w:val="sl-SI"/>
              </w:rPr>
            </w:pPr>
          </w:p>
        </w:tc>
      </w:tr>
      <w:tr w:rsidR="00D64B0C" w:rsidRPr="00495382" w14:paraId="406A1F69" w14:textId="77777777" w:rsidTr="00AA01A8">
        <w:tc>
          <w:tcPr>
            <w:tcW w:w="4962" w:type="dxa"/>
            <w:shd w:val="clear" w:color="auto" w:fill="auto"/>
          </w:tcPr>
          <w:p w14:paraId="49E04555" w14:textId="77777777" w:rsidR="00D64B0C" w:rsidRPr="001736B1" w:rsidRDefault="00254095">
            <w:pPr>
              <w:spacing w:after="0" w:line="480" w:lineRule="auto"/>
              <w:jc w:val="center"/>
              <w:rPr>
                <w:lang w:val="it-IT"/>
              </w:rPr>
            </w:pPr>
            <w:r>
              <w:rPr>
                <w:rFonts w:ascii="Open Sans" w:hAnsi="Open Sans" w:cs="Open Sans"/>
                <w:b/>
                <w:bCs/>
                <w:lang w:val="it-IT"/>
              </w:rPr>
              <w:lastRenderedPageBreak/>
              <w:t>Articolo 11</w:t>
            </w:r>
          </w:p>
          <w:p w14:paraId="3BD0B86D" w14:textId="77777777" w:rsidR="00D64B0C" w:rsidRPr="001736B1" w:rsidRDefault="00254095">
            <w:pPr>
              <w:spacing w:after="0" w:line="480" w:lineRule="auto"/>
              <w:jc w:val="center"/>
              <w:rPr>
                <w:lang w:val="it-IT"/>
              </w:rPr>
            </w:pPr>
            <w:r>
              <w:rPr>
                <w:rFonts w:ascii="Open Sans" w:hAnsi="Open Sans" w:cs="Open Sans"/>
                <w:b/>
                <w:bCs/>
                <w:lang w:val="it-IT"/>
              </w:rPr>
              <w:t xml:space="preserve">Modifiche progettuali e riallocazione di fondi </w:t>
            </w:r>
          </w:p>
        </w:tc>
        <w:tc>
          <w:tcPr>
            <w:tcW w:w="4959" w:type="dxa"/>
            <w:shd w:val="clear" w:color="auto" w:fill="auto"/>
          </w:tcPr>
          <w:p w14:paraId="514012AD" w14:textId="77777777" w:rsidR="00D64B0C" w:rsidRPr="005F6848" w:rsidRDefault="00254095">
            <w:pPr>
              <w:spacing w:line="360" w:lineRule="auto"/>
              <w:jc w:val="center"/>
              <w:rPr>
                <w:rFonts w:ascii="Open Sans" w:hAnsi="Open Sans" w:cs="Open Sans"/>
                <w:color w:val="1F4E79" w:themeColor="accent1" w:themeShade="80"/>
                <w:lang w:eastAsia="ar-SA"/>
              </w:rPr>
            </w:pPr>
            <w:r w:rsidRPr="005F6848">
              <w:rPr>
                <w:rFonts w:ascii="Open Sans" w:hAnsi="Open Sans" w:cs="Open Sans"/>
                <w:b/>
                <w:color w:val="1F4E79" w:themeColor="accent1" w:themeShade="80"/>
                <w:lang w:val="sl-SI"/>
              </w:rPr>
              <w:t>Člen 11</w:t>
            </w:r>
          </w:p>
          <w:p w14:paraId="221951F6" w14:textId="77777777" w:rsidR="00D64B0C" w:rsidRPr="005F6848" w:rsidRDefault="00254095">
            <w:pPr>
              <w:spacing w:line="360" w:lineRule="auto"/>
              <w:ind w:left="360"/>
              <w:jc w:val="center"/>
              <w:rPr>
                <w:color w:val="1F4E79" w:themeColor="accent1" w:themeShade="80"/>
              </w:rPr>
            </w:pPr>
            <w:r w:rsidRPr="005F6848">
              <w:rPr>
                <w:rFonts w:ascii="Open Sans" w:hAnsi="Open Sans" w:cs="Open Sans"/>
                <w:b/>
                <w:color w:val="1F4E79" w:themeColor="accent1" w:themeShade="80"/>
                <w:szCs w:val="20"/>
                <w:lang w:val="sl-SI"/>
              </w:rPr>
              <w:t>Spremembe projekta in prerazporeditev sredstev</w:t>
            </w:r>
          </w:p>
        </w:tc>
      </w:tr>
      <w:tr w:rsidR="00D64B0C" w14:paraId="23415F5C" w14:textId="77777777" w:rsidTr="00AA01A8">
        <w:tc>
          <w:tcPr>
            <w:tcW w:w="4962" w:type="dxa"/>
            <w:shd w:val="clear" w:color="auto" w:fill="auto"/>
          </w:tcPr>
          <w:p w14:paraId="4243DF34" w14:textId="77777777" w:rsidR="0041092D" w:rsidRPr="001736B1" w:rsidRDefault="0041092D" w:rsidP="001736B1">
            <w:pPr>
              <w:spacing w:after="0" w:line="480" w:lineRule="auto"/>
              <w:ind w:left="720"/>
              <w:jc w:val="both"/>
              <w:rPr>
                <w:rFonts w:ascii="Open Sans" w:hAnsi="Open Sans" w:cs="Open Sans"/>
                <w:lang w:val="en-GB"/>
              </w:rPr>
            </w:pPr>
          </w:p>
          <w:p w14:paraId="40D6A27C" w14:textId="77777777" w:rsidR="00D64B0C" w:rsidRPr="001736B1" w:rsidRDefault="00254095" w:rsidP="001736B1">
            <w:pPr>
              <w:numPr>
                <w:ilvl w:val="0"/>
                <w:numId w:val="37"/>
              </w:numPr>
              <w:spacing w:after="0" w:line="480" w:lineRule="auto"/>
              <w:jc w:val="both"/>
              <w:rPr>
                <w:rFonts w:ascii="Open Sans" w:hAnsi="Open Sans" w:cs="Open Sans"/>
                <w:lang w:val="it-IT"/>
              </w:rPr>
            </w:pPr>
            <w:r>
              <w:rPr>
                <w:rFonts w:ascii="Open Sans" w:hAnsi="Open Sans" w:cs="Open Sans"/>
                <w:b/>
                <w:bCs/>
                <w:lang w:val="it-IT"/>
              </w:rPr>
              <w:t xml:space="preserve">Tutte </w:t>
            </w:r>
            <w:r>
              <w:rPr>
                <w:rFonts w:ascii="Open Sans" w:hAnsi="Open Sans" w:cs="Open Sans"/>
                <w:b/>
                <w:bCs/>
                <w:lang w:val="sl-SI"/>
              </w:rPr>
              <w:t xml:space="preserve">le modifiche al Progetto devono essere concordate tra il LP ed i PP e devono essere debitamente motivate prima della </w:t>
            </w:r>
            <w:r>
              <w:rPr>
                <w:rFonts w:ascii="Open Sans" w:hAnsi="Open Sans" w:cs="Open Sans"/>
                <w:b/>
                <w:bCs/>
                <w:lang w:val="it-IT"/>
              </w:rPr>
              <w:t xml:space="preserve">formalizzazione all'AdG. </w:t>
            </w:r>
          </w:p>
          <w:p w14:paraId="05244BAA" w14:textId="77777777" w:rsidR="00D64B0C" w:rsidRPr="001736B1" w:rsidRDefault="00254095" w:rsidP="001736B1">
            <w:pPr>
              <w:numPr>
                <w:ilvl w:val="0"/>
                <w:numId w:val="37"/>
              </w:numPr>
              <w:spacing w:line="480" w:lineRule="auto"/>
              <w:jc w:val="both"/>
              <w:rPr>
                <w:rFonts w:ascii="Open Sans" w:hAnsi="Open Sans" w:cs="Open Sans"/>
                <w:lang w:val="it-IT"/>
              </w:rPr>
            </w:pPr>
            <w:r>
              <w:rPr>
                <w:rFonts w:ascii="Open Sans" w:hAnsi="Open Sans" w:cs="Open Sans"/>
                <w:b/>
                <w:bCs/>
                <w:lang w:val="it-IT"/>
              </w:rPr>
              <w:t>Qualsiasi modifica concernente il budget, le attività progettuali, la durata del Progetto e /o i PP non deve pregiudicare l'efficienza delle attività progettuali e l'attuazione dei previsti obiettivi.</w:t>
            </w:r>
          </w:p>
          <w:p w14:paraId="5C77595A" w14:textId="29660A6E" w:rsidR="00D64B0C" w:rsidRPr="00DD25D8" w:rsidRDefault="00254095" w:rsidP="001736B1">
            <w:pPr>
              <w:numPr>
                <w:ilvl w:val="0"/>
                <w:numId w:val="37"/>
              </w:numPr>
              <w:spacing w:after="0" w:line="480" w:lineRule="auto"/>
              <w:jc w:val="both"/>
              <w:rPr>
                <w:rFonts w:ascii="Open Sans" w:hAnsi="Open Sans" w:cs="Open Sans"/>
                <w:lang w:val="it-IT"/>
              </w:rPr>
            </w:pPr>
            <w:r>
              <w:rPr>
                <w:rFonts w:ascii="Open Sans" w:hAnsi="Open Sans" w:cs="Open Sans"/>
                <w:b/>
                <w:bCs/>
                <w:lang w:val="it-IT"/>
              </w:rPr>
              <w:t xml:space="preserve">Il LP ed i PP concordano di non recedere dal Progetto salvo che per ineludibili ragioni. Nel caso di un recesso del Partner o di una nuova entrata, il LP deve immediatamente </w:t>
            </w:r>
            <w:r>
              <w:rPr>
                <w:rFonts w:ascii="Open Sans" w:hAnsi="Open Sans" w:cs="Open Sans"/>
                <w:b/>
                <w:bCs/>
                <w:lang w:val="it-IT"/>
              </w:rPr>
              <w:lastRenderedPageBreak/>
              <w:t xml:space="preserve">informare per iscritto l'AdG e deve produrre alla stessa al più tardi entro due mesi una scheda progettuale modificata ed un piano finanziario modificato, prevedendo una nuova divisione delle attività, assicurando che l'ambito delle attività e dei relativi finanziamenti del Partner receduto verrà preso in carico da uno o più dei Partner rimanenti o da un nuovo Partner. Comunque, nel caso di un Partner originario, il LP deve assicurare che i presupposti di eleggibilità del partenariato siano assicurate.  Nel caso di un nuovo Partner, il LP deve assicurare che questo Partner abbia un’esperienza appropriata e un’adeguata capacità per poter partecipare al Progetto. Il LP deve presentare all’AdG - in nome e per conto del nuovo PP – tutti i documenti rilevanti. In ogni caso </w:t>
            </w:r>
            <w:r>
              <w:rPr>
                <w:rFonts w:ascii="Open Sans" w:hAnsi="Open Sans" w:cs="Open Sans"/>
                <w:b/>
                <w:bCs/>
                <w:lang w:val="it-IT"/>
              </w:rPr>
              <w:lastRenderedPageBreak/>
              <w:t>l'iniziale finanziamento al Progetto garantito dal Programma da parte del CdS non può essere superato. Nel caso in cui i requis</w:t>
            </w:r>
            <w:r w:rsidR="004313DA">
              <w:rPr>
                <w:rFonts w:ascii="Open Sans" w:hAnsi="Open Sans" w:cs="Open Sans"/>
                <w:b/>
                <w:bCs/>
                <w:lang w:val="it-IT"/>
              </w:rPr>
              <w:t>i</w:t>
            </w:r>
            <w:r>
              <w:rPr>
                <w:rFonts w:ascii="Open Sans" w:hAnsi="Open Sans" w:cs="Open Sans"/>
                <w:b/>
                <w:bCs/>
                <w:lang w:val="it-IT"/>
              </w:rPr>
              <w:t xml:space="preserve">ti minimi per il partenariato non sussistano più, il Progetto approvato può essere revocato dal CdS. Nel caso di motivato recesso di un PP con la continuazione dell'attività da parte degli altri Partner o da nuovi Partner, le spese sostenute dal Partner receduto e regolarmente rendicontate sono ammissibili e cofinanziate. Per tali attività tutti i </w:t>
            </w:r>
            <w:r w:rsidR="00514FE7">
              <w:rPr>
                <w:rFonts w:ascii="Open Sans" w:hAnsi="Open Sans" w:cs="Open Sans"/>
                <w:b/>
                <w:bCs/>
                <w:lang w:val="it-IT"/>
              </w:rPr>
              <w:t>requisiti</w:t>
            </w:r>
            <w:r>
              <w:rPr>
                <w:rFonts w:ascii="Open Sans" w:hAnsi="Open Sans" w:cs="Open Sans"/>
                <w:b/>
                <w:bCs/>
                <w:lang w:val="it-IT"/>
              </w:rPr>
              <w:t xml:space="preserve"> richiesti dal presente </w:t>
            </w:r>
            <w:r w:rsidR="005C7709">
              <w:rPr>
                <w:rFonts w:ascii="Open Sans" w:hAnsi="Open Sans" w:cs="Open Sans"/>
                <w:b/>
                <w:bCs/>
                <w:lang w:val="it-IT"/>
              </w:rPr>
              <w:t>Accordo</w:t>
            </w:r>
            <w:r>
              <w:rPr>
                <w:rFonts w:ascii="Open Sans" w:hAnsi="Open Sans" w:cs="Open Sans"/>
                <w:b/>
                <w:bCs/>
                <w:lang w:val="it-IT"/>
              </w:rPr>
              <w:t xml:space="preserve"> devono essere garantiti.</w:t>
            </w:r>
          </w:p>
          <w:p w14:paraId="4AAAD555" w14:textId="77777777" w:rsidR="00DD25D8" w:rsidRPr="001736B1" w:rsidRDefault="00DD25D8" w:rsidP="00DD25D8">
            <w:pPr>
              <w:spacing w:after="0" w:line="480" w:lineRule="auto"/>
              <w:ind w:left="720"/>
              <w:jc w:val="both"/>
              <w:rPr>
                <w:rFonts w:ascii="Open Sans" w:hAnsi="Open Sans" w:cs="Open Sans"/>
                <w:lang w:val="it-IT"/>
              </w:rPr>
            </w:pPr>
          </w:p>
          <w:p w14:paraId="79F49788" w14:textId="77777777" w:rsidR="00D64B0C" w:rsidRPr="001736B1" w:rsidRDefault="00254095" w:rsidP="001736B1">
            <w:pPr>
              <w:numPr>
                <w:ilvl w:val="0"/>
                <w:numId w:val="37"/>
              </w:numPr>
              <w:spacing w:after="0" w:line="480" w:lineRule="auto"/>
              <w:jc w:val="both"/>
              <w:rPr>
                <w:lang w:val="it-IT"/>
              </w:rPr>
            </w:pPr>
            <w:r>
              <w:rPr>
                <w:rFonts w:ascii="Open Sans" w:hAnsi="Open Sans" w:cs="Open Sans"/>
                <w:b/>
                <w:bCs/>
                <w:lang w:val="it-IT"/>
              </w:rPr>
              <w:t xml:space="preserve">Le modifiche di maggior rilievo del Progetto devono essere approvate dal CdS, precisamente: </w:t>
            </w:r>
          </w:p>
          <w:p w14:paraId="376645AD" w14:textId="77777777" w:rsidR="00D64B0C" w:rsidRPr="001736B1" w:rsidRDefault="00254095">
            <w:pPr>
              <w:spacing w:after="0" w:line="480" w:lineRule="auto"/>
              <w:jc w:val="both"/>
              <w:rPr>
                <w:lang w:val="it-IT"/>
              </w:rPr>
            </w:pPr>
            <w:r>
              <w:rPr>
                <w:rFonts w:ascii="Open Sans" w:hAnsi="Open Sans" w:cs="Open Sans"/>
                <w:b/>
                <w:bCs/>
                <w:lang w:val="it-IT"/>
              </w:rPr>
              <w:lastRenderedPageBreak/>
              <w:t>a) le modifiche nel partenariato progettuale (sostituzione di un Partner, uscita di un Partner, nuovo Partner);</w:t>
            </w:r>
          </w:p>
          <w:p w14:paraId="698BCEB1" w14:textId="77777777" w:rsidR="00D64B0C" w:rsidRPr="00DD25D8" w:rsidRDefault="00254095">
            <w:pPr>
              <w:spacing w:after="0" w:line="480" w:lineRule="auto"/>
              <w:jc w:val="both"/>
              <w:rPr>
                <w:rFonts w:ascii="Open Sans" w:hAnsi="Open Sans" w:cs="Open Sans"/>
                <w:lang w:val="it-IT"/>
              </w:rPr>
            </w:pPr>
            <w:r>
              <w:rPr>
                <w:rFonts w:ascii="Open Sans" w:hAnsi="Open Sans" w:cs="Open Sans"/>
                <w:b/>
                <w:bCs/>
                <w:lang w:val="it-IT"/>
              </w:rPr>
              <w:t>b) modifiche del piano finanziario in relazione all'allocazione annuale di fondi FESR o qualsiasi altra modifica alle attività pianificate condizionanti l'allocazione annuale dei fondi FESR;</w:t>
            </w:r>
          </w:p>
          <w:p w14:paraId="33855C21" w14:textId="70A0DB03" w:rsidR="00D64B0C" w:rsidRPr="001736B1" w:rsidRDefault="00254095" w:rsidP="005F6848">
            <w:pPr>
              <w:pStyle w:val="Paragrafoelenco"/>
              <w:spacing w:before="240" w:after="0" w:line="480" w:lineRule="auto"/>
              <w:ind w:left="0"/>
              <w:jc w:val="both"/>
              <w:rPr>
                <w:lang w:val="it-IT"/>
              </w:rPr>
            </w:pPr>
            <w:r>
              <w:rPr>
                <w:rFonts w:ascii="Open Sans" w:hAnsi="Open Sans" w:cs="Open Sans"/>
                <w:b/>
                <w:bCs/>
                <w:lang w:val="it-IT"/>
              </w:rPr>
              <w:t>c) riallocazione dei fondi su differenti linee di spesa nel caso in cui la modifica sia superiore al 30% del totale delle spese ammissibili del Progetto. Il LP ha la possibilità di presentare una sola modifica del piano finanziario superiore al 30% e questa può essere richiesta una sola volta all’anno, entro il 31 gennaio, contestualmente all’invio della relazione sulle attività.</w:t>
            </w:r>
          </w:p>
          <w:p w14:paraId="1E2C332F" w14:textId="79B8635C" w:rsidR="00D64B0C" w:rsidRPr="001736B1" w:rsidRDefault="00254095" w:rsidP="005F6848">
            <w:pPr>
              <w:numPr>
                <w:ilvl w:val="0"/>
                <w:numId w:val="37"/>
              </w:numPr>
              <w:tabs>
                <w:tab w:val="clear" w:pos="0"/>
                <w:tab w:val="num" w:pos="176"/>
              </w:tabs>
              <w:spacing w:before="240" w:after="0" w:line="480" w:lineRule="auto"/>
              <w:ind w:left="0" w:firstLine="0"/>
              <w:jc w:val="both"/>
              <w:rPr>
                <w:lang w:val="it-IT"/>
              </w:rPr>
            </w:pPr>
            <w:r>
              <w:rPr>
                <w:rFonts w:ascii="Open Sans" w:hAnsi="Open Sans" w:cs="Open Sans"/>
                <w:b/>
                <w:bCs/>
                <w:lang w:val="it-IT"/>
              </w:rPr>
              <w:t xml:space="preserve">In seguito alle modifiche rilevanti di cui al succitato 4° comma del presente articolo, la nuova scheda progettuale modificata deve essere approvata dal CdS. </w:t>
            </w:r>
            <w:r w:rsidR="004313DA">
              <w:rPr>
                <w:rFonts w:ascii="Open Sans" w:hAnsi="Open Sans" w:cs="Open Sans"/>
                <w:b/>
                <w:bCs/>
                <w:lang w:val="it-IT"/>
              </w:rPr>
              <w:t>L’</w:t>
            </w:r>
            <w:r w:rsidR="004313DA" w:rsidRPr="004313DA">
              <w:rPr>
                <w:rFonts w:ascii="Open Sans" w:hAnsi="Open Sans" w:cs="Open Sans"/>
                <w:b/>
                <w:bCs/>
                <w:lang w:val="it-IT"/>
              </w:rPr>
              <w:t>Accordo</w:t>
            </w:r>
            <w:r w:rsidR="004313DA" w:rsidRPr="004313DA">
              <w:rPr>
                <w:rFonts w:ascii="Open Sans" w:hAnsi="Open Sans" w:cs="Open Sans"/>
                <w:b/>
                <w:bCs/>
                <w:lang w:val="sl-SI"/>
              </w:rPr>
              <w:t xml:space="preserve"> di </w:t>
            </w:r>
            <w:r w:rsidR="004313DA" w:rsidRPr="004313DA">
              <w:rPr>
                <w:rFonts w:ascii="Open Sans" w:hAnsi="Open Sans" w:cs="Open Sans"/>
                <w:b/>
                <w:bCs/>
                <w:lang w:val="sl-SI"/>
              </w:rPr>
              <w:lastRenderedPageBreak/>
              <w:t>Partenariato</w:t>
            </w:r>
            <w:r>
              <w:rPr>
                <w:rFonts w:ascii="Open Sans" w:hAnsi="Open Sans" w:cs="Open Sans"/>
                <w:b/>
                <w:bCs/>
                <w:lang w:val="it-IT"/>
              </w:rPr>
              <w:t xml:space="preserve"> ed il Contratto di </w:t>
            </w:r>
            <w:r w:rsidR="00B84C6E">
              <w:rPr>
                <w:rFonts w:ascii="Open Sans" w:hAnsi="Open Sans" w:cs="Open Sans"/>
                <w:b/>
                <w:bCs/>
                <w:lang w:val="it-IT"/>
              </w:rPr>
              <w:t xml:space="preserve">concessione del </w:t>
            </w:r>
            <w:r>
              <w:rPr>
                <w:rFonts w:ascii="Open Sans" w:hAnsi="Open Sans" w:cs="Open Sans"/>
                <w:b/>
                <w:bCs/>
                <w:lang w:val="it-IT"/>
              </w:rPr>
              <w:t>finanziamento devono essere conseguentemente modificati. In caso di revoca dell'approvazione da parte del CdS, ogni successivo pagamento viene interrotto e vengono attivate le procedure di recupero.</w:t>
            </w:r>
          </w:p>
          <w:p w14:paraId="20B459B5" w14:textId="77777777" w:rsidR="00D64B0C" w:rsidRPr="007C32B1" w:rsidRDefault="00254095" w:rsidP="005F6848">
            <w:pPr>
              <w:numPr>
                <w:ilvl w:val="0"/>
                <w:numId w:val="37"/>
              </w:numPr>
              <w:tabs>
                <w:tab w:val="clear" w:pos="0"/>
                <w:tab w:val="num" w:pos="176"/>
              </w:tabs>
              <w:spacing w:after="0" w:line="480" w:lineRule="auto"/>
              <w:ind w:left="0" w:firstLine="0"/>
              <w:jc w:val="both"/>
              <w:rPr>
                <w:lang w:val="it-IT"/>
              </w:rPr>
            </w:pPr>
            <w:r>
              <w:rPr>
                <w:rFonts w:ascii="Open Sans" w:hAnsi="Open Sans" w:cs="Open Sans"/>
                <w:b/>
                <w:bCs/>
                <w:lang w:val="it-IT"/>
              </w:rPr>
              <w:t>Senza un'approvazione formale in forma scritta, se richiesta, qualsiasi modifica è inammissibile. Le modifiche sono efficaci solo dopo l'approvazione.</w:t>
            </w:r>
          </w:p>
        </w:tc>
        <w:tc>
          <w:tcPr>
            <w:tcW w:w="4959" w:type="dxa"/>
            <w:shd w:val="clear" w:color="auto" w:fill="auto"/>
          </w:tcPr>
          <w:p w14:paraId="41E2411B" w14:textId="77777777" w:rsidR="0041092D" w:rsidRPr="005F6848" w:rsidRDefault="0041092D" w:rsidP="001736B1">
            <w:pPr>
              <w:spacing w:after="0" w:line="480" w:lineRule="auto"/>
              <w:ind w:left="785"/>
              <w:jc w:val="both"/>
              <w:rPr>
                <w:rFonts w:ascii="Open Sans" w:hAnsi="Open Sans"/>
                <w:color w:val="1F4E79" w:themeColor="accent1" w:themeShade="80"/>
                <w:lang w:val="it-IT"/>
              </w:rPr>
            </w:pPr>
          </w:p>
          <w:p w14:paraId="1FE8862C" w14:textId="32D110AD" w:rsidR="00D64B0C" w:rsidRPr="005F6848" w:rsidRDefault="00254095" w:rsidP="001736B1">
            <w:pPr>
              <w:numPr>
                <w:ilvl w:val="0"/>
                <w:numId w:val="48"/>
              </w:numPr>
              <w:spacing w:after="0" w:line="480" w:lineRule="auto"/>
              <w:jc w:val="both"/>
              <w:rPr>
                <w:rFonts w:ascii="Open Sans" w:hAnsi="Open Sans"/>
                <w:color w:val="1F4E79" w:themeColor="accent1" w:themeShade="80"/>
                <w:lang w:val="it-IT"/>
              </w:rPr>
            </w:pPr>
            <w:r w:rsidRPr="005F6848">
              <w:rPr>
                <w:rFonts w:ascii="Open Sans" w:hAnsi="Open Sans" w:cs="Open Sans"/>
                <w:b/>
                <w:color w:val="1F4E79" w:themeColor="accent1" w:themeShade="80"/>
                <w:lang w:val="sl-SI"/>
              </w:rPr>
              <w:t xml:space="preserve">Vse spremembe projekta morajo biti dogovorjene in ustrezno utemeljene med VP in projektnimi partnerji </w:t>
            </w:r>
            <w:r w:rsidR="00BD6B5C" w:rsidRPr="005F6848">
              <w:rPr>
                <w:rFonts w:ascii="Open Sans" w:hAnsi="Open Sans" w:cs="Open Sans"/>
                <w:b/>
                <w:color w:val="1F4E79" w:themeColor="accent1" w:themeShade="80"/>
                <w:lang w:val="sl-SI"/>
              </w:rPr>
              <w:t>p</w:t>
            </w:r>
            <w:r w:rsidRPr="005F6848">
              <w:rPr>
                <w:rFonts w:ascii="Open Sans" w:hAnsi="Open Sans" w:cs="Open Sans"/>
                <w:b/>
                <w:color w:val="1F4E79" w:themeColor="accent1" w:themeShade="80"/>
                <w:lang w:val="sl-SI"/>
              </w:rPr>
              <w:t xml:space="preserve">red </w:t>
            </w:r>
            <w:r w:rsidR="00BD6B5C" w:rsidRPr="005F6848">
              <w:rPr>
                <w:rFonts w:ascii="Open Sans" w:hAnsi="Open Sans" w:cs="Open Sans"/>
                <w:b/>
                <w:color w:val="1F4E79" w:themeColor="accent1" w:themeShade="80"/>
                <w:lang w:val="sl-SI"/>
              </w:rPr>
              <w:t>posredovanjem OU</w:t>
            </w:r>
            <w:r w:rsidRPr="005F6848">
              <w:rPr>
                <w:rFonts w:ascii="Open Sans" w:hAnsi="Open Sans" w:cs="Open Sans"/>
                <w:b/>
                <w:color w:val="1F4E79" w:themeColor="accent1" w:themeShade="80"/>
                <w:lang w:val="sl-SI"/>
              </w:rPr>
              <w:t xml:space="preserve">. </w:t>
            </w:r>
          </w:p>
          <w:p w14:paraId="7CFBA4B4" w14:textId="5047010C" w:rsidR="00DD25D8" w:rsidRPr="00DD25D8" w:rsidRDefault="00254095" w:rsidP="008F71C6">
            <w:pPr>
              <w:numPr>
                <w:ilvl w:val="0"/>
                <w:numId w:val="48"/>
              </w:numPr>
              <w:spacing w:after="0" w:line="480" w:lineRule="auto"/>
              <w:jc w:val="both"/>
              <w:rPr>
                <w:rFonts w:ascii="Open Sans" w:hAnsi="Open Sans" w:cs="Open Sans"/>
                <w:color w:val="1F4E79" w:themeColor="accent1" w:themeShade="80"/>
                <w:lang w:val="sl-SI"/>
              </w:rPr>
            </w:pPr>
            <w:r w:rsidRPr="00DD25D8">
              <w:rPr>
                <w:rFonts w:ascii="Open Sans" w:hAnsi="Open Sans" w:cs="Open Sans"/>
                <w:b/>
                <w:color w:val="1F4E79" w:themeColor="accent1" w:themeShade="80"/>
                <w:lang w:val="sl-SI"/>
              </w:rPr>
              <w:t>Nobena sprememba, ki vpliva na proračun, projektne aktivnosti, trajanje projekta in / ali odstop PP ne sme ogroziti izvajanja projektnih aktivnosti in doseganje predvidenih ciljev.</w:t>
            </w:r>
          </w:p>
          <w:p w14:paraId="4F00072B" w14:textId="77777777" w:rsidR="00DD25D8" w:rsidRPr="00DD25D8" w:rsidRDefault="00DD25D8" w:rsidP="00DD25D8">
            <w:pPr>
              <w:spacing w:line="480" w:lineRule="auto"/>
              <w:ind w:left="785"/>
              <w:jc w:val="both"/>
              <w:rPr>
                <w:rFonts w:ascii="Open Sans" w:hAnsi="Open Sans" w:cs="Open Sans"/>
                <w:color w:val="1F4E79" w:themeColor="accent1" w:themeShade="80"/>
                <w:lang w:val="sl-SI"/>
              </w:rPr>
            </w:pPr>
          </w:p>
          <w:p w14:paraId="2D9E3260" w14:textId="1D31078E" w:rsidR="00D64B0C" w:rsidRPr="00DD25D8" w:rsidRDefault="00254095" w:rsidP="00DD25D8">
            <w:pPr>
              <w:numPr>
                <w:ilvl w:val="0"/>
                <w:numId w:val="48"/>
              </w:numPr>
              <w:spacing w:line="480" w:lineRule="auto"/>
              <w:jc w:val="both"/>
              <w:rPr>
                <w:rFonts w:ascii="Open Sans" w:hAnsi="Open Sans" w:cs="Open Sans"/>
                <w:color w:val="1F4E79" w:themeColor="accent1" w:themeShade="80"/>
                <w:lang w:val="sl-SI"/>
              </w:rPr>
            </w:pPr>
            <w:r w:rsidRPr="00DD25D8">
              <w:rPr>
                <w:rFonts w:ascii="Open Sans" w:hAnsi="Open Sans" w:cs="Open Sans"/>
                <w:b/>
                <w:color w:val="1F4E79" w:themeColor="accent1" w:themeShade="80"/>
                <w:lang w:val="sl-SI"/>
              </w:rPr>
              <w:t>VP in PP se obvezujejo, da ne bodo izstopili iz projekta, razen v primeru neizogibnih razlogov. V primeru  umika PP ali novega PP, VP takoj pisno obvesti OU</w:t>
            </w:r>
            <w:r w:rsidR="00DB3350" w:rsidRPr="00DD25D8">
              <w:rPr>
                <w:rFonts w:ascii="Open Sans" w:hAnsi="Open Sans" w:cs="Open Sans"/>
                <w:b/>
                <w:color w:val="1F4E79" w:themeColor="accent1" w:themeShade="80"/>
                <w:lang w:val="sl-SI"/>
              </w:rPr>
              <w:t xml:space="preserve">. VP najkasneje v </w:t>
            </w:r>
            <w:r w:rsidR="00DB3350" w:rsidRPr="00DD25D8">
              <w:rPr>
                <w:rFonts w:ascii="Open Sans" w:hAnsi="Open Sans" w:cs="Open Sans"/>
                <w:b/>
                <w:color w:val="1F4E79" w:themeColor="accent1" w:themeShade="80"/>
                <w:lang w:val="sl-SI"/>
              </w:rPr>
              <w:lastRenderedPageBreak/>
              <w:t>roku dveh mesecev</w:t>
            </w:r>
            <w:r w:rsidRPr="00DD25D8">
              <w:rPr>
                <w:rFonts w:ascii="Open Sans" w:hAnsi="Open Sans" w:cs="Open Sans"/>
                <w:b/>
                <w:color w:val="1F4E79" w:themeColor="accent1" w:themeShade="80"/>
                <w:lang w:val="sl-SI"/>
              </w:rPr>
              <w:t xml:space="preserve"> izdela za OU novo prijavnico in finančni načrt, ki predvidevata nove delitve delovnih obremenitev in zagotavljata, da delež dejavnosti in s tem povezanih sredstev odstopnega partnerja prevzame eden  ali več preostalih partnerjev ali novi partnerji. V primeru, da gre za prvotnega partnerja, mora VP zagotoviti, da so zagotovljeni pogoji za upravičenost partnerstva. V primeru, da gre za novega partnerja, mora VP zagotoviti, da ima nov PP ustrezne izkušnje in sposobnosti, da ustrez</w:t>
            </w:r>
            <w:r w:rsidR="00BD6B5C" w:rsidRPr="00DD25D8">
              <w:rPr>
                <w:rFonts w:ascii="Open Sans" w:hAnsi="Open Sans" w:cs="Open Sans"/>
                <w:b/>
                <w:color w:val="1F4E79" w:themeColor="accent1" w:themeShade="80"/>
                <w:lang w:val="sl-SI"/>
              </w:rPr>
              <w:t xml:space="preserve">a vsem pogojem za </w:t>
            </w:r>
            <w:r w:rsidRPr="00DD25D8">
              <w:rPr>
                <w:rFonts w:ascii="Open Sans" w:hAnsi="Open Sans" w:cs="Open Sans"/>
                <w:b/>
                <w:color w:val="1F4E79" w:themeColor="accent1" w:themeShade="80"/>
                <w:lang w:val="sl-SI"/>
              </w:rPr>
              <w:t>sodel</w:t>
            </w:r>
            <w:r w:rsidR="00BD6B5C" w:rsidRPr="00DD25D8">
              <w:rPr>
                <w:rFonts w:ascii="Open Sans" w:hAnsi="Open Sans" w:cs="Open Sans"/>
                <w:b/>
                <w:color w:val="1F4E79" w:themeColor="accent1" w:themeShade="80"/>
                <w:lang w:val="sl-SI"/>
              </w:rPr>
              <w:t>ovanje</w:t>
            </w:r>
            <w:r w:rsidRPr="00DD25D8">
              <w:rPr>
                <w:rFonts w:ascii="Open Sans" w:hAnsi="Open Sans" w:cs="Open Sans"/>
                <w:b/>
                <w:color w:val="1F4E79" w:themeColor="accent1" w:themeShade="80"/>
                <w:lang w:val="sl-SI"/>
              </w:rPr>
              <w:t xml:space="preserve"> </w:t>
            </w:r>
            <w:r w:rsidR="00BD6B5C" w:rsidRPr="00DD25D8">
              <w:rPr>
                <w:rFonts w:ascii="Open Sans" w:hAnsi="Open Sans" w:cs="Open Sans"/>
                <w:b/>
                <w:color w:val="1F4E79" w:themeColor="accent1" w:themeShade="80"/>
                <w:lang w:val="sl-SI"/>
              </w:rPr>
              <w:t xml:space="preserve">na </w:t>
            </w:r>
            <w:r w:rsidRPr="00DD25D8">
              <w:rPr>
                <w:rFonts w:ascii="Open Sans" w:hAnsi="Open Sans" w:cs="Open Sans"/>
                <w:b/>
                <w:color w:val="1F4E79" w:themeColor="accent1" w:themeShade="80"/>
                <w:lang w:val="sl-SI"/>
              </w:rPr>
              <w:t>projektu</w:t>
            </w:r>
            <w:r w:rsidR="00DB3350" w:rsidRPr="00DD25D8">
              <w:rPr>
                <w:rFonts w:ascii="Open Sans" w:hAnsi="Open Sans" w:cs="Open Sans"/>
                <w:b/>
                <w:color w:val="1F4E79" w:themeColor="accent1" w:themeShade="80"/>
                <w:lang w:val="sl-SI"/>
              </w:rPr>
              <w:t>.</w:t>
            </w:r>
            <w:r w:rsidRPr="00DD25D8">
              <w:rPr>
                <w:rFonts w:ascii="Open Sans" w:hAnsi="Open Sans" w:cs="Open Sans"/>
                <w:b/>
                <w:color w:val="1F4E79" w:themeColor="accent1" w:themeShade="80"/>
                <w:lang w:val="sl-SI"/>
              </w:rPr>
              <w:t xml:space="preserve"> VP predloži OU - v imenu novega PP - vse ustrezne dokumente. V nobenem primeru ni mogoče preseči začetnega financiranja projekta zagotovljenega s programom, ki ga </w:t>
            </w:r>
            <w:r w:rsidRPr="00DD25D8">
              <w:rPr>
                <w:rFonts w:ascii="Open Sans" w:hAnsi="Open Sans" w:cs="Open Sans"/>
                <w:b/>
                <w:color w:val="1F4E79" w:themeColor="accent1" w:themeShade="80"/>
                <w:lang w:val="sl-SI"/>
              </w:rPr>
              <w:lastRenderedPageBreak/>
              <w:t>je odobril OzS. V primeru, da minimalnih pogojev za partnerstvo ni več, se lahko odobreni projekt prekliče s sklepom OzS. V primeru utemeljenega umika PP in nadaljevanj</w:t>
            </w:r>
            <w:r w:rsidR="0089087E" w:rsidRPr="00DD25D8">
              <w:rPr>
                <w:rFonts w:ascii="Open Sans" w:hAnsi="Open Sans" w:cs="Open Sans"/>
                <w:b/>
                <w:color w:val="1F4E79" w:themeColor="accent1" w:themeShade="80"/>
                <w:lang w:val="sl-SI"/>
              </w:rPr>
              <w:t>a</w:t>
            </w:r>
            <w:r w:rsidRPr="00DD25D8">
              <w:rPr>
                <w:rFonts w:ascii="Open Sans" w:hAnsi="Open Sans" w:cs="Open Sans"/>
                <w:b/>
                <w:color w:val="1F4E79" w:themeColor="accent1" w:themeShade="80"/>
                <w:lang w:val="sl-SI"/>
              </w:rPr>
              <w:t xml:space="preserve"> </w:t>
            </w:r>
            <w:r w:rsidR="0089087E" w:rsidRPr="00DD25D8">
              <w:rPr>
                <w:rFonts w:ascii="Open Sans" w:hAnsi="Open Sans" w:cs="Open Sans"/>
                <w:b/>
                <w:color w:val="1F4E79" w:themeColor="accent1" w:themeShade="80"/>
                <w:lang w:val="sl-SI"/>
              </w:rPr>
              <w:t xml:space="preserve">aktivnosti </w:t>
            </w:r>
            <w:r w:rsidRPr="00DD25D8">
              <w:rPr>
                <w:rFonts w:ascii="Open Sans" w:hAnsi="Open Sans" w:cs="Open Sans"/>
                <w:b/>
                <w:color w:val="1F4E79" w:themeColor="accent1" w:themeShade="80"/>
                <w:lang w:val="sl-SI"/>
              </w:rPr>
              <w:t>s preostalimi ali novimi PP so do takrat redno obračunani stroški partnerja</w:t>
            </w:r>
            <w:r w:rsidR="00BD6B5C" w:rsidRPr="00DD25D8">
              <w:rPr>
                <w:rFonts w:ascii="Open Sans" w:hAnsi="Open Sans" w:cs="Open Sans"/>
                <w:b/>
                <w:color w:val="1F4E79" w:themeColor="accent1" w:themeShade="80"/>
                <w:lang w:val="sl-SI"/>
              </w:rPr>
              <w:t>, ki je izstopil,</w:t>
            </w:r>
            <w:r w:rsidRPr="00DD25D8">
              <w:rPr>
                <w:rFonts w:ascii="Open Sans" w:hAnsi="Open Sans" w:cs="Open Sans"/>
                <w:b/>
                <w:color w:val="1F4E79" w:themeColor="accent1" w:themeShade="80"/>
                <w:lang w:val="sl-SI"/>
              </w:rPr>
              <w:t xml:space="preserve"> upravičeni in sofinancirani, pod pogojem, da so izpolnjeni vsi pogoji iz tega sporazuma.</w:t>
            </w:r>
          </w:p>
          <w:p w14:paraId="28FF4C91" w14:textId="77777777" w:rsidR="00D64B0C" w:rsidRPr="005F6848" w:rsidRDefault="00D64B0C" w:rsidP="0097289A">
            <w:pPr>
              <w:spacing w:after="0" w:line="480" w:lineRule="auto"/>
              <w:jc w:val="both"/>
              <w:rPr>
                <w:rFonts w:ascii="Open Sans" w:hAnsi="Open Sans" w:cs="Open Sans"/>
                <w:b/>
                <w:color w:val="1F4E79" w:themeColor="accent1" w:themeShade="80"/>
                <w:lang w:val="sl-SI"/>
              </w:rPr>
            </w:pPr>
          </w:p>
          <w:p w14:paraId="6529304A" w14:textId="77777777" w:rsidR="00D64B0C" w:rsidRPr="005F6848" w:rsidRDefault="00D64B0C">
            <w:pPr>
              <w:spacing w:after="0" w:line="480" w:lineRule="auto"/>
              <w:jc w:val="both"/>
              <w:rPr>
                <w:rFonts w:ascii="Open Sans" w:hAnsi="Open Sans" w:cs="Open Sans"/>
                <w:b/>
                <w:color w:val="1F4E79" w:themeColor="accent1" w:themeShade="80"/>
                <w:lang w:val="sl-SI"/>
              </w:rPr>
            </w:pPr>
          </w:p>
          <w:p w14:paraId="782E6A03" w14:textId="77777777" w:rsidR="0097289A" w:rsidRPr="005F6848" w:rsidRDefault="0097289A">
            <w:pPr>
              <w:spacing w:after="0" w:line="480" w:lineRule="auto"/>
              <w:jc w:val="both"/>
              <w:rPr>
                <w:rFonts w:ascii="Open Sans" w:hAnsi="Open Sans" w:cs="Open Sans"/>
                <w:b/>
                <w:color w:val="1F4E79" w:themeColor="accent1" w:themeShade="80"/>
                <w:lang w:val="sl-SI"/>
              </w:rPr>
            </w:pPr>
          </w:p>
          <w:p w14:paraId="27A5DAD8" w14:textId="3CF7C1ED" w:rsidR="00D64B0C" w:rsidRDefault="00D64B0C">
            <w:pPr>
              <w:spacing w:after="0" w:line="480" w:lineRule="auto"/>
              <w:jc w:val="both"/>
              <w:rPr>
                <w:rFonts w:ascii="Open Sans" w:hAnsi="Open Sans" w:cs="Open Sans"/>
                <w:b/>
                <w:color w:val="1F4E79" w:themeColor="accent1" w:themeShade="80"/>
                <w:lang w:val="sl-SI"/>
              </w:rPr>
            </w:pPr>
          </w:p>
          <w:p w14:paraId="07D77373" w14:textId="13F40138" w:rsidR="00DD25D8" w:rsidRDefault="00DD25D8">
            <w:pPr>
              <w:spacing w:after="0" w:line="480" w:lineRule="auto"/>
              <w:jc w:val="both"/>
              <w:rPr>
                <w:rFonts w:ascii="Open Sans" w:hAnsi="Open Sans" w:cs="Open Sans"/>
                <w:b/>
                <w:color w:val="1F4E79" w:themeColor="accent1" w:themeShade="80"/>
                <w:lang w:val="sl-SI"/>
              </w:rPr>
            </w:pPr>
          </w:p>
          <w:p w14:paraId="12DF786B" w14:textId="77777777" w:rsidR="00DD25D8" w:rsidRPr="005F6848" w:rsidRDefault="00DD25D8" w:rsidP="00DD25D8">
            <w:pPr>
              <w:spacing w:before="240" w:after="0" w:line="480" w:lineRule="auto"/>
              <w:jc w:val="both"/>
              <w:rPr>
                <w:rFonts w:ascii="Open Sans" w:hAnsi="Open Sans" w:cs="Open Sans"/>
                <w:b/>
                <w:color w:val="1F4E79" w:themeColor="accent1" w:themeShade="80"/>
                <w:lang w:val="sl-SI"/>
              </w:rPr>
            </w:pPr>
          </w:p>
          <w:p w14:paraId="6E5C8C33" w14:textId="77777777" w:rsidR="00D64B0C" w:rsidRPr="005F6848" w:rsidRDefault="00254095" w:rsidP="00DD25D8">
            <w:pPr>
              <w:numPr>
                <w:ilvl w:val="0"/>
                <w:numId w:val="48"/>
              </w:numPr>
              <w:spacing w:before="240" w:after="0" w:line="480" w:lineRule="auto"/>
              <w:jc w:val="both"/>
              <w:rPr>
                <w:color w:val="1F4E79" w:themeColor="accent1" w:themeShade="80"/>
              </w:rPr>
            </w:pPr>
            <w:r w:rsidRPr="005F6848">
              <w:rPr>
                <w:rFonts w:ascii="Open Sans" w:hAnsi="Open Sans" w:cs="Open Sans"/>
                <w:b/>
                <w:color w:val="1F4E79" w:themeColor="accent1" w:themeShade="80"/>
                <w:lang w:val="sl-SI"/>
              </w:rPr>
              <w:t>Večje spremembe na projektu morajo biti odobrene s strani OzS:</w:t>
            </w:r>
          </w:p>
          <w:p w14:paraId="6F7B7BEF" w14:textId="77777777" w:rsidR="00D64B0C" w:rsidRPr="005F6848" w:rsidRDefault="00D64B0C">
            <w:pPr>
              <w:spacing w:after="0" w:line="480" w:lineRule="auto"/>
              <w:ind w:left="720"/>
              <w:jc w:val="both"/>
              <w:rPr>
                <w:rFonts w:ascii="Open Sans" w:hAnsi="Open Sans" w:cs="Open Sans"/>
                <w:b/>
                <w:color w:val="1F4E79" w:themeColor="accent1" w:themeShade="80"/>
                <w:lang w:val="sl-SI"/>
              </w:rPr>
            </w:pPr>
          </w:p>
          <w:p w14:paraId="6F4E5FF4" w14:textId="77777777" w:rsidR="00D64B0C" w:rsidRPr="005F6848" w:rsidRDefault="00254095">
            <w:pPr>
              <w:spacing w:after="0" w:line="480" w:lineRule="auto"/>
              <w:jc w:val="both"/>
              <w:rPr>
                <w:color w:val="1F4E79" w:themeColor="accent1" w:themeShade="80"/>
              </w:rPr>
            </w:pPr>
            <w:r w:rsidRPr="005F6848">
              <w:rPr>
                <w:rFonts w:ascii="Open Sans" w:hAnsi="Open Sans" w:cs="Open Sans"/>
                <w:b/>
                <w:color w:val="1F4E79" w:themeColor="accent1" w:themeShade="80"/>
                <w:lang w:val="sl-SI"/>
              </w:rPr>
              <w:lastRenderedPageBreak/>
              <w:t>a) spremembe v partnerstvu projekta (zamenjava partnerja, odstop partnerja, dodatni partner);</w:t>
            </w:r>
          </w:p>
          <w:p w14:paraId="2CC415A5" w14:textId="5E291DDA" w:rsidR="00D64B0C" w:rsidRDefault="00254095">
            <w:pPr>
              <w:spacing w:after="0" w:line="480" w:lineRule="auto"/>
              <w:jc w:val="both"/>
              <w:rPr>
                <w:rFonts w:ascii="Open Sans" w:hAnsi="Open Sans" w:cs="Open Sans"/>
                <w:b/>
                <w:color w:val="1F4E79" w:themeColor="accent1" w:themeShade="80"/>
                <w:lang w:val="sl-SI"/>
              </w:rPr>
            </w:pPr>
            <w:r w:rsidRPr="005F6848">
              <w:rPr>
                <w:rFonts w:ascii="Open Sans" w:hAnsi="Open Sans" w:cs="Open Sans"/>
                <w:b/>
                <w:color w:val="1F4E79" w:themeColor="accent1" w:themeShade="80"/>
                <w:lang w:val="sl-SI"/>
              </w:rPr>
              <w:t xml:space="preserve">b) sprememba finančnega načrta </w:t>
            </w:r>
            <w:r w:rsidR="006C2BA6" w:rsidRPr="005F6848">
              <w:rPr>
                <w:rFonts w:ascii="Open Sans" w:hAnsi="Open Sans" w:cs="Open Sans"/>
                <w:b/>
                <w:color w:val="1F4E79" w:themeColor="accent1" w:themeShade="80"/>
                <w:lang w:val="sl-SI"/>
              </w:rPr>
              <w:t>povezana z alokacijo</w:t>
            </w:r>
            <w:r w:rsidRPr="005F6848">
              <w:rPr>
                <w:rFonts w:ascii="Open Sans" w:hAnsi="Open Sans" w:cs="Open Sans"/>
                <w:b/>
                <w:color w:val="1F4E79" w:themeColor="accent1" w:themeShade="80"/>
                <w:lang w:val="sl-SI"/>
              </w:rPr>
              <w:t xml:space="preserve"> letnih sredstev ESRR ali vse druge spremembe v načrtovanih </w:t>
            </w:r>
            <w:r w:rsidR="006C2BA6" w:rsidRPr="005F6848">
              <w:rPr>
                <w:rFonts w:ascii="Open Sans" w:hAnsi="Open Sans" w:cs="Open Sans"/>
                <w:b/>
                <w:color w:val="1F4E79" w:themeColor="accent1" w:themeShade="80"/>
                <w:lang w:val="sl-SI"/>
              </w:rPr>
              <w:t>aktivnostih</w:t>
            </w:r>
            <w:r w:rsidRPr="005F6848">
              <w:rPr>
                <w:rFonts w:ascii="Open Sans" w:hAnsi="Open Sans" w:cs="Open Sans"/>
                <w:b/>
                <w:color w:val="1F4E79" w:themeColor="accent1" w:themeShade="80"/>
                <w:lang w:val="sl-SI"/>
              </w:rPr>
              <w:t xml:space="preserve">, ki vplivajo na letne </w:t>
            </w:r>
            <w:r w:rsidR="006C2BA6" w:rsidRPr="005F6848">
              <w:rPr>
                <w:rFonts w:ascii="Open Sans" w:hAnsi="Open Sans" w:cs="Open Sans"/>
                <w:b/>
                <w:color w:val="1F4E79" w:themeColor="accent1" w:themeShade="80"/>
                <w:lang w:val="sl-SI"/>
              </w:rPr>
              <w:t xml:space="preserve">alokacije </w:t>
            </w:r>
            <w:r w:rsidRPr="005F6848">
              <w:rPr>
                <w:rFonts w:ascii="Open Sans" w:hAnsi="Open Sans" w:cs="Open Sans"/>
                <w:b/>
                <w:color w:val="1F4E79" w:themeColor="accent1" w:themeShade="80"/>
                <w:lang w:val="sl-SI"/>
              </w:rPr>
              <w:t>ESRR;</w:t>
            </w:r>
          </w:p>
          <w:p w14:paraId="6A6B2902" w14:textId="77777777" w:rsidR="00DD25D8" w:rsidRPr="005F6848" w:rsidRDefault="00DD25D8" w:rsidP="00DD25D8">
            <w:pPr>
              <w:spacing w:line="480" w:lineRule="auto"/>
              <w:jc w:val="both"/>
              <w:rPr>
                <w:rFonts w:ascii="Open Sans" w:hAnsi="Open Sans" w:cs="Open Sans"/>
                <w:color w:val="1F4E79" w:themeColor="accent1" w:themeShade="80"/>
              </w:rPr>
            </w:pPr>
          </w:p>
          <w:p w14:paraId="49AB441E" w14:textId="2291B7B1" w:rsidR="0076735B" w:rsidRDefault="00254095" w:rsidP="00DD25D8">
            <w:pPr>
              <w:spacing w:line="480" w:lineRule="auto"/>
              <w:jc w:val="both"/>
              <w:rPr>
                <w:rFonts w:ascii="Open Sans" w:hAnsi="Open Sans" w:cs="Open Sans"/>
                <w:b/>
                <w:color w:val="1F4E79" w:themeColor="accent1" w:themeShade="80"/>
                <w:lang w:val="sl-SI"/>
              </w:rPr>
            </w:pPr>
            <w:r w:rsidRPr="005F6848">
              <w:rPr>
                <w:rFonts w:ascii="Open Sans" w:hAnsi="Open Sans" w:cs="Open Sans"/>
                <w:b/>
                <w:color w:val="1F4E79" w:themeColor="accent1" w:themeShade="80"/>
                <w:lang w:val="sl-SI"/>
              </w:rPr>
              <w:t xml:space="preserve">c) prerazporeditev sredstev med posameznimi </w:t>
            </w:r>
            <w:r w:rsidR="00C519A4" w:rsidRPr="005F6848">
              <w:rPr>
                <w:rFonts w:ascii="Open Sans" w:hAnsi="Open Sans" w:cs="Open Sans"/>
                <w:b/>
                <w:color w:val="1F4E79" w:themeColor="accent1" w:themeShade="80"/>
                <w:lang w:val="sl-SI"/>
              </w:rPr>
              <w:t xml:space="preserve">kategorijami izdatkov </w:t>
            </w:r>
            <w:r w:rsidRPr="005F6848">
              <w:rPr>
                <w:rFonts w:ascii="Open Sans" w:hAnsi="Open Sans" w:cs="Open Sans"/>
                <w:b/>
                <w:color w:val="1F4E79" w:themeColor="accent1" w:themeShade="80"/>
                <w:lang w:val="sl-SI"/>
              </w:rPr>
              <w:t xml:space="preserve">v primeru spremembe višje od 30% skupnih projektnih upravičenih </w:t>
            </w:r>
            <w:r w:rsidR="00BF61C1" w:rsidRPr="005F6848">
              <w:rPr>
                <w:rFonts w:ascii="Open Sans" w:hAnsi="Open Sans" w:cs="Open Sans"/>
                <w:b/>
                <w:color w:val="1F4E79" w:themeColor="accent1" w:themeShade="80"/>
                <w:lang w:val="sl-SI"/>
              </w:rPr>
              <w:t>izdatkov</w:t>
            </w:r>
            <w:r w:rsidRPr="005F6848">
              <w:rPr>
                <w:rFonts w:ascii="Open Sans" w:hAnsi="Open Sans" w:cs="Open Sans"/>
                <w:b/>
                <w:color w:val="1F4E79" w:themeColor="accent1" w:themeShade="80"/>
                <w:lang w:val="sl-SI"/>
              </w:rPr>
              <w:t xml:space="preserve">. VP lahko zaprosi za prerazporeditev sredstev v višini </w:t>
            </w:r>
            <w:r w:rsidR="00062095" w:rsidRPr="005F6848">
              <w:rPr>
                <w:rFonts w:ascii="Open Sans" w:hAnsi="Open Sans" w:cs="Open Sans"/>
                <w:b/>
                <w:color w:val="1F4E79" w:themeColor="accent1" w:themeShade="80"/>
                <w:lang w:val="sl-SI"/>
              </w:rPr>
              <w:t xml:space="preserve">nad </w:t>
            </w:r>
            <w:r w:rsidRPr="005F6848">
              <w:rPr>
                <w:rFonts w:ascii="Open Sans" w:hAnsi="Open Sans" w:cs="Open Sans"/>
                <w:b/>
                <w:color w:val="1F4E79" w:themeColor="accent1" w:themeShade="80"/>
                <w:lang w:val="sl-SI"/>
              </w:rPr>
              <w:t>30 % skupne vrednosti projekta le enkrat v celotnem obdobju izvajanja projekta, in sicer enkrat letno do 31. januarja ob predložitvi poročila o aktivnostih.</w:t>
            </w:r>
          </w:p>
          <w:p w14:paraId="4B40C602" w14:textId="77777777" w:rsidR="00DD25D8" w:rsidRPr="005F6848" w:rsidRDefault="00DD25D8" w:rsidP="00DD25D8">
            <w:pPr>
              <w:spacing w:line="480" w:lineRule="auto"/>
              <w:jc w:val="both"/>
              <w:rPr>
                <w:rFonts w:ascii="Open Sans" w:hAnsi="Open Sans" w:cs="Open Sans"/>
                <w:b/>
                <w:color w:val="1F4E79" w:themeColor="accent1" w:themeShade="80"/>
                <w:lang w:val="sl-SI"/>
              </w:rPr>
            </w:pPr>
          </w:p>
          <w:p w14:paraId="1DF84DBA" w14:textId="418C97E0" w:rsidR="00D64B0C" w:rsidRPr="005F6848" w:rsidRDefault="00254095" w:rsidP="00182E86">
            <w:pPr>
              <w:spacing w:line="480" w:lineRule="auto"/>
              <w:jc w:val="both"/>
              <w:rPr>
                <w:rFonts w:ascii="Open Sans" w:hAnsi="Open Sans" w:cs="Open Sans"/>
                <w:color w:val="1F4E79" w:themeColor="accent1" w:themeShade="80"/>
                <w:lang w:val="sl-SI"/>
              </w:rPr>
            </w:pPr>
            <w:r w:rsidRPr="005F6848">
              <w:rPr>
                <w:rFonts w:ascii="Open Sans" w:hAnsi="Open Sans" w:cs="Open Sans"/>
                <w:b/>
                <w:color w:val="1F4E79" w:themeColor="accent1" w:themeShade="80"/>
                <w:lang w:val="sl-SI"/>
              </w:rPr>
              <w:lastRenderedPageBreak/>
              <w:t xml:space="preserve">5. Večje spremembe,  navedene v točki 4 tega člena, zahtevajo spremenjeno </w:t>
            </w:r>
            <w:r w:rsidR="00062095" w:rsidRPr="005F6848">
              <w:rPr>
                <w:rFonts w:ascii="Open Sans" w:hAnsi="Open Sans" w:cs="Open Sans"/>
                <w:b/>
                <w:color w:val="1F4E79" w:themeColor="accent1" w:themeShade="80"/>
                <w:lang w:val="sl-SI"/>
              </w:rPr>
              <w:t>prijavnico</w:t>
            </w:r>
            <w:r w:rsidRPr="005F6848">
              <w:rPr>
                <w:rFonts w:ascii="Open Sans" w:hAnsi="Open Sans" w:cs="Open Sans"/>
                <w:b/>
                <w:color w:val="1F4E79" w:themeColor="accent1" w:themeShade="80"/>
                <w:lang w:val="sl-SI"/>
              </w:rPr>
              <w:t>, ki jo mora potrditi OzS. Pogodbo o partnerstvu in pogodbo o dotaciji sofinanciranja je treba ustrezno spremeniti. V primeru preklica odobritve s strani OzS, se vsi nadaljnji prispevki prekinejo in se aktivirajo postopki izterjave.</w:t>
            </w:r>
          </w:p>
          <w:p w14:paraId="4DD1F2E4" w14:textId="77777777" w:rsidR="005F6848" w:rsidRPr="005F6848" w:rsidRDefault="005F6848" w:rsidP="00182E86">
            <w:pPr>
              <w:spacing w:before="240" w:line="480" w:lineRule="auto"/>
              <w:ind w:left="720"/>
              <w:jc w:val="both"/>
              <w:rPr>
                <w:rFonts w:ascii="Open Sans" w:hAnsi="Open Sans" w:cs="Open Sans"/>
                <w:color w:val="1F4E79" w:themeColor="accent1" w:themeShade="80"/>
                <w:lang w:val="sl-SI"/>
              </w:rPr>
            </w:pPr>
          </w:p>
          <w:p w14:paraId="4F08E4E1" w14:textId="77777777" w:rsidR="00D64B0C" w:rsidRPr="005F6848" w:rsidRDefault="00254095" w:rsidP="00182E86">
            <w:pPr>
              <w:spacing w:before="240" w:after="0" w:line="480" w:lineRule="auto"/>
              <w:jc w:val="both"/>
              <w:rPr>
                <w:color w:val="1F4E79" w:themeColor="accent1" w:themeShade="80"/>
              </w:rPr>
            </w:pPr>
            <w:r w:rsidRPr="005F6848">
              <w:rPr>
                <w:rFonts w:ascii="Open Sans" w:hAnsi="Open Sans" w:cs="Open Sans"/>
                <w:b/>
                <w:color w:val="1F4E79" w:themeColor="accent1" w:themeShade="80"/>
                <w:lang w:val="sl-SI"/>
              </w:rPr>
              <w:t>6. Vsaka predlagana sprememba stopi v veljavo po formalni potrditvi spremembe v pisni obliki. Spremembe začnejo veljati šele po odobritvi.</w:t>
            </w:r>
          </w:p>
        </w:tc>
      </w:tr>
      <w:tr w:rsidR="00D64B0C" w14:paraId="350DD6AA" w14:textId="77777777" w:rsidTr="00AA01A8">
        <w:trPr>
          <w:trHeight w:val="54"/>
        </w:trPr>
        <w:tc>
          <w:tcPr>
            <w:tcW w:w="4962" w:type="dxa"/>
            <w:shd w:val="clear" w:color="auto" w:fill="auto"/>
          </w:tcPr>
          <w:p w14:paraId="1DF41B2D" w14:textId="77777777" w:rsidR="00D64B0C" w:rsidRPr="001736B1" w:rsidRDefault="00D64B0C" w:rsidP="001736B1">
            <w:pPr>
              <w:snapToGrid w:val="0"/>
              <w:spacing w:after="0" w:line="480" w:lineRule="auto"/>
              <w:ind w:left="720"/>
              <w:jc w:val="both"/>
              <w:rPr>
                <w:rFonts w:ascii="Open Sans" w:hAnsi="Open Sans"/>
                <w:b/>
                <w:color w:val="365F91"/>
                <w:lang w:val="it-IT"/>
              </w:rPr>
            </w:pPr>
          </w:p>
        </w:tc>
        <w:tc>
          <w:tcPr>
            <w:tcW w:w="4959" w:type="dxa"/>
            <w:shd w:val="clear" w:color="auto" w:fill="auto"/>
          </w:tcPr>
          <w:p w14:paraId="38C33D27" w14:textId="77777777" w:rsidR="00D64B0C" w:rsidRPr="001736B1" w:rsidRDefault="00D64B0C" w:rsidP="001736B1">
            <w:pPr>
              <w:autoSpaceDE w:val="0"/>
              <w:snapToGrid w:val="0"/>
              <w:spacing w:after="0" w:line="480" w:lineRule="auto"/>
              <w:ind w:left="720"/>
              <w:jc w:val="both"/>
              <w:rPr>
                <w:rFonts w:ascii="Open Sans" w:hAnsi="Open Sans"/>
                <w:b/>
                <w:color w:val="365F91"/>
                <w:lang w:val="sl-SI"/>
              </w:rPr>
            </w:pPr>
          </w:p>
        </w:tc>
      </w:tr>
      <w:tr w:rsidR="00D64B0C" w14:paraId="0C7C6F2D" w14:textId="77777777" w:rsidTr="00AA01A8">
        <w:tc>
          <w:tcPr>
            <w:tcW w:w="4962" w:type="dxa"/>
            <w:shd w:val="clear" w:color="auto" w:fill="auto"/>
          </w:tcPr>
          <w:p w14:paraId="6EF0F4E6" w14:textId="77777777" w:rsidR="00D64B0C" w:rsidRPr="001736B1" w:rsidRDefault="00254095">
            <w:pPr>
              <w:spacing w:after="0" w:line="480" w:lineRule="auto"/>
              <w:jc w:val="center"/>
              <w:rPr>
                <w:lang w:val="it-IT"/>
              </w:rPr>
            </w:pPr>
            <w:r>
              <w:rPr>
                <w:rFonts w:ascii="Open Sans" w:hAnsi="Open Sans" w:cs="Open Sans"/>
                <w:b/>
                <w:bCs/>
                <w:lang w:val="it-IT"/>
              </w:rPr>
              <w:t>Articolo 12</w:t>
            </w:r>
          </w:p>
          <w:p w14:paraId="2CEFFDCA" w14:textId="77777777" w:rsidR="00D64B0C" w:rsidRPr="001736B1" w:rsidRDefault="00254095">
            <w:pPr>
              <w:spacing w:after="0" w:line="480" w:lineRule="auto"/>
              <w:jc w:val="center"/>
              <w:rPr>
                <w:lang w:val="it-IT"/>
              </w:rPr>
            </w:pPr>
            <w:r>
              <w:rPr>
                <w:rFonts w:ascii="Open Sans" w:hAnsi="Open Sans" w:cs="Open Sans"/>
                <w:b/>
                <w:bCs/>
                <w:lang w:val="it-IT"/>
              </w:rPr>
              <w:t>Recupero delle somme indebitamente pagate</w:t>
            </w:r>
          </w:p>
        </w:tc>
        <w:tc>
          <w:tcPr>
            <w:tcW w:w="4959" w:type="dxa"/>
            <w:shd w:val="clear" w:color="auto" w:fill="auto"/>
          </w:tcPr>
          <w:p w14:paraId="0DE7E6F5" w14:textId="77777777" w:rsidR="00D64B0C" w:rsidRPr="00182E86" w:rsidRDefault="00254095">
            <w:pPr>
              <w:spacing w:line="360" w:lineRule="auto"/>
              <w:jc w:val="center"/>
              <w:rPr>
                <w:rFonts w:ascii="Open Sans" w:hAnsi="Open Sans" w:cs="Open Sans"/>
                <w:color w:val="1F4E79" w:themeColor="accent1" w:themeShade="80"/>
                <w:lang w:eastAsia="ar-SA"/>
              </w:rPr>
            </w:pPr>
            <w:r w:rsidRPr="00182E86">
              <w:rPr>
                <w:rFonts w:ascii="Open Sans" w:hAnsi="Open Sans" w:cs="Open Sans"/>
                <w:b/>
                <w:color w:val="1F4E79" w:themeColor="accent1" w:themeShade="80"/>
                <w:lang w:val="sl-SI"/>
              </w:rPr>
              <w:t>Člen 12</w:t>
            </w:r>
          </w:p>
          <w:p w14:paraId="1493FDCD" w14:textId="77777777" w:rsidR="00D64B0C" w:rsidRPr="00182E86" w:rsidRDefault="00254095">
            <w:pPr>
              <w:spacing w:after="0" w:line="360" w:lineRule="auto"/>
              <w:jc w:val="center"/>
              <w:rPr>
                <w:color w:val="1F4E79" w:themeColor="accent1" w:themeShade="80"/>
                <w:lang w:eastAsia="ar-SA"/>
              </w:rPr>
            </w:pPr>
            <w:r w:rsidRPr="00182E86">
              <w:rPr>
                <w:rFonts w:ascii="Open Sans" w:hAnsi="Open Sans" w:cs="Open Sans"/>
                <w:b/>
                <w:color w:val="1F4E79" w:themeColor="accent1" w:themeShade="80"/>
                <w:lang w:val="sl-SI"/>
              </w:rPr>
              <w:t>Izterjava neupravičenih izdatkov</w:t>
            </w:r>
          </w:p>
        </w:tc>
      </w:tr>
      <w:tr w:rsidR="00D64B0C" w:rsidRPr="006803BA" w14:paraId="3ABC6BB1" w14:textId="77777777" w:rsidTr="00AA01A8">
        <w:tc>
          <w:tcPr>
            <w:tcW w:w="4962" w:type="dxa"/>
            <w:shd w:val="clear" w:color="auto" w:fill="auto"/>
          </w:tcPr>
          <w:p w14:paraId="1CC1D2B0" w14:textId="77777777" w:rsidR="00D64B0C" w:rsidRPr="001736B1" w:rsidRDefault="00254095" w:rsidP="00182E86">
            <w:pPr>
              <w:numPr>
                <w:ilvl w:val="0"/>
                <w:numId w:val="27"/>
              </w:numPr>
              <w:spacing w:after="0" w:line="480" w:lineRule="auto"/>
              <w:jc w:val="both"/>
              <w:rPr>
                <w:lang w:val="it-IT"/>
              </w:rPr>
            </w:pPr>
            <w:r>
              <w:rPr>
                <w:rFonts w:ascii="Open Sans" w:hAnsi="Open Sans" w:cs="Open Sans"/>
                <w:b/>
                <w:bCs/>
                <w:lang w:val="it-IT"/>
              </w:rPr>
              <w:t xml:space="preserve">Nel caso in cui il Partner progettuale non adempia alle proprie obbligazioni, il LP deve invitarlo ad adempierle entro un massimo di 30 </w:t>
            </w:r>
            <w:r>
              <w:rPr>
                <w:rFonts w:ascii="Open Sans" w:hAnsi="Open Sans" w:cs="Open Sans"/>
                <w:b/>
                <w:bCs/>
                <w:lang w:val="it-IT"/>
              </w:rPr>
              <w:lastRenderedPageBreak/>
              <w:t>giorni dalla notifica della richiesta da parte del LP.</w:t>
            </w:r>
          </w:p>
          <w:p w14:paraId="21976351" w14:textId="30E171B6" w:rsidR="00D64B0C" w:rsidRPr="001736B1" w:rsidRDefault="00254095" w:rsidP="00182E86">
            <w:pPr>
              <w:numPr>
                <w:ilvl w:val="0"/>
                <w:numId w:val="27"/>
              </w:numPr>
              <w:spacing w:after="0" w:line="480" w:lineRule="auto"/>
              <w:jc w:val="both"/>
              <w:rPr>
                <w:rFonts w:ascii="Open Sans" w:hAnsi="Open Sans" w:cs="Open Sans"/>
                <w:lang w:val="it-IT"/>
              </w:rPr>
            </w:pPr>
            <w:r>
              <w:rPr>
                <w:rFonts w:ascii="Open Sans" w:hAnsi="Open Sans" w:cs="Open Sans"/>
                <w:b/>
                <w:bCs/>
                <w:lang w:val="it-IT"/>
              </w:rPr>
              <w:t xml:space="preserve">Nel caso di inadempimento totale o parziale alle proprie obbligazioni da parte di qualsiasi Partner progettuale, o in caso di errori materiali nell'effettiva esecuzione delle attività progettuali, ogni parte firmataria del presente </w:t>
            </w:r>
            <w:r w:rsidR="005C7709">
              <w:rPr>
                <w:rFonts w:ascii="Open Sans" w:hAnsi="Open Sans" w:cs="Open Sans"/>
                <w:b/>
                <w:bCs/>
                <w:lang w:val="it-IT"/>
              </w:rPr>
              <w:t>Accordo</w:t>
            </w:r>
            <w:r>
              <w:rPr>
                <w:rFonts w:ascii="Open Sans" w:hAnsi="Open Sans" w:cs="Open Sans"/>
                <w:b/>
                <w:bCs/>
                <w:lang w:val="it-IT"/>
              </w:rPr>
              <w:t xml:space="preserve"> si impegna a rimborsare il LP tutti i fondi indebitamente percepiti, nel termine di 30 giorni dalla notifica della richiesta del LP. </w:t>
            </w:r>
          </w:p>
          <w:p w14:paraId="47C9E13C" w14:textId="77777777" w:rsidR="0089087E" w:rsidRDefault="0089087E" w:rsidP="001736B1">
            <w:pPr>
              <w:spacing w:after="0" w:line="480" w:lineRule="auto"/>
              <w:ind w:left="720"/>
              <w:jc w:val="both"/>
              <w:rPr>
                <w:rFonts w:ascii="Open Sans" w:hAnsi="Open Sans" w:cs="Open Sans"/>
                <w:b/>
                <w:bCs/>
                <w:lang w:val="it-IT"/>
              </w:rPr>
            </w:pPr>
          </w:p>
          <w:p w14:paraId="26D2873A" w14:textId="71163281" w:rsidR="00D64B0C" w:rsidRPr="001736B1" w:rsidRDefault="00254095" w:rsidP="004313DA">
            <w:pPr>
              <w:numPr>
                <w:ilvl w:val="0"/>
                <w:numId w:val="27"/>
              </w:numPr>
              <w:spacing w:after="0" w:line="480" w:lineRule="auto"/>
              <w:jc w:val="both"/>
              <w:rPr>
                <w:rFonts w:ascii="Open Sans" w:hAnsi="Open Sans" w:cs="Open Sans"/>
                <w:lang w:val="it-IT"/>
              </w:rPr>
            </w:pPr>
            <w:r>
              <w:rPr>
                <w:rFonts w:ascii="Open Sans" w:hAnsi="Open Sans" w:cs="Open Sans"/>
                <w:b/>
                <w:bCs/>
                <w:lang w:val="it-IT"/>
              </w:rPr>
              <w:t xml:space="preserve">Il LP ha il diritto di risolvere </w:t>
            </w:r>
            <w:r w:rsidR="004313DA">
              <w:rPr>
                <w:rFonts w:ascii="Open Sans" w:hAnsi="Open Sans" w:cs="Open Sans"/>
                <w:b/>
                <w:bCs/>
                <w:lang w:val="it-IT"/>
              </w:rPr>
              <w:t>l’</w:t>
            </w:r>
            <w:r w:rsidR="004313DA" w:rsidRPr="004313DA">
              <w:rPr>
                <w:rFonts w:ascii="Open Sans" w:hAnsi="Open Sans" w:cs="Open Sans"/>
                <w:b/>
                <w:bCs/>
                <w:lang w:val="it-IT"/>
              </w:rPr>
              <w:t>Accordo di Partenariato</w:t>
            </w:r>
            <w:r>
              <w:rPr>
                <w:rFonts w:ascii="Open Sans" w:hAnsi="Open Sans" w:cs="Open Sans"/>
                <w:b/>
                <w:bCs/>
                <w:lang w:val="it-IT"/>
              </w:rPr>
              <w:t xml:space="preserve"> se la risoluzione del Contratto di concessione del finanziamento FESR è stata posta in essere dall'AdG. I Partner progettuali devono restituire al LP i fondi percepiti </w:t>
            </w:r>
            <w:r>
              <w:rPr>
                <w:rFonts w:ascii="Open Sans" w:hAnsi="Open Sans" w:cs="Open Sans"/>
                <w:b/>
                <w:bCs/>
                <w:lang w:val="sl-SI"/>
              </w:rPr>
              <w:t>per le attivi</w:t>
            </w:r>
            <w:r>
              <w:rPr>
                <w:rFonts w:ascii="Open Sans" w:hAnsi="Open Sans" w:cs="Open Sans"/>
                <w:b/>
                <w:bCs/>
                <w:lang w:val="it-IT"/>
              </w:rPr>
              <w:t xml:space="preserve">tà non poste in essere </w:t>
            </w:r>
            <w:r>
              <w:rPr>
                <w:rFonts w:ascii="Open Sans" w:hAnsi="Open Sans" w:cs="Open Sans"/>
                <w:b/>
                <w:bCs/>
                <w:lang w:val="sl-SI"/>
              </w:rPr>
              <w:t xml:space="preserve">o </w:t>
            </w:r>
            <w:r>
              <w:rPr>
                <w:rFonts w:ascii="Open Sans" w:hAnsi="Open Sans" w:cs="Open Sans"/>
                <w:b/>
                <w:bCs/>
                <w:lang w:val="it-IT"/>
              </w:rPr>
              <w:t xml:space="preserve">non poste in essere </w:t>
            </w:r>
            <w:r w:rsidR="00514FE7">
              <w:rPr>
                <w:rFonts w:ascii="Open Sans" w:hAnsi="Open Sans" w:cs="Open Sans"/>
                <w:b/>
                <w:bCs/>
                <w:lang w:val="sl-SI"/>
              </w:rPr>
              <w:lastRenderedPageBreak/>
              <w:t xml:space="preserve">regolarmente </w:t>
            </w:r>
            <w:r w:rsidR="00514FE7">
              <w:rPr>
                <w:rFonts w:ascii="Open Sans" w:hAnsi="Open Sans" w:cs="Open Sans"/>
                <w:b/>
                <w:bCs/>
                <w:lang w:val="it-IT"/>
              </w:rPr>
              <w:t>e</w:t>
            </w:r>
            <w:r>
              <w:rPr>
                <w:rFonts w:ascii="Open Sans" w:hAnsi="Open Sans" w:cs="Open Sans"/>
                <w:b/>
                <w:bCs/>
                <w:lang w:val="it-IT"/>
              </w:rPr>
              <w:t xml:space="preserve">/o </w:t>
            </w:r>
            <w:r>
              <w:rPr>
                <w:rFonts w:ascii="Open Sans" w:hAnsi="Open Sans" w:cs="Open Sans"/>
                <w:b/>
                <w:bCs/>
                <w:lang w:val="sl-SI"/>
              </w:rPr>
              <w:t xml:space="preserve">per spese </w:t>
            </w:r>
            <w:r>
              <w:rPr>
                <w:rFonts w:ascii="Open Sans" w:hAnsi="Open Sans" w:cs="Open Sans"/>
                <w:b/>
                <w:bCs/>
                <w:lang w:val="it-IT"/>
              </w:rPr>
              <w:t>non rendicontate nonché</w:t>
            </w:r>
            <w:r>
              <w:rPr>
                <w:rFonts w:ascii="Open Sans" w:hAnsi="Open Sans" w:cs="Open Sans"/>
                <w:b/>
                <w:bCs/>
                <w:lang w:val="sl-SI"/>
              </w:rPr>
              <w:t xml:space="preserve"> approvate</w:t>
            </w:r>
            <w:r>
              <w:rPr>
                <w:rFonts w:ascii="Open Sans" w:hAnsi="Open Sans" w:cs="Open Sans"/>
                <w:b/>
                <w:bCs/>
                <w:lang w:val="it-IT"/>
              </w:rPr>
              <w:t xml:space="preserve">. </w:t>
            </w:r>
            <w:r>
              <w:rPr>
                <w:rFonts w:ascii="Open Sans" w:hAnsi="Open Sans" w:cs="Open Sans"/>
                <w:b/>
                <w:bCs/>
                <w:lang w:val="sl-SI"/>
              </w:rPr>
              <w:t>Nel caso in cui i motivi della risoluzione del contratto di concessione del finanziamento obblighino alla restituzione di tutti i fondi percepiti, essi devono essere versati integralmente dai PP.</w:t>
            </w:r>
          </w:p>
          <w:p w14:paraId="759A7A08" w14:textId="77777777" w:rsidR="00D64B0C" w:rsidRPr="001736B1" w:rsidRDefault="00254095" w:rsidP="001736B1">
            <w:pPr>
              <w:numPr>
                <w:ilvl w:val="0"/>
                <w:numId w:val="27"/>
              </w:numPr>
              <w:spacing w:after="0" w:line="480" w:lineRule="auto"/>
              <w:jc w:val="both"/>
              <w:rPr>
                <w:lang w:val="it-IT"/>
              </w:rPr>
            </w:pPr>
            <w:r>
              <w:rPr>
                <w:rFonts w:ascii="Open Sans" w:hAnsi="Open Sans" w:cs="Open Sans"/>
                <w:b/>
                <w:bCs/>
                <w:lang w:val="it-IT"/>
              </w:rPr>
              <w:t>In caso di irregolarità, i Partner progettuali coinvolti devono restituire i fondi percepiti al LP, entro 45 dalla notifica della richiesta del LP.</w:t>
            </w:r>
          </w:p>
        </w:tc>
        <w:tc>
          <w:tcPr>
            <w:tcW w:w="4959" w:type="dxa"/>
            <w:shd w:val="clear" w:color="auto" w:fill="auto"/>
          </w:tcPr>
          <w:p w14:paraId="42488D6D" w14:textId="77777777" w:rsidR="00D64B0C" w:rsidRPr="00DD25D8" w:rsidRDefault="00254095" w:rsidP="001736B1">
            <w:pPr>
              <w:numPr>
                <w:ilvl w:val="0"/>
                <w:numId w:val="23"/>
              </w:numPr>
              <w:spacing w:after="0" w:line="480" w:lineRule="auto"/>
              <w:jc w:val="both"/>
              <w:rPr>
                <w:rFonts w:ascii="Open Sans" w:hAnsi="Open Sans" w:cs="Open Sans"/>
                <w:color w:val="1F4E79" w:themeColor="accent1" w:themeShade="80"/>
                <w:lang w:val="it-IT" w:eastAsia="ar-SA"/>
              </w:rPr>
            </w:pPr>
            <w:r w:rsidRPr="00182E86">
              <w:rPr>
                <w:rFonts w:ascii="Open Sans" w:hAnsi="Open Sans"/>
                <w:b/>
                <w:color w:val="1F4E79" w:themeColor="accent1" w:themeShade="80"/>
                <w:lang w:val="sl-SI"/>
              </w:rPr>
              <w:lastRenderedPageBreak/>
              <w:t xml:space="preserve">V primeru, da projektni partner v projektu ne izpolnjuje svojih </w:t>
            </w:r>
            <w:r w:rsidRPr="00182E86">
              <w:rPr>
                <w:rFonts w:ascii="Open Sans" w:hAnsi="Open Sans" w:cs="Open Sans"/>
                <w:b/>
                <w:color w:val="1F4E79" w:themeColor="accent1" w:themeShade="80"/>
                <w:lang w:val="sl-SI"/>
              </w:rPr>
              <w:t xml:space="preserve">obveznosti, ga mora VP opomniti, naj </w:t>
            </w:r>
            <w:r w:rsidRPr="00182E86">
              <w:rPr>
                <w:rFonts w:ascii="Open Sans" w:hAnsi="Open Sans" w:cs="Open Sans"/>
                <w:b/>
                <w:color w:val="1F4E79" w:themeColor="accent1" w:themeShade="80"/>
                <w:lang w:val="sl-SI"/>
              </w:rPr>
              <w:lastRenderedPageBreak/>
              <w:t>jih izpolni v roku, ki je lahko največ 30 dni po obvestilu VP-ja</w:t>
            </w:r>
            <w:r w:rsidRPr="00182E86">
              <w:rPr>
                <w:rFonts w:ascii="Open Sans" w:hAnsi="Open Sans"/>
                <w:b/>
                <w:color w:val="1F4E79" w:themeColor="accent1" w:themeShade="80"/>
                <w:lang w:val="sl-SI"/>
              </w:rPr>
              <w:t>.</w:t>
            </w:r>
          </w:p>
          <w:p w14:paraId="177C6577" w14:textId="7923D298" w:rsidR="00D64B0C" w:rsidRPr="00182E86" w:rsidRDefault="00254095" w:rsidP="001736B1">
            <w:pPr>
              <w:numPr>
                <w:ilvl w:val="0"/>
                <w:numId w:val="23"/>
              </w:numPr>
              <w:spacing w:after="0" w:line="480" w:lineRule="auto"/>
              <w:jc w:val="both"/>
              <w:rPr>
                <w:rFonts w:ascii="Open Sans" w:hAnsi="Open Sans" w:cs="Open Sans"/>
                <w:color w:val="1F4E79" w:themeColor="accent1" w:themeShade="80"/>
                <w:lang w:val="it-IT" w:eastAsia="ar-SA"/>
              </w:rPr>
            </w:pPr>
            <w:r w:rsidRPr="00182E86">
              <w:rPr>
                <w:rFonts w:ascii="Open Sans" w:hAnsi="Open Sans" w:cs="Open Sans"/>
                <w:b/>
                <w:color w:val="1F4E79" w:themeColor="accent1" w:themeShade="80"/>
                <w:lang w:val="sl-SI"/>
              </w:rPr>
              <w:t xml:space="preserve">V primeru popolne ali delne neizpolnitve obveznosti katerega koli od projektnih partnerjev v projektu, oziroma v primeru vsebinskih napak pri izvedbi projektnih aktivnosti, se vsak podpisnik te </w:t>
            </w:r>
            <w:r w:rsidR="00C519A4" w:rsidRPr="00182E86">
              <w:rPr>
                <w:rFonts w:ascii="Open Sans" w:hAnsi="Open Sans" w:cs="Open Sans"/>
                <w:b/>
                <w:color w:val="1F4E79" w:themeColor="accent1" w:themeShade="80"/>
                <w:lang w:val="sl-SI"/>
              </w:rPr>
              <w:t xml:space="preserve">pogodbe o partnerstvu </w:t>
            </w:r>
            <w:r w:rsidRPr="00182E86">
              <w:rPr>
                <w:rFonts w:ascii="Open Sans" w:hAnsi="Open Sans" w:cs="Open Sans"/>
                <w:b/>
                <w:color w:val="1F4E79" w:themeColor="accent1" w:themeShade="80"/>
                <w:lang w:val="sl-SI"/>
              </w:rPr>
              <w:t xml:space="preserve">zaveže, da povrne VP vsa sredstva ESRR, ki so bila neupravičeno prejeta, v 30 dneh </w:t>
            </w:r>
            <w:r w:rsidRPr="00182E86">
              <w:rPr>
                <w:rFonts w:ascii="Open Sans" w:hAnsi="Open Sans" w:cs="Open Sans"/>
                <w:b/>
                <w:bCs/>
                <w:color w:val="1F4E79" w:themeColor="accent1" w:themeShade="80"/>
                <w:lang w:val="sl-SI"/>
              </w:rPr>
              <w:t>od vročitve zahtevka</w:t>
            </w:r>
            <w:r w:rsidRPr="00182E86">
              <w:rPr>
                <w:rFonts w:ascii="Open Sans" w:hAnsi="Open Sans" w:cs="Open Sans"/>
                <w:b/>
                <w:color w:val="1F4E79" w:themeColor="accent1" w:themeShade="80"/>
                <w:lang w:val="sl-SI"/>
              </w:rPr>
              <w:t xml:space="preserve"> VP-ja.</w:t>
            </w:r>
          </w:p>
          <w:p w14:paraId="1A4D4F97" w14:textId="198D0756" w:rsidR="00D64B0C" w:rsidRPr="00182E86" w:rsidRDefault="00D64B0C">
            <w:pPr>
              <w:spacing w:after="0" w:line="480" w:lineRule="auto"/>
              <w:ind w:left="720"/>
              <w:jc w:val="both"/>
              <w:rPr>
                <w:rFonts w:ascii="Open Sans" w:hAnsi="Open Sans"/>
                <w:b/>
                <w:color w:val="1F4E79" w:themeColor="accent1" w:themeShade="80"/>
                <w:lang w:val="sl-SI"/>
              </w:rPr>
            </w:pPr>
          </w:p>
          <w:p w14:paraId="525F1C8C" w14:textId="77777777" w:rsidR="00514FE7" w:rsidRPr="00182E86" w:rsidRDefault="00514FE7">
            <w:pPr>
              <w:spacing w:after="0" w:line="480" w:lineRule="auto"/>
              <w:ind w:left="720"/>
              <w:jc w:val="both"/>
              <w:rPr>
                <w:rFonts w:ascii="Open Sans" w:hAnsi="Open Sans"/>
                <w:b/>
                <w:color w:val="1F4E79" w:themeColor="accent1" w:themeShade="80"/>
                <w:lang w:val="sl-SI"/>
              </w:rPr>
            </w:pPr>
          </w:p>
          <w:p w14:paraId="5F6D450F" w14:textId="025898D3" w:rsidR="00CC3BA2" w:rsidRPr="00182E86" w:rsidRDefault="00254095">
            <w:pPr>
              <w:numPr>
                <w:ilvl w:val="0"/>
                <w:numId w:val="23"/>
              </w:numPr>
              <w:spacing w:after="0" w:line="480" w:lineRule="auto"/>
              <w:jc w:val="both"/>
              <w:rPr>
                <w:rFonts w:ascii="Open Sans" w:hAnsi="Open Sans" w:cs="Open Sans"/>
                <w:color w:val="1F4E79" w:themeColor="accent1" w:themeShade="80"/>
                <w:lang w:val="sl-SI" w:eastAsia="ar-SA"/>
              </w:rPr>
            </w:pPr>
            <w:r w:rsidRPr="00182E86">
              <w:rPr>
                <w:rFonts w:ascii="Open Sans" w:hAnsi="Open Sans"/>
                <w:b/>
                <w:color w:val="1F4E79" w:themeColor="accent1" w:themeShade="80"/>
                <w:lang w:val="sl-SI"/>
              </w:rPr>
              <w:t xml:space="preserve"> </w:t>
            </w:r>
            <w:r w:rsidRPr="00182E86">
              <w:rPr>
                <w:rFonts w:ascii="Open Sans" w:hAnsi="Open Sans" w:cs="Open Sans"/>
                <w:b/>
                <w:color w:val="1F4E79" w:themeColor="accent1" w:themeShade="80"/>
                <w:lang w:val="sl-SI"/>
              </w:rPr>
              <w:t xml:space="preserve">VP ima pravico </w:t>
            </w:r>
            <w:r w:rsidRPr="00182E86">
              <w:rPr>
                <w:rFonts w:ascii="Open Sans" w:hAnsi="Open Sans" w:cs="Open Sans"/>
                <w:b/>
                <w:bCs/>
                <w:color w:val="1F4E79" w:themeColor="accent1" w:themeShade="80"/>
                <w:lang w:val="sl-SI"/>
              </w:rPr>
              <w:t>razvezati pogodbo</w:t>
            </w:r>
            <w:r w:rsidRPr="00182E86">
              <w:rPr>
                <w:rFonts w:ascii="Open Sans" w:hAnsi="Open Sans" w:cs="Open Sans"/>
                <w:b/>
                <w:color w:val="1F4E79" w:themeColor="accent1" w:themeShade="80"/>
                <w:lang w:val="sl-SI"/>
              </w:rPr>
              <w:t xml:space="preserve"> o partnerstvu, če je odpoved pogodbe o sofinanciranju ESRR uveljavil OU. Projektni partnerji morajo </w:t>
            </w:r>
            <w:r w:rsidRPr="00182E86">
              <w:rPr>
                <w:rFonts w:ascii="Open Sans" w:hAnsi="Open Sans" w:cs="Open Sans"/>
                <w:b/>
                <w:bCs/>
                <w:color w:val="1F4E79" w:themeColor="accent1" w:themeShade="80"/>
                <w:lang w:val="sl-SI"/>
              </w:rPr>
              <w:t xml:space="preserve">VP povrniti </w:t>
            </w:r>
            <w:r w:rsidR="00C519A4" w:rsidRPr="00182E86">
              <w:rPr>
                <w:rFonts w:ascii="Open Sans" w:hAnsi="Open Sans" w:cs="Open Sans"/>
                <w:b/>
                <w:bCs/>
                <w:color w:val="1F4E79" w:themeColor="accent1" w:themeShade="80"/>
                <w:lang w:val="sl-SI"/>
              </w:rPr>
              <w:t xml:space="preserve">vsa prejeta </w:t>
            </w:r>
            <w:r w:rsidRPr="00182E86">
              <w:rPr>
                <w:rFonts w:ascii="Open Sans" w:hAnsi="Open Sans" w:cs="Open Sans"/>
                <w:b/>
                <w:bCs/>
                <w:color w:val="1F4E79" w:themeColor="accent1" w:themeShade="80"/>
                <w:lang w:val="sl-SI"/>
              </w:rPr>
              <w:t>sredstva</w:t>
            </w:r>
            <w:r w:rsidR="00C519A4" w:rsidRPr="00182E86">
              <w:rPr>
                <w:rFonts w:ascii="Open Sans" w:hAnsi="Open Sans" w:cs="Open Sans"/>
                <w:b/>
                <w:bCs/>
                <w:color w:val="1F4E79" w:themeColor="accent1" w:themeShade="80"/>
                <w:lang w:val="sl-SI"/>
              </w:rPr>
              <w:t xml:space="preserve"> za </w:t>
            </w:r>
            <w:r w:rsidRPr="00182E86">
              <w:rPr>
                <w:rFonts w:ascii="Open Sans" w:hAnsi="Open Sans" w:cs="Open Sans"/>
                <w:b/>
                <w:bCs/>
                <w:color w:val="1F4E79" w:themeColor="accent1" w:themeShade="80"/>
                <w:lang w:val="sl-SI"/>
              </w:rPr>
              <w:t>neizveden</w:t>
            </w:r>
            <w:r w:rsidR="00C519A4" w:rsidRPr="00182E86">
              <w:rPr>
                <w:rFonts w:ascii="Open Sans" w:hAnsi="Open Sans" w:cs="Open Sans"/>
                <w:b/>
                <w:bCs/>
                <w:color w:val="1F4E79" w:themeColor="accent1" w:themeShade="80"/>
                <w:lang w:val="sl-SI"/>
              </w:rPr>
              <w:t>e</w:t>
            </w:r>
            <w:r w:rsidRPr="00182E86">
              <w:rPr>
                <w:rFonts w:ascii="Open Sans" w:hAnsi="Open Sans" w:cs="Open Sans"/>
                <w:b/>
                <w:bCs/>
                <w:color w:val="1F4E79" w:themeColor="accent1" w:themeShade="80"/>
                <w:lang w:val="sl-SI"/>
              </w:rPr>
              <w:t xml:space="preserve"> ali nepravilno izvede</w:t>
            </w:r>
            <w:r w:rsidR="0076735B" w:rsidRPr="00182E86">
              <w:rPr>
                <w:rFonts w:ascii="Open Sans" w:hAnsi="Open Sans" w:cs="Open Sans"/>
                <w:b/>
                <w:bCs/>
                <w:color w:val="1F4E79" w:themeColor="accent1" w:themeShade="80"/>
                <w:lang w:val="sl-SI"/>
              </w:rPr>
              <w:t>n</w:t>
            </w:r>
            <w:r w:rsidR="00C519A4" w:rsidRPr="00182E86">
              <w:rPr>
                <w:rFonts w:ascii="Open Sans" w:hAnsi="Open Sans" w:cs="Open Sans"/>
                <w:b/>
                <w:bCs/>
                <w:color w:val="1F4E79" w:themeColor="accent1" w:themeShade="80"/>
                <w:lang w:val="sl-SI"/>
              </w:rPr>
              <w:t>e</w:t>
            </w:r>
            <w:r w:rsidRPr="00182E86">
              <w:rPr>
                <w:rFonts w:ascii="Open Sans" w:hAnsi="Open Sans" w:cs="Open Sans"/>
                <w:b/>
                <w:bCs/>
                <w:color w:val="1F4E79" w:themeColor="accent1" w:themeShade="80"/>
                <w:lang w:val="sl-SI"/>
              </w:rPr>
              <w:t xml:space="preserve"> aktivnosti in/ali neobračunanih ter </w:t>
            </w:r>
            <w:r w:rsidRPr="00182E86">
              <w:rPr>
                <w:rFonts w:ascii="Open Sans" w:hAnsi="Open Sans" w:cs="Open Sans"/>
                <w:b/>
                <w:bCs/>
                <w:color w:val="1F4E79" w:themeColor="accent1" w:themeShade="80"/>
                <w:lang w:val="sl-SI"/>
              </w:rPr>
              <w:lastRenderedPageBreak/>
              <w:t>potrjenih stroškov. V primeru, da je zaradi razlogov razveze pogodbe o dotaciji sofinanciranja določena povrnitev vseh prejetih sredstvev, morajo PP slednja v celoti izplačati VP</w:t>
            </w:r>
          </w:p>
          <w:p w14:paraId="7DFF3F57" w14:textId="77777777" w:rsidR="00CC3BA2" w:rsidRPr="00182E86" w:rsidRDefault="00CC3BA2" w:rsidP="001736B1">
            <w:pPr>
              <w:spacing w:after="0" w:line="480" w:lineRule="auto"/>
              <w:ind w:left="720"/>
              <w:jc w:val="both"/>
              <w:rPr>
                <w:rFonts w:ascii="Open Sans" w:hAnsi="Open Sans" w:cs="Open Sans"/>
                <w:color w:val="1F4E79" w:themeColor="accent1" w:themeShade="80"/>
                <w:lang w:val="sl-SI" w:eastAsia="ar-SA"/>
              </w:rPr>
            </w:pPr>
          </w:p>
          <w:p w14:paraId="442DE637" w14:textId="075DD728" w:rsidR="00CC3BA2" w:rsidRPr="00182E86" w:rsidRDefault="00CC3BA2" w:rsidP="001736B1">
            <w:pPr>
              <w:spacing w:after="0" w:line="480" w:lineRule="auto"/>
              <w:ind w:left="720"/>
              <w:jc w:val="both"/>
              <w:rPr>
                <w:rFonts w:ascii="Open Sans" w:hAnsi="Open Sans" w:cs="Open Sans"/>
                <w:color w:val="1F4E79" w:themeColor="accent1" w:themeShade="80"/>
                <w:lang w:val="sl-SI" w:eastAsia="ar-SA"/>
              </w:rPr>
            </w:pPr>
          </w:p>
          <w:p w14:paraId="3613DE8B" w14:textId="54CC4FDC" w:rsidR="000E1C82" w:rsidRPr="00182E86" w:rsidRDefault="000E1C82" w:rsidP="001736B1">
            <w:pPr>
              <w:spacing w:after="0" w:line="480" w:lineRule="auto"/>
              <w:ind w:left="720"/>
              <w:jc w:val="both"/>
              <w:rPr>
                <w:rFonts w:ascii="Open Sans" w:hAnsi="Open Sans" w:cs="Open Sans"/>
                <w:color w:val="1F4E79" w:themeColor="accent1" w:themeShade="80"/>
                <w:lang w:val="sl-SI" w:eastAsia="ar-SA"/>
              </w:rPr>
            </w:pPr>
          </w:p>
          <w:p w14:paraId="2FE59E54" w14:textId="02561276" w:rsidR="00D64B0C" w:rsidRPr="00182E86" w:rsidRDefault="00254095" w:rsidP="001736B1">
            <w:pPr>
              <w:numPr>
                <w:ilvl w:val="0"/>
                <w:numId w:val="23"/>
              </w:numPr>
              <w:spacing w:after="0" w:line="480" w:lineRule="auto"/>
              <w:jc w:val="both"/>
              <w:rPr>
                <w:rFonts w:ascii="Open Sans" w:hAnsi="Open Sans" w:cs="Open Sans"/>
                <w:color w:val="1F4E79" w:themeColor="accent1" w:themeShade="80"/>
                <w:lang w:val="it-IT" w:eastAsia="ar-SA"/>
              </w:rPr>
            </w:pPr>
            <w:r w:rsidRPr="00182E86">
              <w:rPr>
                <w:rFonts w:ascii="Open Sans" w:hAnsi="Open Sans"/>
                <w:b/>
                <w:color w:val="1F4E79" w:themeColor="accent1" w:themeShade="80"/>
                <w:lang w:val="sl-SI"/>
              </w:rPr>
              <w:t xml:space="preserve">V primeru nepravilnosti mora zadevni projektni partner povrniti sredstva VP v 45 dneh po obvestilu VP-ja. </w:t>
            </w:r>
          </w:p>
          <w:p w14:paraId="16F7C7E5" w14:textId="77777777" w:rsidR="00D64B0C" w:rsidRPr="00182E86" w:rsidRDefault="00D64B0C">
            <w:pPr>
              <w:spacing w:line="480" w:lineRule="auto"/>
              <w:jc w:val="both"/>
              <w:rPr>
                <w:rFonts w:ascii="Open Sans" w:hAnsi="Open Sans"/>
                <w:b/>
                <w:color w:val="1F4E79" w:themeColor="accent1" w:themeShade="80"/>
                <w:lang w:val="sl-SI"/>
              </w:rPr>
            </w:pPr>
          </w:p>
        </w:tc>
      </w:tr>
      <w:tr w:rsidR="00D64B0C" w:rsidRPr="006803BA" w14:paraId="030B5146" w14:textId="77777777" w:rsidTr="00AA01A8">
        <w:tc>
          <w:tcPr>
            <w:tcW w:w="4962" w:type="dxa"/>
            <w:shd w:val="clear" w:color="auto" w:fill="auto"/>
          </w:tcPr>
          <w:p w14:paraId="697C346C" w14:textId="77777777" w:rsidR="009C5F20" w:rsidRDefault="009C5F20" w:rsidP="00182E86">
            <w:pPr>
              <w:spacing w:after="0" w:line="480" w:lineRule="auto"/>
              <w:jc w:val="center"/>
              <w:rPr>
                <w:rFonts w:ascii="Open Sans" w:hAnsi="Open Sans" w:cs="Open Sans"/>
                <w:b/>
                <w:bCs/>
                <w:lang w:val="it-IT"/>
              </w:rPr>
            </w:pPr>
          </w:p>
          <w:p w14:paraId="5CF40C3E" w14:textId="77777777" w:rsidR="009C5F20" w:rsidRDefault="009C5F20" w:rsidP="00182E86">
            <w:pPr>
              <w:spacing w:after="0" w:line="480" w:lineRule="auto"/>
              <w:jc w:val="center"/>
              <w:rPr>
                <w:rFonts w:ascii="Open Sans" w:hAnsi="Open Sans" w:cs="Open Sans"/>
                <w:b/>
                <w:bCs/>
                <w:lang w:val="it-IT"/>
              </w:rPr>
            </w:pPr>
          </w:p>
          <w:p w14:paraId="19868DC7" w14:textId="77777777" w:rsidR="00D64B0C" w:rsidRPr="001736B1" w:rsidRDefault="00254095" w:rsidP="00182E86">
            <w:pPr>
              <w:spacing w:after="0" w:line="480" w:lineRule="auto"/>
              <w:jc w:val="center"/>
              <w:rPr>
                <w:lang w:val="it-IT"/>
              </w:rPr>
            </w:pPr>
            <w:r>
              <w:rPr>
                <w:rFonts w:ascii="Open Sans" w:hAnsi="Open Sans" w:cs="Open Sans"/>
                <w:b/>
                <w:bCs/>
                <w:lang w:val="it-IT"/>
              </w:rPr>
              <w:t>Articolo 13</w:t>
            </w:r>
          </w:p>
          <w:p w14:paraId="5ED30952" w14:textId="1BEB9153" w:rsidR="00D64B0C" w:rsidRDefault="00254095" w:rsidP="00182E86">
            <w:pPr>
              <w:spacing w:after="0" w:line="480" w:lineRule="auto"/>
              <w:jc w:val="center"/>
              <w:rPr>
                <w:rFonts w:ascii="Open Sans" w:hAnsi="Open Sans" w:cs="Open Sans"/>
                <w:b/>
                <w:bCs/>
                <w:lang w:val="it-IT"/>
              </w:rPr>
            </w:pPr>
            <w:r>
              <w:rPr>
                <w:rFonts w:ascii="Open Sans" w:hAnsi="Open Sans" w:cs="Open Sans"/>
                <w:b/>
                <w:bCs/>
                <w:lang w:val="it-IT"/>
              </w:rPr>
              <w:t xml:space="preserve">Misure relative alle attività di visibilità, trasparenza e comunicazione e diffusione dei </w:t>
            </w:r>
            <w:r>
              <w:rPr>
                <w:rFonts w:ascii="Open Sans" w:hAnsi="Open Sans" w:cs="Open Sans"/>
                <w:b/>
                <w:bCs/>
                <w:lang w:val="sl-SI"/>
              </w:rPr>
              <w:t>risultati</w:t>
            </w:r>
          </w:p>
        </w:tc>
        <w:tc>
          <w:tcPr>
            <w:tcW w:w="4959" w:type="dxa"/>
            <w:shd w:val="clear" w:color="auto" w:fill="auto"/>
          </w:tcPr>
          <w:p w14:paraId="611979B6" w14:textId="77777777" w:rsidR="009C5F20" w:rsidRPr="00182E86" w:rsidRDefault="009C5F20" w:rsidP="00182E86">
            <w:pPr>
              <w:spacing w:after="0" w:line="480" w:lineRule="auto"/>
              <w:jc w:val="center"/>
              <w:rPr>
                <w:rFonts w:ascii="Open Sans" w:eastAsia="Times New Roman" w:hAnsi="Open Sans" w:cs="Open Sans"/>
                <w:b/>
                <w:color w:val="1F4E79" w:themeColor="accent1" w:themeShade="80"/>
                <w:lang w:val="sl-SI"/>
              </w:rPr>
            </w:pPr>
          </w:p>
          <w:p w14:paraId="295F1CAD" w14:textId="77777777" w:rsidR="009C5F20" w:rsidRPr="00182E86" w:rsidRDefault="009C5F20" w:rsidP="00182E86">
            <w:pPr>
              <w:spacing w:after="0" w:line="480" w:lineRule="auto"/>
              <w:jc w:val="center"/>
              <w:rPr>
                <w:rFonts w:ascii="Open Sans" w:eastAsia="Times New Roman" w:hAnsi="Open Sans" w:cs="Open Sans"/>
                <w:b/>
                <w:color w:val="1F4E79" w:themeColor="accent1" w:themeShade="80"/>
                <w:lang w:val="sl-SI"/>
              </w:rPr>
            </w:pPr>
          </w:p>
          <w:p w14:paraId="40DBDF5B" w14:textId="77777777" w:rsidR="00D64B0C" w:rsidRPr="00182E86" w:rsidRDefault="00254095" w:rsidP="00182E86">
            <w:pPr>
              <w:spacing w:after="0" w:line="480" w:lineRule="auto"/>
              <w:jc w:val="center"/>
              <w:rPr>
                <w:rFonts w:ascii="Open Sans" w:hAnsi="Open Sans" w:cs="Open Sans"/>
                <w:color w:val="1F4E79" w:themeColor="accent1" w:themeShade="80"/>
                <w:lang w:val="sl-SI"/>
              </w:rPr>
            </w:pPr>
            <w:r w:rsidRPr="00182E86">
              <w:rPr>
                <w:rFonts w:ascii="Open Sans" w:eastAsia="Times New Roman" w:hAnsi="Open Sans" w:cs="Open Sans"/>
                <w:b/>
                <w:color w:val="1F4E79" w:themeColor="accent1" w:themeShade="80"/>
                <w:lang w:val="sl-SI"/>
              </w:rPr>
              <w:t>Člen 13</w:t>
            </w:r>
          </w:p>
          <w:p w14:paraId="4E147CFA" w14:textId="27A8F591" w:rsidR="000E1C82" w:rsidRPr="00182E86" w:rsidRDefault="00254095" w:rsidP="00182E86">
            <w:pPr>
              <w:spacing w:after="0" w:line="480" w:lineRule="auto"/>
              <w:jc w:val="center"/>
              <w:rPr>
                <w:color w:val="1F4E79" w:themeColor="accent1" w:themeShade="80"/>
                <w:lang w:val="sl-SI"/>
              </w:rPr>
            </w:pPr>
            <w:r w:rsidRPr="00182E86">
              <w:rPr>
                <w:rFonts w:ascii="Open Sans" w:eastAsia="Times New Roman" w:hAnsi="Open Sans" w:cs="Open Sans"/>
                <w:b/>
                <w:color w:val="1F4E79" w:themeColor="accent1" w:themeShade="80"/>
                <w:lang w:val="sl-SI"/>
              </w:rPr>
              <w:t>Ukrepi za prepoznavnost, preglednost in komuniciranje ter širjenje rezultatov</w:t>
            </w:r>
          </w:p>
        </w:tc>
      </w:tr>
      <w:tr w:rsidR="00D64B0C" w:rsidRPr="006803BA" w14:paraId="09BF6EEB" w14:textId="77777777" w:rsidTr="00AA01A8">
        <w:tc>
          <w:tcPr>
            <w:tcW w:w="4962" w:type="dxa"/>
            <w:shd w:val="clear" w:color="auto" w:fill="auto"/>
          </w:tcPr>
          <w:p w14:paraId="6439A4B9" w14:textId="77777777" w:rsidR="00D64B0C" w:rsidRPr="001736B1" w:rsidRDefault="00254095" w:rsidP="00182E86">
            <w:pPr>
              <w:numPr>
                <w:ilvl w:val="0"/>
                <w:numId w:val="52"/>
              </w:numPr>
              <w:spacing w:after="0" w:line="480" w:lineRule="auto"/>
              <w:jc w:val="both"/>
              <w:rPr>
                <w:rFonts w:ascii="Open Sans" w:hAnsi="Open Sans" w:cs="Open Sans"/>
                <w:lang w:val="it-IT"/>
              </w:rPr>
            </w:pPr>
            <w:r w:rsidRPr="009C5F20">
              <w:rPr>
                <w:rFonts w:ascii="Open Sans" w:eastAsia="Times New Roman" w:hAnsi="Open Sans" w:cs="Open Sans"/>
                <w:b/>
                <w:lang w:val="sl-SI"/>
              </w:rPr>
              <w:t xml:space="preserve">Il LP ed i  PP devono congiuntamente implementare le attività di </w:t>
            </w:r>
            <w:r w:rsidRPr="009C5F20">
              <w:rPr>
                <w:rFonts w:ascii="Open Sans" w:hAnsi="Open Sans" w:cs="Open Sans"/>
                <w:b/>
                <w:bCs/>
                <w:lang w:val="it-IT"/>
              </w:rPr>
              <w:t xml:space="preserve">visibilità, </w:t>
            </w:r>
            <w:r w:rsidRPr="009C5F20">
              <w:rPr>
                <w:rFonts w:ascii="Open Sans" w:hAnsi="Open Sans" w:cs="Open Sans"/>
                <w:b/>
                <w:bCs/>
                <w:lang w:val="it-IT"/>
              </w:rPr>
              <w:lastRenderedPageBreak/>
              <w:t>trasparenza e comunicazione</w:t>
            </w:r>
            <w:r w:rsidRPr="009C5F20">
              <w:rPr>
                <w:rFonts w:ascii="Open Sans" w:eastAsia="Times New Roman" w:hAnsi="Open Sans" w:cs="Open Sans"/>
                <w:b/>
                <w:lang w:val="sl-SI"/>
              </w:rPr>
              <w:t xml:space="preserve"> in conformità con le disposizione europee in materia e ottemperando alle prescrizioni di cui alle</w:t>
            </w:r>
            <w:r w:rsidRPr="001736B1">
              <w:rPr>
                <w:rFonts w:ascii="Open Sans" w:hAnsi="Open Sans" w:cs="Open Sans"/>
                <w:lang w:val="it-IT"/>
              </w:rPr>
              <w:t xml:space="preserve"> “</w:t>
            </w:r>
            <w:r w:rsidRPr="009C5F20">
              <w:rPr>
                <w:rFonts w:ascii="Open Sans" w:eastAsia="Times New Roman" w:hAnsi="Open Sans" w:cs="Open Sans"/>
                <w:b/>
                <w:lang w:val="sl-SI"/>
              </w:rPr>
              <w:t xml:space="preserve">Linee guida di identità visiva per le attività di comunicazione e visibilità dei progetti« Tali attività devono rispettare il piano di lavoro della scheda progettuale per assicurare l'adeguata promozione del Progetto tra i target group di riferimento ed il pubblico in generale. </w:t>
            </w:r>
          </w:p>
          <w:p w14:paraId="1BC58B16" w14:textId="77777777" w:rsidR="00D64B0C" w:rsidRPr="001736B1" w:rsidRDefault="00A2132E" w:rsidP="00182E86">
            <w:pPr>
              <w:numPr>
                <w:ilvl w:val="0"/>
                <w:numId w:val="52"/>
              </w:numPr>
              <w:spacing w:after="0" w:line="480" w:lineRule="auto"/>
              <w:jc w:val="both"/>
              <w:rPr>
                <w:rFonts w:ascii="Open Sans" w:hAnsi="Open Sans" w:cs="Open Sans"/>
                <w:lang w:val="it-IT" w:eastAsia="ar-SA"/>
              </w:rPr>
            </w:pPr>
            <w:r w:rsidRPr="007F59AA">
              <w:rPr>
                <w:rFonts w:ascii="Open Sans" w:hAnsi="Open Sans" w:cs="Open Sans"/>
                <w:b/>
                <w:lang w:val="it-IT"/>
              </w:rPr>
              <w:t xml:space="preserve">Il LP ha l’obbligo di individuare e comunicare all’AdG il responsabile della comunicazione del Progetto, il quale deve garantire il rispetto delle linee guida sopracitate da parte di tutto il partenariato. Detto responsabile si interfaccia con il SC quale referente unico per la comunicazione del Progetto e per le verifiche preventive sulla corretta </w:t>
            </w:r>
            <w:r w:rsidRPr="007F59AA">
              <w:rPr>
                <w:rFonts w:ascii="Open Sans" w:hAnsi="Open Sans" w:cs="Open Sans"/>
                <w:b/>
                <w:lang w:val="it-IT"/>
              </w:rPr>
              <w:lastRenderedPageBreak/>
              <w:t>applicazione delle Linee guida anzi citate</w:t>
            </w:r>
            <w:r w:rsidR="00254095" w:rsidRPr="001736B1">
              <w:rPr>
                <w:rFonts w:ascii="Open Sans" w:hAnsi="Open Sans" w:cs="Open Sans"/>
                <w:b/>
                <w:lang w:val="it-IT"/>
              </w:rPr>
              <w:t>.</w:t>
            </w:r>
          </w:p>
          <w:p w14:paraId="04758BE2" w14:textId="77777777" w:rsidR="00A2132E" w:rsidRDefault="00A2132E" w:rsidP="00182E86">
            <w:pPr>
              <w:spacing w:after="0" w:line="480" w:lineRule="auto"/>
              <w:jc w:val="both"/>
              <w:rPr>
                <w:rFonts w:ascii="Open Sans" w:hAnsi="Open Sans" w:cs="Open Sans"/>
                <w:lang w:val="it-IT" w:eastAsia="ar-SA"/>
              </w:rPr>
            </w:pPr>
          </w:p>
          <w:p w14:paraId="2C841C1E" w14:textId="77777777" w:rsidR="00A2132E" w:rsidRPr="001736B1" w:rsidRDefault="00A2132E" w:rsidP="00182E86">
            <w:pPr>
              <w:spacing w:after="0" w:line="480" w:lineRule="auto"/>
              <w:jc w:val="both"/>
              <w:rPr>
                <w:rFonts w:ascii="Open Sans" w:hAnsi="Open Sans" w:cs="Open Sans"/>
                <w:lang w:val="it-IT" w:eastAsia="ar-SA"/>
              </w:rPr>
            </w:pPr>
          </w:p>
          <w:p w14:paraId="63377B85" w14:textId="77777777" w:rsidR="00A2132E" w:rsidRPr="001736B1" w:rsidRDefault="00A2132E" w:rsidP="00182E86">
            <w:pPr>
              <w:spacing w:after="0" w:line="480" w:lineRule="auto"/>
              <w:jc w:val="both"/>
              <w:rPr>
                <w:rFonts w:ascii="Open Sans" w:hAnsi="Open Sans" w:cs="Open Sans"/>
                <w:lang w:val="it-IT" w:eastAsia="ar-SA"/>
              </w:rPr>
            </w:pPr>
          </w:p>
          <w:p w14:paraId="628A883D" w14:textId="77777777" w:rsidR="00A2132E" w:rsidRPr="001736B1" w:rsidRDefault="00A2132E" w:rsidP="00182E86">
            <w:pPr>
              <w:spacing w:after="0" w:line="480" w:lineRule="auto"/>
              <w:jc w:val="both"/>
              <w:rPr>
                <w:rFonts w:ascii="Open Sans" w:hAnsi="Open Sans" w:cs="Open Sans"/>
                <w:lang w:val="it-IT" w:eastAsia="ar-SA"/>
              </w:rPr>
            </w:pPr>
          </w:p>
          <w:p w14:paraId="77996DB7" w14:textId="77777777" w:rsidR="00A2132E" w:rsidRPr="001736B1" w:rsidRDefault="00A2132E" w:rsidP="00182E86">
            <w:pPr>
              <w:spacing w:after="0" w:line="480" w:lineRule="auto"/>
              <w:jc w:val="both"/>
              <w:rPr>
                <w:rFonts w:ascii="Open Sans" w:hAnsi="Open Sans" w:cs="Open Sans"/>
                <w:lang w:val="it-IT" w:eastAsia="ar-SA"/>
              </w:rPr>
            </w:pPr>
          </w:p>
          <w:p w14:paraId="5412F25A" w14:textId="77777777" w:rsidR="00A2132E" w:rsidRPr="001736B1" w:rsidRDefault="00A2132E" w:rsidP="00182E86">
            <w:pPr>
              <w:spacing w:after="0" w:line="480" w:lineRule="auto"/>
              <w:jc w:val="both"/>
              <w:rPr>
                <w:rFonts w:ascii="Open Sans" w:hAnsi="Open Sans" w:cs="Open Sans"/>
                <w:lang w:val="it-IT" w:eastAsia="ar-SA"/>
              </w:rPr>
            </w:pPr>
          </w:p>
          <w:p w14:paraId="75E83DAF" w14:textId="77777777" w:rsidR="00A2132E" w:rsidRPr="001736B1" w:rsidRDefault="00A2132E" w:rsidP="00182E86">
            <w:pPr>
              <w:spacing w:after="0" w:line="480" w:lineRule="auto"/>
              <w:jc w:val="both"/>
              <w:rPr>
                <w:rFonts w:ascii="Open Sans" w:hAnsi="Open Sans" w:cs="Open Sans"/>
                <w:lang w:val="it-IT" w:eastAsia="ar-SA"/>
              </w:rPr>
            </w:pPr>
          </w:p>
          <w:p w14:paraId="69935E5B" w14:textId="77777777" w:rsidR="00C461BA" w:rsidRDefault="00C461BA" w:rsidP="00182E86">
            <w:pPr>
              <w:spacing w:after="0" w:line="480" w:lineRule="auto"/>
              <w:jc w:val="both"/>
              <w:rPr>
                <w:rFonts w:ascii="Open Sans" w:hAnsi="Open Sans" w:cs="Open Sans"/>
                <w:lang w:val="it-IT" w:eastAsia="ar-SA"/>
              </w:rPr>
            </w:pPr>
          </w:p>
          <w:p w14:paraId="35B89E92" w14:textId="77777777" w:rsidR="00D64B0C" w:rsidRPr="001736B1" w:rsidRDefault="00C461BA" w:rsidP="00182E86">
            <w:pPr>
              <w:numPr>
                <w:ilvl w:val="0"/>
                <w:numId w:val="52"/>
              </w:numPr>
              <w:spacing w:after="0" w:line="480" w:lineRule="auto"/>
              <w:jc w:val="both"/>
              <w:rPr>
                <w:rFonts w:ascii="Open Sans" w:hAnsi="Open Sans" w:cs="Open Sans"/>
                <w:lang w:val="it-IT"/>
              </w:rPr>
            </w:pPr>
            <w:r w:rsidRPr="009C5F20">
              <w:rPr>
                <w:rFonts w:ascii="Open Sans" w:eastAsia="Times New Roman" w:hAnsi="Open Sans" w:cs="Open Sans"/>
                <w:b/>
                <w:lang w:val="it-IT"/>
              </w:rPr>
              <w:t>Il logo ufficiale del Progetto fornito dal SC deve essere utilizzato sul materiale promozionale in conformità alle</w:t>
            </w:r>
            <w:r w:rsidRPr="009C5F20">
              <w:rPr>
                <w:rFonts w:ascii="Open Sans" w:eastAsia="Times New Roman" w:hAnsi="Open Sans" w:cs="Open Sans"/>
                <w:b/>
                <w:lang w:val="sl-SI"/>
              </w:rPr>
              <w:t xml:space="preserve"> </w:t>
            </w:r>
            <w:r w:rsidRPr="009C5F20">
              <w:rPr>
                <w:rFonts w:ascii="Open Sans" w:eastAsia="Times New Roman" w:hAnsi="Open Sans" w:cs="Open Sans"/>
                <w:b/>
                <w:lang w:val="it-IT"/>
              </w:rPr>
              <w:t>Linee guida per l’applicazione dell’identità visiva per l’attuazione delle attività di comunicazione e di visibilità dei progetti”. Nel materiale promozionale è necessario richiamare il finanziamento ottenuto dal Progetto da parte del Programma</w:t>
            </w:r>
            <w:r w:rsidR="00254095" w:rsidRPr="009C5F20">
              <w:rPr>
                <w:rFonts w:ascii="Open Sans" w:eastAsia="Times New Roman" w:hAnsi="Open Sans" w:cs="Open Sans"/>
                <w:b/>
                <w:lang w:val="sl-SI"/>
              </w:rPr>
              <w:t>.</w:t>
            </w:r>
            <w:r w:rsidRPr="009C5F20">
              <w:rPr>
                <w:rFonts w:ascii="Open Sans" w:eastAsia="Times New Roman" w:hAnsi="Open Sans" w:cs="Open Sans"/>
                <w:b/>
                <w:lang w:val="sl-SI"/>
              </w:rPr>
              <w:t xml:space="preserve"> </w:t>
            </w:r>
            <w:r w:rsidRPr="009C5F20">
              <w:rPr>
                <w:rFonts w:ascii="Open Sans" w:eastAsia="Times New Roman" w:hAnsi="Open Sans" w:cs="Open Sans"/>
                <w:b/>
                <w:lang w:val="it-IT"/>
              </w:rPr>
              <w:t xml:space="preserve">Il LP accerta che tutti i </w:t>
            </w:r>
            <w:r w:rsidRPr="009C5F20">
              <w:rPr>
                <w:rFonts w:ascii="Open Sans" w:eastAsia="Times New Roman" w:hAnsi="Open Sans" w:cs="Open Sans"/>
                <w:b/>
                <w:lang w:val="it-IT"/>
              </w:rPr>
              <w:lastRenderedPageBreak/>
              <w:t>PP adempiano a tali obblighi e previsioni.</w:t>
            </w:r>
          </w:p>
          <w:p w14:paraId="06A82587" w14:textId="77777777" w:rsidR="00D64B0C" w:rsidRDefault="00254095" w:rsidP="00182E86">
            <w:pPr>
              <w:spacing w:after="0" w:line="480" w:lineRule="auto"/>
              <w:ind w:left="720"/>
              <w:jc w:val="both"/>
              <w:rPr>
                <w:rFonts w:ascii="Open Sans" w:eastAsia="Times New Roman" w:hAnsi="Open Sans" w:cs="Open Sans"/>
                <w:b/>
                <w:lang w:val="sl-SI"/>
              </w:rPr>
            </w:pPr>
            <w:r w:rsidRPr="009C5F20">
              <w:rPr>
                <w:rFonts w:ascii="Open Sans" w:eastAsia="Times New Roman" w:hAnsi="Open Sans" w:cs="Open Sans"/>
                <w:b/>
                <w:lang w:val="sl-SI"/>
              </w:rPr>
              <w:t>I risultati del Progetto devono essere disponibili per ogni terza parte interessata e per il pubblico in generale. I Partner progettuali si impegnano ad avere  un ruolo attivo in qualsiasi azione  organizzata per capitalizzare, disseminare e valorizzare i risultati del Progetto.</w:t>
            </w:r>
          </w:p>
          <w:p w14:paraId="7BB46163" w14:textId="19467FDE" w:rsidR="008412A6" w:rsidRDefault="00DF5B42" w:rsidP="00182E86">
            <w:pPr>
              <w:spacing w:after="0" w:line="480" w:lineRule="auto"/>
              <w:ind w:left="720"/>
              <w:jc w:val="both"/>
              <w:rPr>
                <w:rFonts w:ascii="Open Sans" w:eastAsia="Times New Roman" w:hAnsi="Open Sans" w:cs="Open Sans"/>
                <w:b/>
                <w:lang w:val="it-IT"/>
              </w:rPr>
            </w:pPr>
            <w:r w:rsidRPr="009C5F20">
              <w:rPr>
                <w:rFonts w:ascii="Open Sans" w:eastAsia="Times New Roman" w:hAnsi="Open Sans" w:cs="Open Sans"/>
                <w:b/>
                <w:lang w:val="it-IT"/>
              </w:rPr>
              <w:t xml:space="preserve">Ai fini del raggiungimento degli obiettivi del presente articolo, il LP deve garantire che i risultati siano a disposizione dell’AdG e che il sito web del Progetto ospitato dal sito del Programma sia costantemente aggiornato. </w:t>
            </w:r>
            <w:r w:rsidRPr="009C5F20">
              <w:rPr>
                <w:rFonts w:ascii="Open Sans" w:eastAsia="Times New Roman" w:hAnsi="Open Sans" w:cs="Open Sans"/>
                <w:b/>
                <w:lang w:val="sl-SI"/>
              </w:rPr>
              <w:t>Quattro</w:t>
            </w:r>
            <w:r w:rsidRPr="009C5F20">
              <w:rPr>
                <w:rFonts w:ascii="Open Sans" w:eastAsia="Times New Roman" w:hAnsi="Open Sans" w:cs="Open Sans"/>
                <w:b/>
                <w:lang w:val="it-IT"/>
              </w:rPr>
              <w:t xml:space="preserve"> copie di tutto materiale realizzato nell’ambito del Progetto devono essere inviate all’AdG come parte integrante della relazione sullo stato di avanzamento/finale.</w:t>
            </w:r>
          </w:p>
          <w:p w14:paraId="431414A4" w14:textId="790E32F6" w:rsidR="009C5F20" w:rsidRDefault="00254095" w:rsidP="00182E86">
            <w:pPr>
              <w:numPr>
                <w:ilvl w:val="0"/>
                <w:numId w:val="52"/>
              </w:numPr>
              <w:spacing w:after="0" w:line="480" w:lineRule="auto"/>
              <w:jc w:val="both"/>
              <w:rPr>
                <w:rFonts w:ascii="Open Sans" w:eastAsia="Times New Roman" w:hAnsi="Open Sans" w:cs="Open Sans"/>
                <w:b/>
                <w:lang w:val="sl-SI"/>
              </w:rPr>
            </w:pPr>
            <w:r w:rsidRPr="009C5F20">
              <w:rPr>
                <w:rFonts w:ascii="Open Sans" w:eastAsia="Times New Roman" w:hAnsi="Open Sans" w:cs="Open Sans"/>
                <w:b/>
                <w:lang w:val="sl-SI"/>
              </w:rPr>
              <w:lastRenderedPageBreak/>
              <w:t>I Partner progettuali concordano che il LP produce all'AdG le informazioni concernenti il Progetto  per pubblicizzarlo in ogni forma,  restando ferme le norme in materia di protezione dei dati sensibili.</w:t>
            </w:r>
          </w:p>
          <w:p w14:paraId="7468B622" w14:textId="721AF307" w:rsidR="004233DE" w:rsidRDefault="00254095" w:rsidP="00182E86">
            <w:pPr>
              <w:pStyle w:val="Paragrafoelenco"/>
              <w:numPr>
                <w:ilvl w:val="0"/>
                <w:numId w:val="52"/>
              </w:numPr>
              <w:spacing w:after="0" w:line="480" w:lineRule="auto"/>
              <w:jc w:val="both"/>
              <w:rPr>
                <w:rFonts w:ascii="Open Sans" w:eastAsia="Times New Roman" w:hAnsi="Open Sans" w:cs="Open Sans"/>
                <w:b/>
                <w:lang w:val="it-IT"/>
              </w:rPr>
            </w:pPr>
            <w:r w:rsidRPr="000E1C82">
              <w:rPr>
                <w:rFonts w:ascii="Open Sans" w:eastAsia="Times New Roman" w:hAnsi="Open Sans" w:cs="Open Sans"/>
                <w:b/>
                <w:lang w:val="it-IT"/>
              </w:rPr>
              <w:t xml:space="preserve">Il LP ed ogni PP autorizzano le autorità di Programma </w:t>
            </w:r>
            <w:r w:rsidR="00DF5B42" w:rsidRPr="000E1C82">
              <w:rPr>
                <w:rFonts w:ascii="Open Sans" w:eastAsia="Times New Roman" w:hAnsi="Open Sans" w:cs="Open Sans"/>
                <w:b/>
                <w:lang w:val="it-IT"/>
              </w:rPr>
              <w:t>a pubblicare in qualsiasi forma e con qualunque mezzo (incluso internet) le seguenti informazioni:</w:t>
            </w:r>
          </w:p>
          <w:p w14:paraId="0EEA5A1E" w14:textId="77777777" w:rsidR="00DD25D8" w:rsidRPr="000E1C82" w:rsidRDefault="00DD25D8" w:rsidP="00DD25D8">
            <w:pPr>
              <w:pStyle w:val="Paragrafoelenco"/>
              <w:spacing w:after="0" w:line="480" w:lineRule="auto"/>
              <w:ind w:left="720"/>
              <w:jc w:val="both"/>
              <w:rPr>
                <w:rFonts w:ascii="Open Sans" w:eastAsia="Times New Roman" w:hAnsi="Open Sans" w:cs="Open Sans"/>
                <w:b/>
                <w:lang w:val="it-IT"/>
              </w:rPr>
            </w:pPr>
          </w:p>
          <w:p w14:paraId="202CE813" w14:textId="77777777" w:rsidR="00D64B0C" w:rsidRPr="001736B1" w:rsidRDefault="00254095" w:rsidP="00182E86">
            <w:pPr>
              <w:numPr>
                <w:ilvl w:val="0"/>
                <w:numId w:val="18"/>
              </w:numPr>
              <w:spacing w:after="0" w:line="480" w:lineRule="auto"/>
              <w:jc w:val="both"/>
              <w:rPr>
                <w:rFonts w:ascii="Open Sans" w:hAnsi="Open Sans" w:cs="Open Sans"/>
                <w:lang w:val="it-IT"/>
              </w:rPr>
            </w:pPr>
            <w:r w:rsidRPr="009C5F20">
              <w:rPr>
                <w:rFonts w:ascii="Open Sans" w:eastAsia="Times New Roman" w:hAnsi="Open Sans" w:cs="Open Sans"/>
                <w:b/>
                <w:lang w:val="sl-SI"/>
              </w:rPr>
              <w:t xml:space="preserve">la denominazione ufficiale del  LP e dei suoi  PP; </w:t>
            </w:r>
          </w:p>
          <w:p w14:paraId="75CFE768" w14:textId="706A9B4F" w:rsidR="00D64B0C" w:rsidRPr="00AA01A8" w:rsidRDefault="00254095" w:rsidP="00182E86">
            <w:pPr>
              <w:pStyle w:val="Paragrafoelenco"/>
              <w:numPr>
                <w:ilvl w:val="0"/>
                <w:numId w:val="18"/>
              </w:numPr>
              <w:spacing w:after="0" w:line="480" w:lineRule="auto"/>
              <w:jc w:val="both"/>
              <w:rPr>
                <w:rFonts w:ascii="Open Sans" w:hAnsi="Open Sans"/>
                <w:b/>
                <w:lang w:val="sl-SI"/>
              </w:rPr>
            </w:pPr>
            <w:r w:rsidRPr="001736B1">
              <w:rPr>
                <w:rFonts w:ascii="Open Sans" w:eastAsia="Times New Roman" w:hAnsi="Open Sans" w:cs="Open Sans"/>
                <w:b/>
                <w:lang w:val="sl-SI"/>
              </w:rPr>
              <w:t xml:space="preserve">le informazioni  di contatto dei rappresentanti progettuali; </w:t>
            </w:r>
          </w:p>
          <w:p w14:paraId="43ED7E10" w14:textId="3000D503" w:rsidR="00D64B0C" w:rsidRPr="000E1C82" w:rsidRDefault="00254095" w:rsidP="00182E86">
            <w:pPr>
              <w:pStyle w:val="Paragrafoelenco"/>
              <w:numPr>
                <w:ilvl w:val="0"/>
                <w:numId w:val="18"/>
              </w:numPr>
              <w:spacing w:after="0" w:line="480" w:lineRule="auto"/>
              <w:jc w:val="both"/>
              <w:rPr>
                <w:rFonts w:ascii="Open Sans" w:hAnsi="Open Sans"/>
                <w:b/>
                <w:lang w:val="sl-SI"/>
              </w:rPr>
            </w:pPr>
            <w:r w:rsidRPr="001736B1">
              <w:rPr>
                <w:rFonts w:ascii="Open Sans" w:eastAsia="Times New Roman" w:hAnsi="Open Sans" w:cs="Open Sans"/>
                <w:b/>
                <w:lang w:val="sl-SI"/>
              </w:rPr>
              <w:t xml:space="preserve">l’acronimo, il titolo e la descrizione del Progetto; </w:t>
            </w:r>
          </w:p>
          <w:p w14:paraId="0909FA44" w14:textId="77777777" w:rsidR="00D64B0C" w:rsidRPr="001736B1" w:rsidRDefault="00254095" w:rsidP="00182E86">
            <w:pPr>
              <w:spacing w:after="0" w:line="480" w:lineRule="auto"/>
              <w:ind w:left="720"/>
              <w:jc w:val="both"/>
              <w:rPr>
                <w:rFonts w:ascii="Open Sans" w:hAnsi="Open Sans" w:cs="Open Sans"/>
                <w:lang w:val="it-IT"/>
              </w:rPr>
            </w:pPr>
            <w:r w:rsidRPr="009C5F20">
              <w:rPr>
                <w:rFonts w:ascii="Open Sans" w:eastAsia="Times New Roman" w:hAnsi="Open Sans" w:cs="Open Sans"/>
                <w:b/>
                <w:lang w:val="sl-SI"/>
              </w:rPr>
              <w:t xml:space="preserve">d) il sommario delle attività progettuali; </w:t>
            </w:r>
          </w:p>
          <w:p w14:paraId="5ED2BCFF" w14:textId="515D8FC2" w:rsidR="009C5F20" w:rsidRDefault="00254095" w:rsidP="00182E86">
            <w:pPr>
              <w:spacing w:after="0" w:line="480" w:lineRule="auto"/>
              <w:ind w:left="720"/>
              <w:jc w:val="both"/>
              <w:rPr>
                <w:rFonts w:ascii="Open Sans" w:eastAsia="Times New Roman" w:hAnsi="Open Sans" w:cs="Open Sans"/>
                <w:b/>
                <w:lang w:val="sl-SI"/>
              </w:rPr>
            </w:pPr>
            <w:r w:rsidRPr="009C5F20">
              <w:rPr>
                <w:rFonts w:ascii="Open Sans" w:eastAsia="Times New Roman" w:hAnsi="Open Sans" w:cs="Open Sans"/>
                <w:b/>
                <w:lang w:val="sl-SI"/>
              </w:rPr>
              <w:t xml:space="preserve">e) gli obiettivi del Progetto ed il finanziamento; </w:t>
            </w:r>
          </w:p>
          <w:p w14:paraId="55A9689D" w14:textId="77777777" w:rsidR="00D64B0C" w:rsidRPr="001736B1" w:rsidRDefault="00254095" w:rsidP="00182E86">
            <w:pPr>
              <w:spacing w:after="0" w:line="480" w:lineRule="auto"/>
              <w:ind w:left="720"/>
              <w:jc w:val="both"/>
              <w:rPr>
                <w:rFonts w:ascii="Open Sans" w:hAnsi="Open Sans" w:cs="Open Sans"/>
                <w:lang w:val="it-IT"/>
              </w:rPr>
            </w:pPr>
            <w:r w:rsidRPr="009C5F20">
              <w:rPr>
                <w:rFonts w:ascii="Open Sans" w:eastAsia="Times New Roman" w:hAnsi="Open Sans" w:cs="Open Sans"/>
                <w:b/>
                <w:lang w:val="sl-SI"/>
              </w:rPr>
              <w:lastRenderedPageBreak/>
              <w:t xml:space="preserve">f) le date di inizio e di conclusione del Progetto; </w:t>
            </w:r>
          </w:p>
          <w:p w14:paraId="5F1F310A" w14:textId="77777777" w:rsidR="00D64B0C" w:rsidRPr="001736B1" w:rsidRDefault="00254095" w:rsidP="00182E86">
            <w:pPr>
              <w:spacing w:after="0" w:line="480" w:lineRule="auto"/>
              <w:ind w:left="720"/>
              <w:jc w:val="both"/>
              <w:rPr>
                <w:rFonts w:ascii="Open Sans" w:hAnsi="Open Sans" w:cs="Open Sans"/>
                <w:lang w:val="it-IT"/>
              </w:rPr>
            </w:pPr>
            <w:r w:rsidRPr="009C5F20">
              <w:rPr>
                <w:rFonts w:ascii="Open Sans" w:eastAsia="Times New Roman" w:hAnsi="Open Sans" w:cs="Open Sans"/>
                <w:b/>
                <w:lang w:val="sl-SI"/>
              </w:rPr>
              <w:t xml:space="preserve">g) i fondi FESR ed il totale dei costi ammissibili del Progetto; </w:t>
            </w:r>
          </w:p>
          <w:p w14:paraId="4AA93CF3" w14:textId="77777777" w:rsidR="00D64B0C" w:rsidRPr="001736B1" w:rsidRDefault="00254095" w:rsidP="00182E86">
            <w:pPr>
              <w:spacing w:after="0" w:line="480" w:lineRule="auto"/>
              <w:ind w:left="720"/>
              <w:jc w:val="both"/>
              <w:rPr>
                <w:rFonts w:ascii="Open Sans" w:hAnsi="Open Sans" w:cs="Open Sans"/>
                <w:lang w:val="it-IT"/>
              </w:rPr>
            </w:pPr>
            <w:r w:rsidRPr="009C5F20">
              <w:rPr>
                <w:rFonts w:ascii="Open Sans" w:eastAsia="Times New Roman" w:hAnsi="Open Sans" w:cs="Open Sans"/>
                <w:b/>
                <w:lang w:val="sl-SI"/>
              </w:rPr>
              <w:t xml:space="preserve">h) la collocazione geografica delle attività progettuali; </w:t>
            </w:r>
          </w:p>
          <w:p w14:paraId="59941AD4" w14:textId="77777777" w:rsidR="00D64B0C" w:rsidRPr="001736B1" w:rsidRDefault="00254095" w:rsidP="00182E86">
            <w:pPr>
              <w:spacing w:after="0" w:line="480" w:lineRule="auto"/>
              <w:ind w:left="720"/>
              <w:jc w:val="both"/>
              <w:rPr>
                <w:rFonts w:ascii="Open Sans" w:hAnsi="Open Sans" w:cs="Open Sans"/>
                <w:lang w:val="it-IT"/>
              </w:rPr>
            </w:pPr>
            <w:r w:rsidRPr="009C5F20">
              <w:rPr>
                <w:rFonts w:ascii="Open Sans" w:eastAsia="Times New Roman" w:hAnsi="Open Sans" w:cs="Open Sans"/>
                <w:b/>
                <w:lang w:val="sl-SI"/>
              </w:rPr>
              <w:t xml:space="preserve">i) sintesi dei report sullo stato di avanzamento  e di quello finale; </w:t>
            </w:r>
          </w:p>
          <w:p w14:paraId="21D62E14" w14:textId="77777777" w:rsidR="00D64B0C" w:rsidRPr="001736B1" w:rsidRDefault="00254095" w:rsidP="00182E86">
            <w:pPr>
              <w:spacing w:after="0" w:line="480" w:lineRule="auto"/>
              <w:ind w:left="720"/>
              <w:jc w:val="both"/>
              <w:rPr>
                <w:rFonts w:ascii="Open Sans" w:hAnsi="Open Sans" w:cs="Open Sans"/>
                <w:lang w:val="it-IT"/>
              </w:rPr>
            </w:pPr>
            <w:r w:rsidRPr="009C5F20">
              <w:rPr>
                <w:rFonts w:ascii="Open Sans" w:eastAsia="Times New Roman" w:hAnsi="Open Sans" w:cs="Open Sans"/>
                <w:b/>
                <w:lang w:val="sl-SI"/>
              </w:rPr>
              <w:t xml:space="preserve">j) come il Progetto è stato previamente pubblicizzato; </w:t>
            </w:r>
          </w:p>
          <w:p w14:paraId="30B280CB" w14:textId="2BDDCE69" w:rsidR="00D64B0C" w:rsidRDefault="00254095" w:rsidP="00182E86">
            <w:pPr>
              <w:spacing w:after="0" w:line="480" w:lineRule="auto"/>
              <w:ind w:left="720"/>
              <w:jc w:val="both"/>
              <w:rPr>
                <w:rFonts w:ascii="Open Sans" w:eastAsia="Times New Roman" w:hAnsi="Open Sans" w:cs="Open Sans"/>
                <w:b/>
                <w:lang w:val="sl-SI"/>
              </w:rPr>
            </w:pPr>
            <w:r w:rsidRPr="009C5F20">
              <w:rPr>
                <w:rFonts w:ascii="Open Sans" w:eastAsia="Times New Roman" w:hAnsi="Open Sans" w:cs="Open Sans"/>
                <w:b/>
                <w:lang w:val="sl-SI"/>
              </w:rPr>
              <w:t>k) i materiali realizzati nell’ambito del Progetto, ivi inclusi foto e video, relativi alle attività progettuali;</w:t>
            </w:r>
          </w:p>
          <w:p w14:paraId="77445C65" w14:textId="77777777" w:rsidR="00182E86" w:rsidRPr="001736B1" w:rsidRDefault="00182E86" w:rsidP="00182E86">
            <w:pPr>
              <w:spacing w:after="0" w:line="480" w:lineRule="auto"/>
              <w:ind w:left="720"/>
              <w:jc w:val="both"/>
              <w:rPr>
                <w:rFonts w:ascii="Open Sans" w:hAnsi="Open Sans" w:cs="Open Sans"/>
                <w:lang w:val="it-IT"/>
              </w:rPr>
            </w:pPr>
          </w:p>
          <w:p w14:paraId="4B03C92E" w14:textId="77777777" w:rsidR="00D64B0C" w:rsidRPr="001736B1" w:rsidRDefault="00254095" w:rsidP="00182E86">
            <w:pPr>
              <w:spacing w:after="0" w:line="480" w:lineRule="auto"/>
              <w:ind w:left="720"/>
              <w:jc w:val="both"/>
              <w:rPr>
                <w:rFonts w:ascii="Open Sans" w:hAnsi="Open Sans" w:cs="Open Sans"/>
                <w:lang w:val="it-IT"/>
              </w:rPr>
            </w:pPr>
            <w:r w:rsidRPr="009C5F20">
              <w:rPr>
                <w:rFonts w:ascii="Open Sans" w:eastAsia="Times New Roman" w:hAnsi="Open Sans" w:cs="Open Sans"/>
                <w:b/>
                <w:lang w:val="sl-SI"/>
              </w:rPr>
              <w:t>l) ulteriori informazioni concordate con il LP.</w:t>
            </w:r>
          </w:p>
        </w:tc>
        <w:tc>
          <w:tcPr>
            <w:tcW w:w="4959" w:type="dxa"/>
            <w:shd w:val="clear" w:color="auto" w:fill="auto"/>
          </w:tcPr>
          <w:p w14:paraId="6B49D6F4" w14:textId="2506FA56" w:rsidR="00D64B0C" w:rsidRPr="00182E86" w:rsidRDefault="00254095" w:rsidP="00182E86">
            <w:pPr>
              <w:numPr>
                <w:ilvl w:val="0"/>
                <w:numId w:val="54"/>
              </w:numPr>
              <w:spacing w:after="0" w:line="480" w:lineRule="auto"/>
              <w:jc w:val="both"/>
              <w:rPr>
                <w:rFonts w:ascii="Open Sans" w:hAnsi="Open Sans" w:cs="Open Sans"/>
                <w:color w:val="1F4E79" w:themeColor="accent1" w:themeShade="80"/>
                <w:lang w:val="sl-SI"/>
              </w:rPr>
            </w:pPr>
            <w:r w:rsidRPr="00182E86">
              <w:rPr>
                <w:rFonts w:ascii="Open Sans" w:eastAsia="Times New Roman" w:hAnsi="Open Sans" w:cs="Open Sans"/>
                <w:b/>
                <w:color w:val="1F4E79" w:themeColor="accent1" w:themeShade="80"/>
                <w:lang w:val="sl-SI"/>
              </w:rPr>
              <w:lastRenderedPageBreak/>
              <w:t xml:space="preserve">VP in PP skupaj izvajajo aktivnosti prepoznavnosti, preglednosti in </w:t>
            </w:r>
            <w:r w:rsidRPr="00182E86">
              <w:rPr>
                <w:rFonts w:ascii="Open Sans" w:eastAsia="Times New Roman" w:hAnsi="Open Sans" w:cs="Open Sans"/>
                <w:b/>
                <w:color w:val="1F4E79" w:themeColor="accent1" w:themeShade="80"/>
                <w:lang w:val="sl-SI"/>
              </w:rPr>
              <w:lastRenderedPageBreak/>
              <w:t>komuniciranja, v skladu z evropskimi  področnimi določili ter ob spoštov</w:t>
            </w:r>
            <w:r w:rsidRPr="00182E86">
              <w:rPr>
                <w:rFonts w:ascii="Open Sans" w:eastAsia="Times New Roman" w:hAnsi="Open Sans" w:cs="Open Sans"/>
                <w:b/>
                <w:bCs/>
                <w:color w:val="1F4E79" w:themeColor="accent1" w:themeShade="80"/>
                <w:lang w:val="sl-SI"/>
              </w:rPr>
              <w:t>anju določil</w:t>
            </w:r>
            <w:r w:rsidRPr="00182E86">
              <w:rPr>
                <w:rFonts w:ascii="Open Sans" w:hAnsi="Open Sans" w:cs="Open Sans"/>
                <w:b/>
                <w:color w:val="1F4E79" w:themeColor="accent1" w:themeShade="80"/>
                <w:lang w:val="sl-SI"/>
              </w:rPr>
              <w:t xml:space="preserve"> »Priročnika celostne grafične podobe za komuniciranje in prepoznavnost projektnih aktivnosti«. Te aktivnosti morajo biti skladne</w:t>
            </w:r>
            <w:r w:rsidRPr="00182E86">
              <w:rPr>
                <w:rFonts w:ascii="Open Sans" w:eastAsia="Times New Roman" w:hAnsi="Open Sans" w:cs="Open Sans"/>
                <w:b/>
                <w:bCs/>
                <w:color w:val="1F4E79" w:themeColor="accent1" w:themeShade="80"/>
                <w:lang w:val="sl-SI"/>
              </w:rPr>
              <w:t xml:space="preserve"> z delovnim načrtom v p</w:t>
            </w:r>
            <w:r w:rsidRPr="00182E86">
              <w:rPr>
                <w:rFonts w:ascii="Open Sans" w:eastAsia="Times New Roman" w:hAnsi="Open Sans" w:cs="Open Sans"/>
                <w:b/>
                <w:color w:val="1F4E79" w:themeColor="accent1" w:themeShade="80"/>
                <w:lang w:val="sl-SI"/>
              </w:rPr>
              <w:t>rijavnici, da se zagotovi ustrezno promocijo projekta pri referenčnih ciljnih skupinah in v širši javnosti.</w:t>
            </w:r>
          </w:p>
          <w:p w14:paraId="0AC84867" w14:textId="77777777" w:rsidR="00E849EF" w:rsidRPr="00182E86" w:rsidRDefault="00E849EF" w:rsidP="00182E86">
            <w:pPr>
              <w:spacing w:after="0" w:line="480" w:lineRule="auto"/>
              <w:ind w:left="720"/>
              <w:jc w:val="both"/>
              <w:rPr>
                <w:rFonts w:ascii="Open Sans" w:hAnsi="Open Sans" w:cs="Open Sans"/>
                <w:color w:val="1F4E79" w:themeColor="accent1" w:themeShade="80"/>
                <w:lang w:val="sl-SI"/>
              </w:rPr>
            </w:pPr>
          </w:p>
          <w:p w14:paraId="2ED339BE" w14:textId="77777777" w:rsidR="00313B3E" w:rsidRPr="00182E86" w:rsidRDefault="00A2132E" w:rsidP="00182E86">
            <w:pPr>
              <w:numPr>
                <w:ilvl w:val="0"/>
                <w:numId w:val="54"/>
              </w:numPr>
              <w:spacing w:after="0" w:line="480" w:lineRule="auto"/>
              <w:jc w:val="both"/>
              <w:rPr>
                <w:rFonts w:ascii="Open Sans" w:hAnsi="Open Sans" w:cs="Open Sans"/>
                <w:color w:val="1F4E79" w:themeColor="accent1" w:themeShade="80"/>
                <w:lang w:val="sl-SI"/>
              </w:rPr>
            </w:pPr>
            <w:r w:rsidRPr="00182E86">
              <w:rPr>
                <w:rFonts w:ascii="Open Sans" w:eastAsia="Times New Roman" w:hAnsi="Open Sans" w:cs="Open Sans"/>
                <w:b/>
                <w:color w:val="1F4E79" w:themeColor="accent1" w:themeShade="80"/>
                <w:lang w:val="sl-SI"/>
              </w:rPr>
              <w:t xml:space="preserve">VP mora določiti koordinatorja za komunikacijske aktivnosti na projektu, ki bo tudi zagotavljal, da bodo vsi projektni partnerji upoštevali navodila iz Priročnika za uporabo celostne grafične podobe pri izvajanju projektnih aktivnosti informiranja in obveščanja v okviru programa. Kordinator za komunikacijske aktivnosti je edini </w:t>
            </w:r>
            <w:r w:rsidRPr="00182E86">
              <w:rPr>
                <w:rFonts w:ascii="Open Sans" w:eastAsia="Times New Roman" w:hAnsi="Open Sans" w:cs="Open Sans"/>
                <w:b/>
                <w:color w:val="1F4E79" w:themeColor="accent1" w:themeShade="80"/>
                <w:lang w:val="sl-SI"/>
              </w:rPr>
              <w:lastRenderedPageBreak/>
              <w:t xml:space="preserve">pristojen za izmenjavo informacij s SS za vse zadeve, ki so vezane na komunikacijo projekta. Koordinator je zadolžen za predhodno preverjanje pri SS skladnosti izvedbe komunikacijskih aktivnosti s »Priročnikom za uporabo celostne grafične podobe pri izvajanju projektnih aktivnosti informiranja in </w:t>
            </w:r>
            <w:r w:rsidR="00E849EF" w:rsidRPr="00182E86">
              <w:rPr>
                <w:rFonts w:ascii="Open Sans" w:eastAsia="Times New Roman" w:hAnsi="Open Sans" w:cs="Open Sans"/>
                <w:b/>
                <w:color w:val="1F4E79" w:themeColor="accent1" w:themeShade="80"/>
                <w:lang w:val="sl-SI"/>
              </w:rPr>
              <w:t>obveščanja v okviru programa.</w:t>
            </w:r>
          </w:p>
          <w:p w14:paraId="55D98B82" w14:textId="77777777" w:rsidR="00D64B0C" w:rsidRPr="00182E86" w:rsidRDefault="00254095" w:rsidP="00182E86">
            <w:pPr>
              <w:numPr>
                <w:ilvl w:val="0"/>
                <w:numId w:val="54"/>
              </w:numPr>
              <w:spacing w:after="0" w:line="480" w:lineRule="auto"/>
              <w:jc w:val="both"/>
              <w:rPr>
                <w:rFonts w:ascii="Open Sans" w:hAnsi="Open Sans" w:cs="Open Sans"/>
                <w:color w:val="1F4E79" w:themeColor="accent1" w:themeShade="80"/>
                <w:lang w:val="sl-SI"/>
              </w:rPr>
            </w:pPr>
            <w:r w:rsidRPr="00182E86">
              <w:rPr>
                <w:rFonts w:ascii="Open Sans" w:eastAsia="Open Sans" w:hAnsi="Open Sans" w:cs="Open Sans"/>
                <w:b/>
                <w:color w:val="1F4E79" w:themeColor="accent1" w:themeShade="80"/>
                <w:lang w:val="sl-SI"/>
              </w:rPr>
              <w:t xml:space="preserve"> </w:t>
            </w:r>
            <w:r w:rsidR="00CE43AD" w:rsidRPr="00182E86">
              <w:rPr>
                <w:rFonts w:ascii="Open Sans" w:eastAsia="Times New Roman" w:hAnsi="Open Sans" w:cs="Open Sans"/>
                <w:b/>
                <w:color w:val="1F4E79" w:themeColor="accent1" w:themeShade="80"/>
                <w:lang w:val="sl-SI"/>
              </w:rPr>
              <w:t xml:space="preserve">Uradni logotip projekta, ki ga posreduje SS, se mora uporabljati na promocijskem materijalu skladno s </w:t>
            </w:r>
            <w:r w:rsidR="00CE43AD" w:rsidRPr="00182E86">
              <w:rPr>
                <w:rFonts w:ascii="Open Sans" w:eastAsia="Times New Roman" w:hAnsi="Open Sans" w:cs="Open Sans"/>
                <w:b/>
                <w:bCs/>
                <w:color w:val="1F4E79" w:themeColor="accent1" w:themeShade="80"/>
                <w:lang w:val="sl-SI"/>
              </w:rPr>
              <w:t xml:space="preserve">Priročnikom za uporabo celostne grafične podobe pri izvajanju projektnih aktivnosti informiranja in obveščanja v okviru programa. Na </w:t>
            </w:r>
            <w:r w:rsidR="00CE43AD" w:rsidRPr="00182E86">
              <w:rPr>
                <w:rFonts w:ascii="Open Sans" w:eastAsia="Times New Roman" w:hAnsi="Open Sans" w:cs="Open Sans"/>
                <w:b/>
                <w:color w:val="1F4E79" w:themeColor="accent1" w:themeShade="80"/>
                <w:lang w:val="sl-SI"/>
              </w:rPr>
              <w:t>promocijskem materijalu je potrebno navesti vir sofinanciranja projekta.</w:t>
            </w:r>
            <w:r w:rsidR="00DF5B42" w:rsidRPr="00182E86">
              <w:rPr>
                <w:rFonts w:ascii="Open Sans" w:eastAsia="Times New Roman" w:hAnsi="Open Sans" w:cs="Open Sans"/>
                <w:color w:val="1F4E79" w:themeColor="accent1" w:themeShade="80"/>
                <w:lang w:val="sl-SI"/>
              </w:rPr>
              <w:t xml:space="preserve"> </w:t>
            </w:r>
            <w:r w:rsidR="00DF5B42" w:rsidRPr="00182E86">
              <w:rPr>
                <w:rFonts w:ascii="Open Sans" w:eastAsia="Times New Roman" w:hAnsi="Open Sans" w:cs="Open Sans"/>
                <w:b/>
                <w:color w:val="1F4E79" w:themeColor="accent1" w:themeShade="80"/>
                <w:lang w:val="sl-SI"/>
              </w:rPr>
              <w:t>VP preverja, da vsi PP spoštujejo te določbe in navodila.</w:t>
            </w:r>
          </w:p>
          <w:p w14:paraId="15C9F08B" w14:textId="77777777" w:rsidR="00D64B0C" w:rsidRPr="00182E86" w:rsidRDefault="00254095" w:rsidP="00182E86">
            <w:pPr>
              <w:spacing w:after="0" w:line="480" w:lineRule="auto"/>
              <w:ind w:left="720"/>
              <w:jc w:val="both"/>
              <w:rPr>
                <w:rFonts w:ascii="Open Sans" w:eastAsia="Times New Roman" w:hAnsi="Open Sans" w:cs="Open Sans"/>
                <w:b/>
                <w:color w:val="1F4E79" w:themeColor="accent1" w:themeShade="80"/>
                <w:lang w:val="sl-SI"/>
              </w:rPr>
            </w:pPr>
            <w:r w:rsidRPr="00182E86">
              <w:rPr>
                <w:rFonts w:ascii="Open Sans" w:eastAsia="Times New Roman" w:hAnsi="Open Sans" w:cs="Open Sans"/>
                <w:b/>
                <w:color w:val="1F4E79" w:themeColor="accent1" w:themeShade="80"/>
                <w:lang w:val="sl-SI"/>
              </w:rPr>
              <w:lastRenderedPageBreak/>
              <w:t>Rezultati projekta morajo biti na voljo katerikoli zainteresirani tretji strani in splošni javnosti. Projektni partnerji se obvezujejo aktivno sodelovati v vseh promocijskih kampanjah  organiziranih za koriščenje, razširjanje in vrednotenje rezultatov projekta.</w:t>
            </w:r>
          </w:p>
          <w:p w14:paraId="7F1DB0B3" w14:textId="12168115" w:rsidR="00C0737E" w:rsidRDefault="00C0737E" w:rsidP="00182E86">
            <w:pPr>
              <w:spacing w:after="0" w:line="480" w:lineRule="auto"/>
              <w:ind w:left="720"/>
              <w:jc w:val="both"/>
              <w:rPr>
                <w:rFonts w:ascii="Open Sans" w:hAnsi="Open Sans" w:cs="Open Sans"/>
                <w:color w:val="1F4E79" w:themeColor="accent1" w:themeShade="80"/>
                <w:lang w:val="sl-SI"/>
              </w:rPr>
            </w:pPr>
          </w:p>
          <w:p w14:paraId="6C15B50E" w14:textId="3449EF80" w:rsidR="00C0737E" w:rsidRPr="00182E86" w:rsidRDefault="00DF5B42" w:rsidP="00182E86">
            <w:pPr>
              <w:spacing w:after="0" w:line="480" w:lineRule="auto"/>
              <w:ind w:left="720"/>
              <w:jc w:val="both"/>
              <w:rPr>
                <w:rFonts w:ascii="Open Sans" w:hAnsi="Open Sans"/>
                <w:b/>
                <w:color w:val="1F4E79" w:themeColor="accent1" w:themeShade="80"/>
                <w:lang w:val="sl-SI"/>
              </w:rPr>
            </w:pPr>
            <w:r w:rsidRPr="00182E86">
              <w:rPr>
                <w:rFonts w:ascii="Open Sans" w:eastAsia="Times New Roman" w:hAnsi="Open Sans" w:cs="Open Sans"/>
                <w:b/>
                <w:color w:val="1F4E79" w:themeColor="accent1" w:themeShade="80"/>
                <w:lang w:val="sl-SI"/>
              </w:rPr>
              <w:t>Z namenom doseganja ciljev, navedenih v tem členu, mora VP zagotoviti, da so rezultati na razpolago OU. VP mora stalno posodabljati in dopolnjevati spletno stran projekta, ki je  na voljo na spletni strani Programa. OU mora posredovati štiri kopije projektnega gradiva kot prilogo k vmesnim poročilom/zaključnemu poročilu.</w:t>
            </w:r>
          </w:p>
          <w:p w14:paraId="1375DA71" w14:textId="19628418" w:rsidR="000E1C82" w:rsidRDefault="000E1C82" w:rsidP="00182E86">
            <w:pPr>
              <w:spacing w:after="0" w:line="480" w:lineRule="auto"/>
              <w:ind w:left="720"/>
              <w:jc w:val="both"/>
              <w:rPr>
                <w:rFonts w:ascii="Open Sans" w:eastAsia="Times New Roman" w:hAnsi="Open Sans" w:cs="Open Sans"/>
                <w:color w:val="1F4E79" w:themeColor="accent1" w:themeShade="80"/>
                <w:lang w:val="sl-SI"/>
              </w:rPr>
            </w:pPr>
          </w:p>
          <w:p w14:paraId="1B917F15" w14:textId="3C444B67" w:rsidR="00DF5B42" w:rsidRPr="00182E86" w:rsidRDefault="00254095" w:rsidP="00182E86">
            <w:pPr>
              <w:numPr>
                <w:ilvl w:val="0"/>
                <w:numId w:val="54"/>
              </w:numPr>
              <w:spacing w:after="0" w:line="480" w:lineRule="auto"/>
              <w:jc w:val="both"/>
              <w:rPr>
                <w:rFonts w:ascii="Open Sans" w:hAnsi="Open Sans" w:cs="Open Sans"/>
                <w:color w:val="1F4E79" w:themeColor="accent1" w:themeShade="80"/>
                <w:lang w:val="sl-SI"/>
              </w:rPr>
            </w:pPr>
            <w:r w:rsidRPr="00182E86">
              <w:rPr>
                <w:rFonts w:ascii="Open Sans" w:eastAsia="Times New Roman" w:hAnsi="Open Sans" w:cs="Open Sans"/>
                <w:b/>
                <w:color w:val="1F4E79" w:themeColor="accent1" w:themeShade="80"/>
                <w:lang w:val="sl-SI"/>
              </w:rPr>
              <w:t xml:space="preserve">Projektni partnerji se strinjajo, da  VP zagotavlja OU  informacije o </w:t>
            </w:r>
            <w:r w:rsidRPr="00182E86">
              <w:rPr>
                <w:rFonts w:ascii="Open Sans" w:eastAsia="Times New Roman" w:hAnsi="Open Sans" w:cs="Open Sans"/>
                <w:b/>
                <w:color w:val="1F4E79" w:themeColor="accent1" w:themeShade="80"/>
                <w:lang w:val="sl-SI"/>
              </w:rPr>
              <w:lastRenderedPageBreak/>
              <w:t>projektu, z objavo v kakršni koli obliki, brez omejitev, razen zaščite osebnih podatkov.</w:t>
            </w:r>
          </w:p>
          <w:p w14:paraId="3E199505" w14:textId="77777777" w:rsidR="000E1C82" w:rsidRPr="00182E86" w:rsidRDefault="000E1C82" w:rsidP="00182E86">
            <w:pPr>
              <w:spacing w:after="0" w:line="480" w:lineRule="auto"/>
              <w:ind w:left="720"/>
              <w:jc w:val="both"/>
              <w:rPr>
                <w:rFonts w:ascii="Open Sans" w:hAnsi="Open Sans" w:cs="Open Sans"/>
                <w:color w:val="1F4E79" w:themeColor="accent1" w:themeShade="80"/>
                <w:lang w:val="sl-SI"/>
              </w:rPr>
            </w:pPr>
          </w:p>
          <w:p w14:paraId="1F5557F3" w14:textId="77777777" w:rsidR="00D64B0C" w:rsidRPr="00182E86" w:rsidRDefault="00254095" w:rsidP="00182E86">
            <w:pPr>
              <w:numPr>
                <w:ilvl w:val="0"/>
                <w:numId w:val="54"/>
              </w:numPr>
              <w:spacing w:after="0" w:line="480" w:lineRule="auto"/>
              <w:jc w:val="both"/>
              <w:rPr>
                <w:rFonts w:ascii="Open Sans" w:hAnsi="Open Sans" w:cs="Open Sans"/>
                <w:color w:val="1F4E79" w:themeColor="accent1" w:themeShade="80"/>
                <w:lang w:val="sl-SI"/>
              </w:rPr>
            </w:pPr>
            <w:r w:rsidRPr="00182E86">
              <w:rPr>
                <w:rFonts w:ascii="Open Sans" w:eastAsia="Times New Roman" w:hAnsi="Open Sans" w:cs="Open Sans"/>
                <w:b/>
                <w:color w:val="1F4E79" w:themeColor="accent1" w:themeShade="80"/>
                <w:lang w:val="sl-SI"/>
              </w:rPr>
              <w:t>VP in vsi PP pooblas</w:t>
            </w:r>
            <w:r w:rsidR="00DF5B42" w:rsidRPr="00182E86">
              <w:rPr>
                <w:rFonts w:ascii="Open Sans" w:eastAsia="Times New Roman" w:hAnsi="Open Sans" w:cs="Open Sans"/>
                <w:b/>
                <w:color w:val="1F4E79" w:themeColor="accent1" w:themeShade="80"/>
                <w:lang w:val="sl-SI"/>
              </w:rPr>
              <w:t>čajo</w:t>
            </w:r>
            <w:r w:rsidRPr="00182E86">
              <w:rPr>
                <w:rFonts w:ascii="Open Sans" w:eastAsia="Times New Roman" w:hAnsi="Open Sans" w:cs="Open Sans"/>
                <w:b/>
                <w:color w:val="1F4E79" w:themeColor="accent1" w:themeShade="80"/>
                <w:lang w:val="sl-SI"/>
              </w:rPr>
              <w:t xml:space="preserve"> organe programa </w:t>
            </w:r>
            <w:r w:rsidR="00DF5B42" w:rsidRPr="00182E86">
              <w:rPr>
                <w:rFonts w:ascii="Open Sans" w:eastAsia="Times New Roman" w:hAnsi="Open Sans" w:cs="Open Sans"/>
                <w:b/>
                <w:color w:val="1F4E79" w:themeColor="accent1" w:themeShade="80"/>
                <w:lang w:val="sl-SI"/>
              </w:rPr>
              <w:t>za objavo naslednjih informacij, ne glede na obliko informacije ali vrsto medija ( tudi prek interneta):</w:t>
            </w:r>
          </w:p>
          <w:p w14:paraId="281BD933" w14:textId="77777777" w:rsidR="00D64B0C" w:rsidRPr="00182E86" w:rsidRDefault="00254095" w:rsidP="00182E86">
            <w:pPr>
              <w:numPr>
                <w:ilvl w:val="0"/>
                <w:numId w:val="53"/>
              </w:numPr>
              <w:spacing w:after="0" w:line="480" w:lineRule="auto"/>
              <w:jc w:val="both"/>
              <w:rPr>
                <w:rFonts w:ascii="Open Sans" w:hAnsi="Open Sans" w:cs="Open Sans"/>
                <w:color w:val="1F4E79" w:themeColor="accent1" w:themeShade="80"/>
              </w:rPr>
            </w:pPr>
            <w:r w:rsidRPr="00182E86">
              <w:rPr>
                <w:rFonts w:ascii="Open Sans" w:eastAsia="Times New Roman" w:hAnsi="Open Sans" w:cs="Open Sans"/>
                <w:b/>
                <w:color w:val="1F4E79" w:themeColor="accent1" w:themeShade="80"/>
                <w:lang w:val="sl-SI"/>
              </w:rPr>
              <w:t>uradni naziv VP in njegovih projektnih partnerjev;</w:t>
            </w:r>
          </w:p>
          <w:p w14:paraId="4F683DC9" w14:textId="77777777" w:rsidR="00ED3EE0" w:rsidRPr="00182E86" w:rsidRDefault="00254095" w:rsidP="00182E86">
            <w:pPr>
              <w:numPr>
                <w:ilvl w:val="0"/>
                <w:numId w:val="53"/>
              </w:numPr>
              <w:spacing w:after="0" w:line="480" w:lineRule="auto"/>
              <w:jc w:val="both"/>
              <w:rPr>
                <w:rFonts w:ascii="Open Sans" w:hAnsi="Open Sans" w:cs="Open Sans"/>
                <w:color w:val="1F4E79" w:themeColor="accent1" w:themeShade="80"/>
              </w:rPr>
            </w:pPr>
            <w:r w:rsidRPr="00182E86">
              <w:rPr>
                <w:rFonts w:ascii="Open Sans" w:eastAsia="Times New Roman" w:hAnsi="Open Sans" w:cs="Open Sans"/>
                <w:b/>
                <w:color w:val="1F4E79" w:themeColor="accent1" w:themeShade="80"/>
                <w:lang w:val="sl-SI"/>
              </w:rPr>
              <w:t>kontaktne podatke predstavnikov projekta;</w:t>
            </w:r>
          </w:p>
          <w:p w14:paraId="6D173410" w14:textId="77777777" w:rsidR="009C5F20" w:rsidRPr="00182E86" w:rsidRDefault="00254095" w:rsidP="00182E86">
            <w:pPr>
              <w:numPr>
                <w:ilvl w:val="0"/>
                <w:numId w:val="53"/>
              </w:numPr>
              <w:spacing w:after="0" w:line="480" w:lineRule="auto"/>
              <w:jc w:val="both"/>
              <w:rPr>
                <w:rFonts w:ascii="Open Sans" w:eastAsia="Times New Roman" w:hAnsi="Open Sans" w:cs="Open Sans"/>
                <w:b/>
                <w:color w:val="1F4E79" w:themeColor="accent1" w:themeShade="80"/>
                <w:lang w:val="sl-SI"/>
              </w:rPr>
            </w:pPr>
            <w:r w:rsidRPr="00182E86">
              <w:rPr>
                <w:rFonts w:ascii="Open Sans" w:eastAsia="Times New Roman" w:hAnsi="Open Sans" w:cs="Open Sans"/>
                <w:b/>
                <w:color w:val="1F4E79" w:themeColor="accent1" w:themeShade="80"/>
                <w:lang w:val="sl-SI"/>
              </w:rPr>
              <w:t>Akronim in naslov projekta;</w:t>
            </w:r>
          </w:p>
          <w:p w14:paraId="2E35472B" w14:textId="50E03602" w:rsidR="00ED3EE0" w:rsidRPr="00182E86" w:rsidRDefault="00ED3EE0" w:rsidP="00182E86">
            <w:pPr>
              <w:spacing w:after="0" w:line="480" w:lineRule="auto"/>
              <w:ind w:left="1164"/>
              <w:jc w:val="both"/>
              <w:rPr>
                <w:rFonts w:ascii="Open Sans" w:eastAsia="Times New Roman" w:hAnsi="Open Sans" w:cs="Open Sans"/>
                <w:b/>
                <w:color w:val="1F4E79" w:themeColor="accent1" w:themeShade="80"/>
                <w:lang w:val="sl-SI"/>
              </w:rPr>
            </w:pPr>
          </w:p>
          <w:p w14:paraId="4CF8121D" w14:textId="6A645F09" w:rsidR="009C5F20" w:rsidRDefault="00254095" w:rsidP="00182E86">
            <w:pPr>
              <w:numPr>
                <w:ilvl w:val="0"/>
                <w:numId w:val="53"/>
              </w:numPr>
              <w:spacing w:after="0" w:line="480" w:lineRule="auto"/>
              <w:jc w:val="both"/>
              <w:rPr>
                <w:rFonts w:ascii="Open Sans" w:eastAsia="Times New Roman" w:hAnsi="Open Sans" w:cs="Open Sans"/>
                <w:b/>
                <w:color w:val="1F4E79" w:themeColor="accent1" w:themeShade="80"/>
                <w:lang w:val="sl-SI"/>
              </w:rPr>
            </w:pPr>
            <w:r w:rsidRPr="00182E86">
              <w:rPr>
                <w:rFonts w:ascii="Open Sans" w:eastAsia="Times New Roman" w:hAnsi="Open Sans" w:cs="Open Sans"/>
                <w:b/>
                <w:color w:val="1F4E79" w:themeColor="accent1" w:themeShade="80"/>
                <w:lang w:val="sl-SI"/>
              </w:rPr>
              <w:t xml:space="preserve"> povzetek projektnih dejavnosti;</w:t>
            </w:r>
          </w:p>
          <w:p w14:paraId="63DBC60A" w14:textId="77777777" w:rsidR="00D64B0C" w:rsidRPr="00182E86" w:rsidRDefault="00254095" w:rsidP="00182E86">
            <w:pPr>
              <w:numPr>
                <w:ilvl w:val="0"/>
                <w:numId w:val="53"/>
              </w:numPr>
              <w:spacing w:after="0" w:line="480" w:lineRule="auto"/>
              <w:jc w:val="both"/>
              <w:rPr>
                <w:rFonts w:ascii="Open Sans" w:eastAsia="Times New Roman" w:hAnsi="Open Sans" w:cs="Open Sans"/>
                <w:b/>
                <w:color w:val="1F4E79" w:themeColor="accent1" w:themeShade="80"/>
                <w:lang w:val="sl-SI"/>
              </w:rPr>
            </w:pPr>
            <w:r w:rsidRPr="00182E86">
              <w:rPr>
                <w:rFonts w:ascii="Open Sans" w:eastAsia="Times New Roman" w:hAnsi="Open Sans" w:cs="Open Sans"/>
                <w:b/>
                <w:color w:val="1F4E79" w:themeColor="accent1" w:themeShade="80"/>
                <w:lang w:val="sl-SI"/>
              </w:rPr>
              <w:t xml:space="preserve"> cilj projekta in </w:t>
            </w:r>
            <w:r w:rsidR="00FB5A83" w:rsidRPr="00182E86">
              <w:rPr>
                <w:rFonts w:ascii="Open Sans" w:eastAsia="Times New Roman" w:hAnsi="Open Sans" w:cs="Open Sans"/>
                <w:b/>
                <w:color w:val="1F4E79" w:themeColor="accent1" w:themeShade="80"/>
                <w:lang w:val="sl-SI"/>
              </w:rPr>
              <w:t>sofinanciranje</w:t>
            </w:r>
            <w:r w:rsidRPr="00182E86">
              <w:rPr>
                <w:rFonts w:ascii="Open Sans" w:eastAsia="Times New Roman" w:hAnsi="Open Sans" w:cs="Open Sans"/>
                <w:b/>
                <w:color w:val="1F4E79" w:themeColor="accent1" w:themeShade="80"/>
                <w:lang w:val="sl-SI"/>
              </w:rPr>
              <w:t>;</w:t>
            </w:r>
          </w:p>
          <w:p w14:paraId="01494FDE" w14:textId="77777777" w:rsidR="00ED3EE0" w:rsidRPr="00182E86" w:rsidRDefault="00ED3EE0" w:rsidP="00182E86">
            <w:pPr>
              <w:spacing w:after="0" w:line="480" w:lineRule="auto"/>
              <w:ind w:left="1164"/>
              <w:jc w:val="both"/>
              <w:rPr>
                <w:rFonts w:ascii="Open Sans" w:eastAsia="Times New Roman" w:hAnsi="Open Sans" w:cs="Open Sans"/>
                <w:b/>
                <w:color w:val="1F4E79" w:themeColor="accent1" w:themeShade="80"/>
                <w:lang w:val="sl-SI"/>
              </w:rPr>
            </w:pPr>
          </w:p>
          <w:p w14:paraId="64E054D1" w14:textId="77777777" w:rsidR="00DD25D8" w:rsidRDefault="00254095" w:rsidP="00182E86">
            <w:pPr>
              <w:spacing w:after="0" w:line="480" w:lineRule="auto"/>
              <w:ind w:left="720"/>
              <w:jc w:val="both"/>
              <w:rPr>
                <w:rFonts w:ascii="Open Sans" w:eastAsia="Times New Roman" w:hAnsi="Open Sans" w:cs="Open Sans"/>
                <w:b/>
                <w:color w:val="1F4E79" w:themeColor="accent1" w:themeShade="80"/>
                <w:lang w:val="sl-SI"/>
              </w:rPr>
            </w:pPr>
            <w:r w:rsidRPr="00182E86">
              <w:rPr>
                <w:rFonts w:ascii="Open Sans" w:eastAsia="Times New Roman" w:hAnsi="Open Sans" w:cs="Open Sans"/>
                <w:b/>
                <w:color w:val="1F4E79" w:themeColor="accent1" w:themeShade="80"/>
                <w:lang w:val="sl-SI"/>
              </w:rPr>
              <w:t>f)  datum začetka in zaključka projekta;</w:t>
            </w:r>
            <w:r w:rsidRPr="00182E86">
              <w:rPr>
                <w:rFonts w:ascii="Open Sans" w:eastAsia="Times New Roman" w:hAnsi="Open Sans" w:cs="Open Sans"/>
                <w:b/>
                <w:color w:val="1F4E79" w:themeColor="accent1" w:themeShade="80"/>
                <w:lang w:val="sl-SI"/>
              </w:rPr>
              <w:br/>
            </w:r>
          </w:p>
          <w:p w14:paraId="613753A2" w14:textId="5D5D71B7" w:rsidR="00ED3EE0" w:rsidRPr="00182E86" w:rsidRDefault="00254095" w:rsidP="00182E86">
            <w:pPr>
              <w:spacing w:after="0" w:line="480" w:lineRule="auto"/>
              <w:ind w:left="720"/>
              <w:jc w:val="both"/>
              <w:rPr>
                <w:rFonts w:ascii="Open Sans" w:eastAsia="Times New Roman" w:hAnsi="Open Sans" w:cs="Open Sans"/>
                <w:b/>
                <w:color w:val="1F4E79" w:themeColor="accent1" w:themeShade="80"/>
                <w:lang w:val="sl-SI"/>
              </w:rPr>
            </w:pPr>
            <w:r w:rsidRPr="00182E86">
              <w:rPr>
                <w:rFonts w:ascii="Open Sans" w:eastAsia="Times New Roman" w:hAnsi="Open Sans" w:cs="Open Sans"/>
                <w:b/>
                <w:color w:val="1F4E79" w:themeColor="accent1" w:themeShade="80"/>
                <w:lang w:val="sl-SI"/>
              </w:rPr>
              <w:lastRenderedPageBreak/>
              <w:t xml:space="preserve">g) sredstva ESRR in skupne upravičene </w:t>
            </w:r>
            <w:r w:rsidR="0053386C" w:rsidRPr="00182E86">
              <w:rPr>
                <w:rFonts w:ascii="Open Sans" w:eastAsia="Times New Roman" w:hAnsi="Open Sans" w:cs="Open Sans"/>
                <w:b/>
                <w:color w:val="1F4E79" w:themeColor="accent1" w:themeShade="80"/>
                <w:lang w:val="sl-SI"/>
              </w:rPr>
              <w:t xml:space="preserve">izdatke </w:t>
            </w:r>
            <w:r w:rsidRPr="00182E86">
              <w:rPr>
                <w:rFonts w:ascii="Open Sans" w:eastAsia="Times New Roman" w:hAnsi="Open Sans" w:cs="Open Sans"/>
                <w:b/>
                <w:color w:val="1F4E79" w:themeColor="accent1" w:themeShade="80"/>
                <w:lang w:val="sl-SI"/>
              </w:rPr>
              <w:t>projekta;</w:t>
            </w:r>
          </w:p>
          <w:p w14:paraId="22904B4A" w14:textId="77777777" w:rsidR="00D64B0C" w:rsidRPr="00182E86" w:rsidRDefault="00254095" w:rsidP="00182E86">
            <w:pPr>
              <w:spacing w:after="0" w:line="480" w:lineRule="auto"/>
              <w:ind w:left="720"/>
              <w:jc w:val="both"/>
              <w:rPr>
                <w:rFonts w:ascii="Open Sans" w:eastAsia="Times New Roman" w:hAnsi="Open Sans" w:cs="Open Sans"/>
                <w:b/>
                <w:color w:val="1F4E79" w:themeColor="accent1" w:themeShade="80"/>
                <w:lang w:val="sl-SI"/>
              </w:rPr>
            </w:pPr>
            <w:r w:rsidRPr="00182E86">
              <w:rPr>
                <w:rFonts w:ascii="Open Sans" w:eastAsia="Times New Roman" w:hAnsi="Open Sans" w:cs="Open Sans"/>
                <w:b/>
                <w:color w:val="1F4E79" w:themeColor="accent1" w:themeShade="80"/>
                <w:lang w:val="sl-SI"/>
              </w:rPr>
              <w:t>h) geografsko lokacijo izvajanja projekta;</w:t>
            </w:r>
            <w:r w:rsidRPr="00182E86">
              <w:rPr>
                <w:rFonts w:ascii="Open Sans" w:eastAsia="Times New Roman" w:hAnsi="Open Sans" w:cs="Open Sans"/>
                <w:b/>
                <w:color w:val="1F4E79" w:themeColor="accent1" w:themeShade="80"/>
                <w:lang w:val="sl-SI"/>
              </w:rPr>
              <w:br/>
              <w:t>i) povzetke poročil o napredku in končnega poročila;</w:t>
            </w:r>
            <w:r w:rsidRPr="00182E86">
              <w:rPr>
                <w:rFonts w:ascii="Open Sans" w:eastAsia="Times New Roman" w:hAnsi="Open Sans" w:cs="Open Sans"/>
                <w:b/>
                <w:color w:val="1F4E79" w:themeColor="accent1" w:themeShade="80"/>
                <w:lang w:val="sl-SI"/>
              </w:rPr>
              <w:br/>
              <w:t xml:space="preserve">j) </w:t>
            </w:r>
            <w:r w:rsidR="00566F07" w:rsidRPr="00182E86">
              <w:rPr>
                <w:rFonts w:ascii="Open Sans" w:eastAsia="Times New Roman" w:hAnsi="Open Sans" w:cs="Open Sans"/>
                <w:b/>
                <w:color w:val="1F4E79" w:themeColor="accent1" w:themeShade="80"/>
                <w:lang w:val="sl-SI"/>
              </w:rPr>
              <w:t>izvedeno</w:t>
            </w:r>
            <w:r w:rsidRPr="00182E86">
              <w:rPr>
                <w:rFonts w:ascii="Open Sans" w:eastAsia="Times New Roman" w:hAnsi="Open Sans" w:cs="Open Sans"/>
                <w:b/>
                <w:color w:val="1F4E79" w:themeColor="accent1" w:themeShade="80"/>
                <w:lang w:val="sl-SI"/>
              </w:rPr>
              <w:t xml:space="preserve"> promocijo projekta;</w:t>
            </w:r>
          </w:p>
          <w:p w14:paraId="14A51CC5" w14:textId="77777777" w:rsidR="00566F07" w:rsidRPr="00182E86" w:rsidRDefault="00566F07" w:rsidP="00182E86">
            <w:pPr>
              <w:spacing w:after="0" w:line="480" w:lineRule="auto"/>
              <w:ind w:left="720"/>
              <w:jc w:val="both"/>
              <w:rPr>
                <w:rFonts w:ascii="Open Sans" w:hAnsi="Open Sans" w:cs="Open Sans"/>
                <w:color w:val="1F4E79" w:themeColor="accent1" w:themeShade="80"/>
                <w:lang w:val="sl-SI"/>
              </w:rPr>
            </w:pPr>
          </w:p>
          <w:p w14:paraId="1D4D5E9A" w14:textId="77777777" w:rsidR="00D64B0C" w:rsidRPr="00182E86" w:rsidRDefault="00254095" w:rsidP="00182E86">
            <w:pPr>
              <w:spacing w:after="0" w:line="480" w:lineRule="auto"/>
              <w:ind w:left="720"/>
              <w:jc w:val="both"/>
              <w:rPr>
                <w:rFonts w:ascii="Open Sans" w:hAnsi="Open Sans" w:cs="Open Sans"/>
                <w:color w:val="1F4E79" w:themeColor="accent1" w:themeShade="80"/>
                <w:lang w:val="sl-SI"/>
              </w:rPr>
            </w:pPr>
            <w:r w:rsidRPr="00182E86">
              <w:rPr>
                <w:rFonts w:ascii="Open Sans" w:eastAsia="Times New Roman" w:hAnsi="Open Sans" w:cs="Open Sans"/>
                <w:b/>
                <w:color w:val="1F4E79" w:themeColor="accent1" w:themeShade="80"/>
                <w:lang w:val="sl-SI"/>
              </w:rPr>
              <w:t xml:space="preserve">k) gradivo pripravljeno v sklopu projekta, vključno s fotografijami in video posnetki, ki se nanašajo na projektne aktivnosti </w:t>
            </w:r>
          </w:p>
          <w:p w14:paraId="3C32F3CA" w14:textId="77777777" w:rsidR="00D64B0C" w:rsidRPr="00182E86" w:rsidRDefault="00254095" w:rsidP="00182E86">
            <w:pPr>
              <w:spacing w:after="0" w:line="480" w:lineRule="auto"/>
              <w:ind w:left="720"/>
              <w:jc w:val="both"/>
              <w:rPr>
                <w:rFonts w:ascii="Open Sans" w:hAnsi="Open Sans" w:cs="Open Sans"/>
                <w:color w:val="1F4E79" w:themeColor="accent1" w:themeShade="80"/>
                <w:lang w:val="it-IT"/>
              </w:rPr>
            </w:pPr>
            <w:r w:rsidRPr="00182E86">
              <w:rPr>
                <w:rFonts w:ascii="Open Sans" w:eastAsia="Times New Roman" w:hAnsi="Open Sans" w:cs="Open Sans"/>
                <w:b/>
                <w:color w:val="1F4E79" w:themeColor="accent1" w:themeShade="80"/>
                <w:lang w:val="sl-SI"/>
              </w:rPr>
              <w:t>l) druge informacije v dogovoru z VP</w:t>
            </w:r>
          </w:p>
        </w:tc>
      </w:tr>
      <w:tr w:rsidR="00ED3EE0" w:rsidRPr="006803BA" w14:paraId="7A561A3B" w14:textId="77777777" w:rsidTr="00981BFB">
        <w:tc>
          <w:tcPr>
            <w:tcW w:w="4962" w:type="dxa"/>
            <w:shd w:val="clear" w:color="auto" w:fill="auto"/>
          </w:tcPr>
          <w:p w14:paraId="100EDB61" w14:textId="77777777" w:rsidR="00ED3EE0" w:rsidRPr="009C5F20" w:rsidRDefault="00ED3EE0" w:rsidP="001736B1">
            <w:pPr>
              <w:spacing w:before="240" w:after="0" w:line="480" w:lineRule="auto"/>
              <w:ind w:left="720"/>
              <w:jc w:val="both"/>
              <w:rPr>
                <w:rFonts w:ascii="Open Sans" w:eastAsia="Times New Roman" w:hAnsi="Open Sans" w:cs="Open Sans"/>
                <w:b/>
                <w:lang w:val="sl-SI"/>
              </w:rPr>
            </w:pPr>
          </w:p>
        </w:tc>
        <w:tc>
          <w:tcPr>
            <w:tcW w:w="4959" w:type="dxa"/>
            <w:shd w:val="clear" w:color="auto" w:fill="auto"/>
          </w:tcPr>
          <w:p w14:paraId="2502DFF2" w14:textId="77777777" w:rsidR="00ED3EE0" w:rsidRPr="007549F2" w:rsidRDefault="00ED3EE0" w:rsidP="001736B1">
            <w:pPr>
              <w:spacing w:after="0" w:line="480" w:lineRule="auto"/>
              <w:ind w:left="360"/>
              <w:jc w:val="both"/>
              <w:rPr>
                <w:rFonts w:ascii="Open Sans" w:eastAsia="Times New Roman" w:hAnsi="Open Sans" w:cs="Open Sans"/>
                <w:b/>
                <w:color w:val="365F91"/>
                <w:lang w:val="sl-SI"/>
              </w:rPr>
            </w:pPr>
          </w:p>
        </w:tc>
      </w:tr>
      <w:tr w:rsidR="00D64B0C" w:rsidRPr="006803BA" w14:paraId="6F994599" w14:textId="77777777" w:rsidTr="00AA01A8">
        <w:tc>
          <w:tcPr>
            <w:tcW w:w="4962" w:type="dxa"/>
            <w:shd w:val="clear" w:color="auto" w:fill="auto"/>
          </w:tcPr>
          <w:p w14:paraId="54394909" w14:textId="77777777" w:rsidR="00D64B0C" w:rsidRPr="001736B1" w:rsidRDefault="00D64B0C" w:rsidP="001736B1">
            <w:pPr>
              <w:snapToGrid w:val="0"/>
              <w:spacing w:after="0" w:line="480" w:lineRule="auto"/>
              <w:ind w:left="720"/>
              <w:jc w:val="both"/>
              <w:rPr>
                <w:rFonts w:ascii="Open Sans" w:hAnsi="Open Sans"/>
                <w:b/>
                <w:color w:val="365F91"/>
                <w:lang w:val="sl-SI"/>
              </w:rPr>
            </w:pPr>
          </w:p>
        </w:tc>
        <w:tc>
          <w:tcPr>
            <w:tcW w:w="4959" w:type="dxa"/>
            <w:shd w:val="clear" w:color="auto" w:fill="auto"/>
          </w:tcPr>
          <w:p w14:paraId="34B3C4FF" w14:textId="77777777" w:rsidR="00D64B0C" w:rsidRDefault="00D64B0C" w:rsidP="001736B1">
            <w:pPr>
              <w:snapToGrid w:val="0"/>
              <w:spacing w:after="0" w:line="480" w:lineRule="auto"/>
              <w:ind w:left="720"/>
              <w:jc w:val="both"/>
              <w:rPr>
                <w:rFonts w:ascii="Open Sans" w:eastAsia="Times New Roman" w:hAnsi="Open Sans" w:cs="Open Sans"/>
                <w:b/>
                <w:bCs/>
                <w:color w:val="365F91"/>
                <w:lang w:val="sl-SI"/>
              </w:rPr>
            </w:pPr>
          </w:p>
        </w:tc>
      </w:tr>
      <w:tr w:rsidR="00D64B0C" w:rsidRPr="00495382" w14:paraId="21A7F1FF" w14:textId="77777777" w:rsidTr="00AA01A8">
        <w:tc>
          <w:tcPr>
            <w:tcW w:w="4962" w:type="dxa"/>
            <w:shd w:val="clear" w:color="auto" w:fill="auto"/>
          </w:tcPr>
          <w:p w14:paraId="660FEC0D" w14:textId="77777777" w:rsidR="00D64B0C" w:rsidRPr="001736B1" w:rsidRDefault="00254095">
            <w:pPr>
              <w:spacing w:after="0" w:line="480" w:lineRule="auto"/>
              <w:jc w:val="center"/>
              <w:rPr>
                <w:lang w:val="it-IT"/>
              </w:rPr>
            </w:pPr>
            <w:r>
              <w:rPr>
                <w:rFonts w:ascii="Open Sans" w:hAnsi="Open Sans" w:cs="Open Sans"/>
                <w:b/>
                <w:bCs/>
                <w:lang w:val="it-IT"/>
              </w:rPr>
              <w:t>Articolo 14</w:t>
            </w:r>
          </w:p>
          <w:p w14:paraId="0BDF971A" w14:textId="77777777" w:rsidR="00D64B0C" w:rsidRPr="001736B1" w:rsidRDefault="00254095">
            <w:pPr>
              <w:spacing w:after="0" w:line="480" w:lineRule="auto"/>
              <w:jc w:val="center"/>
              <w:rPr>
                <w:lang w:val="it-IT"/>
              </w:rPr>
            </w:pPr>
            <w:r>
              <w:rPr>
                <w:rFonts w:ascii="Open Sans" w:hAnsi="Open Sans" w:cs="Open Sans"/>
                <w:b/>
                <w:bCs/>
                <w:lang w:val="it-IT"/>
              </w:rPr>
              <w:t>Proprietà e utilizzo dei risultati del Progetto</w:t>
            </w:r>
          </w:p>
          <w:p w14:paraId="1BB474E6" w14:textId="77777777" w:rsidR="00D64B0C" w:rsidRDefault="00D64B0C">
            <w:pPr>
              <w:spacing w:after="0" w:line="480" w:lineRule="auto"/>
              <w:jc w:val="center"/>
              <w:rPr>
                <w:rFonts w:ascii="Open Sans" w:hAnsi="Open Sans" w:cs="Open Sans"/>
                <w:b/>
                <w:bCs/>
                <w:lang w:val="it-IT"/>
              </w:rPr>
            </w:pPr>
          </w:p>
        </w:tc>
        <w:tc>
          <w:tcPr>
            <w:tcW w:w="4959" w:type="dxa"/>
            <w:shd w:val="clear" w:color="auto" w:fill="auto"/>
          </w:tcPr>
          <w:p w14:paraId="74F554B9" w14:textId="77777777" w:rsidR="00D64B0C" w:rsidRPr="00182E86" w:rsidRDefault="00254095">
            <w:pPr>
              <w:spacing w:after="120" w:line="360" w:lineRule="auto"/>
              <w:jc w:val="center"/>
              <w:rPr>
                <w:b/>
                <w:color w:val="1F4E79" w:themeColor="accent1" w:themeShade="80"/>
              </w:rPr>
            </w:pPr>
            <w:r w:rsidRPr="00182E86">
              <w:rPr>
                <w:rFonts w:ascii="Open Sans" w:hAnsi="Open Sans" w:cs="Open Sans"/>
                <w:b/>
                <w:color w:val="1F4E79" w:themeColor="accent1" w:themeShade="80"/>
                <w:szCs w:val="20"/>
                <w:lang w:val="sl-SI"/>
              </w:rPr>
              <w:t>Člen 14</w:t>
            </w:r>
          </w:p>
          <w:p w14:paraId="02C02DC1" w14:textId="77777777" w:rsidR="00D64B0C" w:rsidRPr="00182E86" w:rsidRDefault="00254095">
            <w:pPr>
              <w:spacing w:after="120" w:line="360" w:lineRule="auto"/>
              <w:jc w:val="center"/>
              <w:rPr>
                <w:b/>
                <w:color w:val="1F4E79" w:themeColor="accent1" w:themeShade="80"/>
              </w:rPr>
            </w:pPr>
            <w:r w:rsidRPr="00182E86">
              <w:rPr>
                <w:rFonts w:ascii="Open Sans" w:eastAsia="Times New Roman" w:hAnsi="Open Sans" w:cs="Open Sans"/>
                <w:b/>
                <w:color w:val="1F4E79" w:themeColor="accent1" w:themeShade="80"/>
                <w:szCs w:val="20"/>
                <w:lang w:val="sl-SI"/>
              </w:rPr>
              <w:t>Lastništvo - uporaba rezultatov projekta</w:t>
            </w:r>
          </w:p>
        </w:tc>
      </w:tr>
      <w:tr w:rsidR="00D64B0C" w:rsidRPr="006803BA" w14:paraId="1C96774B" w14:textId="77777777" w:rsidTr="00AA01A8">
        <w:trPr>
          <w:trHeight w:val="2274"/>
        </w:trPr>
        <w:tc>
          <w:tcPr>
            <w:tcW w:w="4962" w:type="dxa"/>
            <w:shd w:val="clear" w:color="auto" w:fill="auto"/>
          </w:tcPr>
          <w:p w14:paraId="42FB95E9" w14:textId="77777777" w:rsidR="00D64B0C" w:rsidRPr="001736B1" w:rsidRDefault="00254095" w:rsidP="00182E86">
            <w:pPr>
              <w:numPr>
                <w:ilvl w:val="0"/>
                <w:numId w:val="19"/>
              </w:numPr>
              <w:spacing w:after="0" w:line="480" w:lineRule="auto"/>
              <w:jc w:val="both"/>
              <w:rPr>
                <w:lang w:val="it-IT"/>
              </w:rPr>
            </w:pPr>
            <w:r>
              <w:rPr>
                <w:rFonts w:ascii="Open Sans" w:hAnsi="Open Sans" w:cs="Open Sans"/>
                <w:b/>
                <w:bCs/>
                <w:lang w:val="it-IT"/>
              </w:rPr>
              <w:lastRenderedPageBreak/>
              <w:t>Tutti i Partner si impegnano ad osservare le norme applicabili in materia di proprietà intellettuale e diritti d'autore, concernente qualsiasi risultato che può essere prodotto durante l'attuazione del Progetto.</w:t>
            </w:r>
          </w:p>
          <w:p w14:paraId="1256F502" w14:textId="77777777" w:rsidR="00D64B0C" w:rsidRPr="001736B1" w:rsidRDefault="00254095" w:rsidP="00182E86">
            <w:pPr>
              <w:numPr>
                <w:ilvl w:val="0"/>
                <w:numId w:val="19"/>
              </w:numPr>
              <w:spacing w:after="0" w:line="480" w:lineRule="auto"/>
              <w:jc w:val="both"/>
              <w:rPr>
                <w:lang w:val="it-IT"/>
              </w:rPr>
            </w:pPr>
            <w:r>
              <w:rPr>
                <w:rFonts w:ascii="Open Sans" w:hAnsi="Open Sans" w:cs="Open Sans"/>
                <w:b/>
                <w:bCs/>
                <w:lang w:val="it-IT"/>
              </w:rPr>
              <w:t xml:space="preserve">Senza pregiudizio di quanto stabilito nel precedente comma, i Partner progettuali garantiscono all'AdG il diritto ad utilizzare liberamente i risultati del Progetto. Il LP assicura che i risultati e i prodotti del Progetto sono proprietà comune di tutti i Partner progettuali. Conseguentemente, il LP garantisce che ogni Partner progettuale garantisca un semplice, non esclusivo diritto d'uso di qualsiasi suo prodotto agli altri Partner progettuali. Il LP assicura che nel garantire tali diritti ai Partner di </w:t>
            </w:r>
            <w:r>
              <w:rPr>
                <w:rFonts w:ascii="Open Sans" w:hAnsi="Open Sans" w:cs="Open Sans"/>
                <w:b/>
                <w:bCs/>
                <w:lang w:val="it-IT"/>
              </w:rPr>
              <w:lastRenderedPageBreak/>
              <w:t>Progetto vengano osservate, quando necessario, le norme speciali e le disposizioni nazionali concernenti i diritti di proprietà sui risultati ed i prodotti del Progetto.</w:t>
            </w:r>
          </w:p>
          <w:p w14:paraId="2D01F6F0" w14:textId="77777777" w:rsidR="00D64B0C" w:rsidRPr="001736B1" w:rsidRDefault="00254095" w:rsidP="00182E86">
            <w:pPr>
              <w:numPr>
                <w:ilvl w:val="0"/>
                <w:numId w:val="19"/>
              </w:numPr>
              <w:spacing w:after="0" w:line="480" w:lineRule="auto"/>
              <w:jc w:val="both"/>
              <w:rPr>
                <w:lang w:val="it-IT"/>
              </w:rPr>
            </w:pPr>
            <w:r>
              <w:rPr>
                <w:rFonts w:ascii="Open Sans" w:hAnsi="Open Sans" w:cs="Open Sans"/>
                <w:b/>
                <w:bCs/>
                <w:lang w:val="it-IT"/>
              </w:rPr>
              <w:t>Il LP ed i suoi Partner progettuali concordano che i proprietari degli investimenti (in attrezzature ed infrastrutture) saranno i seguenti:</w:t>
            </w:r>
          </w:p>
          <w:p w14:paraId="3F6B2B48" w14:textId="77777777" w:rsidR="00D64B0C" w:rsidRPr="001736B1" w:rsidRDefault="00254095" w:rsidP="00182E86">
            <w:pPr>
              <w:spacing w:after="0" w:line="480" w:lineRule="auto"/>
              <w:jc w:val="both"/>
              <w:rPr>
                <w:lang w:val="it-IT"/>
              </w:rPr>
            </w:pPr>
            <w:r>
              <w:rPr>
                <w:rFonts w:ascii="Open Sans" w:hAnsi="Open Sans" w:cs="Open Sans"/>
                <w:b/>
                <w:bCs/>
                <w:highlight w:val="lightGray"/>
                <w:lang w:val="it-IT"/>
              </w:rPr>
              <w:t>&lt;proprietario dell'investimento&gt;</w:t>
            </w:r>
            <w:r>
              <w:rPr>
                <w:rFonts w:ascii="Open Sans" w:hAnsi="Open Sans" w:cs="Open Sans"/>
                <w:b/>
                <w:bCs/>
                <w:lang w:val="it-IT"/>
              </w:rPr>
              <w:t xml:space="preserve"> sarà proprietario di  </w:t>
            </w:r>
            <w:r>
              <w:rPr>
                <w:rFonts w:ascii="Open Sans" w:hAnsi="Open Sans" w:cs="Open Sans"/>
                <w:b/>
                <w:bCs/>
                <w:highlight w:val="lightGray"/>
                <w:lang w:val="it-IT"/>
              </w:rPr>
              <w:t>&lt;nome dell'investimento&gt;</w:t>
            </w:r>
          </w:p>
          <w:p w14:paraId="0D6837AF" w14:textId="77777777" w:rsidR="00D64B0C" w:rsidRPr="001736B1" w:rsidRDefault="00254095" w:rsidP="00182E86">
            <w:pPr>
              <w:spacing w:after="0" w:line="480" w:lineRule="auto"/>
              <w:jc w:val="both"/>
              <w:rPr>
                <w:lang w:val="it-IT"/>
              </w:rPr>
            </w:pPr>
            <w:r>
              <w:rPr>
                <w:rFonts w:ascii="Open Sans" w:hAnsi="Open Sans" w:cs="Open Sans"/>
                <w:b/>
                <w:bCs/>
                <w:highlight w:val="lightGray"/>
                <w:lang w:val="it-IT"/>
              </w:rPr>
              <w:t>&lt;proprietario dell'investimento&gt;</w:t>
            </w:r>
            <w:r>
              <w:rPr>
                <w:rFonts w:ascii="Open Sans" w:hAnsi="Open Sans" w:cs="Open Sans"/>
                <w:b/>
                <w:bCs/>
                <w:lang w:val="it-IT"/>
              </w:rPr>
              <w:t xml:space="preserve"> sarà proprietario di  </w:t>
            </w:r>
            <w:r>
              <w:rPr>
                <w:rFonts w:ascii="Open Sans" w:hAnsi="Open Sans" w:cs="Open Sans"/>
                <w:b/>
                <w:bCs/>
                <w:highlight w:val="lightGray"/>
                <w:lang w:val="it-IT"/>
              </w:rPr>
              <w:t>&lt;nome dell'investimento&gt;</w:t>
            </w:r>
          </w:p>
          <w:p w14:paraId="722CF5D6" w14:textId="77777777" w:rsidR="00D64B0C" w:rsidRPr="001736B1" w:rsidRDefault="00254095" w:rsidP="00182E86">
            <w:pPr>
              <w:spacing w:after="0" w:line="480" w:lineRule="auto"/>
              <w:jc w:val="both"/>
              <w:rPr>
                <w:lang w:val="it-IT"/>
              </w:rPr>
            </w:pPr>
            <w:r>
              <w:rPr>
                <w:rFonts w:ascii="Open Sans" w:hAnsi="Open Sans" w:cs="Open Sans"/>
                <w:b/>
                <w:bCs/>
                <w:highlight w:val="lightGray"/>
                <w:lang w:val="it-IT"/>
              </w:rPr>
              <w:t>&lt;proprietario dell'investimento&gt;</w:t>
            </w:r>
            <w:r>
              <w:rPr>
                <w:rFonts w:ascii="Open Sans" w:hAnsi="Open Sans" w:cs="Open Sans"/>
                <w:b/>
                <w:bCs/>
                <w:lang w:val="it-IT"/>
              </w:rPr>
              <w:t xml:space="preserve"> sarà proprietario di  </w:t>
            </w:r>
            <w:r>
              <w:rPr>
                <w:rFonts w:ascii="Open Sans" w:hAnsi="Open Sans" w:cs="Open Sans"/>
                <w:b/>
                <w:bCs/>
                <w:highlight w:val="lightGray"/>
                <w:lang w:val="it-IT"/>
              </w:rPr>
              <w:t>&lt;nome dell'investimento&gt;</w:t>
            </w:r>
          </w:p>
          <w:p w14:paraId="41DFF499" w14:textId="77777777" w:rsidR="00D64B0C" w:rsidRPr="001736B1" w:rsidRDefault="00254095" w:rsidP="00182E86">
            <w:pPr>
              <w:numPr>
                <w:ilvl w:val="0"/>
                <w:numId w:val="19"/>
              </w:numPr>
              <w:spacing w:after="0" w:line="480" w:lineRule="auto"/>
              <w:jc w:val="both"/>
              <w:rPr>
                <w:lang w:val="it-IT"/>
              </w:rPr>
            </w:pPr>
            <w:r>
              <w:rPr>
                <w:rFonts w:ascii="Open Sans" w:hAnsi="Open Sans" w:cs="Open Sans"/>
                <w:b/>
                <w:bCs/>
                <w:lang w:val="it-IT"/>
              </w:rPr>
              <w:t xml:space="preserve">Il proprietario dell'investimento gestisce la manutenzione dell'investimento durante l’attuazione del Progetto ed almeno cinque anni dopo la conclusione dell'operazione e deve conservare la </w:t>
            </w:r>
            <w:r>
              <w:rPr>
                <w:rFonts w:ascii="Open Sans" w:hAnsi="Open Sans" w:cs="Open Sans"/>
                <w:b/>
                <w:bCs/>
                <w:lang w:val="it-IT"/>
              </w:rPr>
              <w:lastRenderedPageBreak/>
              <w:t>documentazione degli investimenti posti in essere.</w:t>
            </w:r>
          </w:p>
          <w:p w14:paraId="47B7741D" w14:textId="5C0A562E" w:rsidR="00D64B0C" w:rsidRPr="00D23CCA" w:rsidRDefault="00254095" w:rsidP="00182E86">
            <w:pPr>
              <w:numPr>
                <w:ilvl w:val="0"/>
                <w:numId w:val="19"/>
              </w:numPr>
              <w:spacing w:after="0" w:line="480" w:lineRule="auto"/>
              <w:jc w:val="both"/>
              <w:rPr>
                <w:lang w:val="it-IT"/>
              </w:rPr>
            </w:pPr>
            <w:r>
              <w:rPr>
                <w:rFonts w:ascii="Open Sans" w:hAnsi="Open Sans" w:cs="Open Sans"/>
                <w:b/>
                <w:bCs/>
                <w:lang w:val="it-IT"/>
              </w:rPr>
              <w:t xml:space="preserve">In conformità al Regolamento (UE) n. 1060/2021, articolo 65, tutti i citati Partner progettuali, incluso il LP, dovranno restituire i finanziamenti FESR se entro cinque anni dal pagamento finale al beneficiario o entro il termine stabilito nella normativa sugli aiuti di Stato, ove applicabile, si verifica quanto segue: </w:t>
            </w:r>
          </w:p>
          <w:p w14:paraId="63EE50E7" w14:textId="77777777" w:rsidR="00D64B0C" w:rsidRPr="001736B1" w:rsidRDefault="00254095" w:rsidP="00182E86">
            <w:pPr>
              <w:spacing w:after="0" w:line="480" w:lineRule="auto"/>
              <w:ind w:left="720"/>
              <w:jc w:val="both"/>
              <w:rPr>
                <w:lang w:val="it-IT"/>
              </w:rPr>
            </w:pPr>
            <w:r>
              <w:rPr>
                <w:rFonts w:ascii="Open Sans" w:hAnsi="Open Sans" w:cs="Open Sans"/>
                <w:b/>
                <w:bCs/>
                <w:lang w:val="it-IT"/>
              </w:rPr>
              <w:t>a) cessazione o trasferimento di un’attività produttiva al di fuori della regione di livello NUTS 2 in cui ha ricevuto sostegno;</w:t>
            </w:r>
          </w:p>
          <w:p w14:paraId="48A29BFD" w14:textId="77777777" w:rsidR="00D64B0C" w:rsidRPr="001736B1" w:rsidRDefault="00254095" w:rsidP="00182E86">
            <w:pPr>
              <w:spacing w:after="0" w:line="480" w:lineRule="auto"/>
              <w:ind w:left="743"/>
              <w:jc w:val="both"/>
              <w:rPr>
                <w:lang w:val="it-IT"/>
              </w:rPr>
            </w:pPr>
            <w:r>
              <w:rPr>
                <w:rFonts w:ascii="Open Sans" w:hAnsi="Open Sans" w:cs="Open Sans"/>
                <w:b/>
                <w:bCs/>
                <w:lang w:val="it-IT"/>
              </w:rPr>
              <w:t>b) cambio di proprietà di un’infrastruttura che procuri un vantaggio indebito a un’impresa o a un organismo di diritto pubblico;</w:t>
            </w:r>
          </w:p>
          <w:p w14:paraId="21470C3C" w14:textId="77777777" w:rsidR="00D64B0C" w:rsidRPr="00AA01A8" w:rsidRDefault="00254095" w:rsidP="00182E86">
            <w:pPr>
              <w:spacing w:after="0" w:line="480" w:lineRule="auto"/>
              <w:ind w:left="743"/>
              <w:jc w:val="both"/>
              <w:rPr>
                <w:rFonts w:ascii="Open Sans" w:hAnsi="Open Sans"/>
                <w:lang w:val="it-IT"/>
              </w:rPr>
            </w:pPr>
            <w:r>
              <w:rPr>
                <w:rFonts w:ascii="Open Sans" w:hAnsi="Open Sans" w:cs="Open Sans"/>
                <w:b/>
                <w:bCs/>
                <w:lang w:val="it-IT"/>
              </w:rPr>
              <w:t xml:space="preserve">c) modifica sostanziale che alteri la natura, gli obiettivi o le condizioni di attuazione dell’operazione, con il </w:t>
            </w:r>
            <w:r>
              <w:rPr>
                <w:rFonts w:ascii="Open Sans" w:hAnsi="Open Sans" w:cs="Open Sans"/>
                <w:b/>
                <w:bCs/>
                <w:lang w:val="it-IT"/>
              </w:rPr>
              <w:lastRenderedPageBreak/>
              <w:t xml:space="preserve">risultato di comprometterne gli obiettivi originari.  </w:t>
            </w:r>
          </w:p>
          <w:p w14:paraId="588757B5" w14:textId="77777777" w:rsidR="00D64B0C" w:rsidRPr="001736B1" w:rsidRDefault="00254095" w:rsidP="00182E86">
            <w:pPr>
              <w:numPr>
                <w:ilvl w:val="0"/>
                <w:numId w:val="19"/>
              </w:numPr>
              <w:spacing w:after="0" w:line="480" w:lineRule="auto"/>
              <w:jc w:val="both"/>
              <w:rPr>
                <w:lang w:val="it-IT"/>
              </w:rPr>
            </w:pPr>
            <w:r>
              <w:rPr>
                <w:rFonts w:ascii="Open Sans" w:hAnsi="Open Sans" w:cs="Open Sans"/>
                <w:b/>
                <w:bCs/>
                <w:lang w:val="it-IT"/>
              </w:rPr>
              <w:t>Il LP e gli altri Partner progettuali concordano che i risultati del Progetto, inclusi gli studi ed analisi prodotte durante l'attuazione, sono disponibili per il pubblico al fine di garantire una diffusa pubblicità dei prodotti progettuali in conformità alla scheda progettuale approvata.</w:t>
            </w:r>
          </w:p>
        </w:tc>
        <w:tc>
          <w:tcPr>
            <w:tcW w:w="4959" w:type="dxa"/>
            <w:shd w:val="clear" w:color="auto" w:fill="auto"/>
          </w:tcPr>
          <w:p w14:paraId="5B3CAC58" w14:textId="77777777" w:rsidR="00D64B0C" w:rsidRPr="00182E86" w:rsidRDefault="00254095" w:rsidP="00182E86">
            <w:pPr>
              <w:numPr>
                <w:ilvl w:val="0"/>
                <w:numId w:val="50"/>
              </w:numPr>
              <w:spacing w:after="0" w:line="480" w:lineRule="auto"/>
              <w:jc w:val="both"/>
              <w:rPr>
                <w:rFonts w:ascii="Open Sans" w:hAnsi="Open Sans" w:cs="Open Sans"/>
                <w:b/>
                <w:color w:val="1F4E79" w:themeColor="accent1" w:themeShade="80"/>
                <w:lang w:val="it-IT"/>
              </w:rPr>
            </w:pPr>
            <w:r w:rsidRPr="00182E86">
              <w:rPr>
                <w:rFonts w:ascii="Open Sans" w:eastAsia="Times New Roman" w:hAnsi="Open Sans" w:cs="Open Sans"/>
                <w:b/>
                <w:color w:val="1F4E79" w:themeColor="accent1" w:themeShade="80"/>
                <w:lang w:val="sl-SI"/>
              </w:rPr>
              <w:lastRenderedPageBreak/>
              <w:t xml:space="preserve">Vsi projektni partnerji se zavezujejo, da bodo spoštovali veljavno zakonodajo o intelektualni lastnini in avtorskih pravicah v zvezi z rezultati, </w:t>
            </w:r>
            <w:r w:rsidR="004D133B" w:rsidRPr="00182E86">
              <w:rPr>
                <w:rFonts w:ascii="Open Sans" w:eastAsia="Times New Roman" w:hAnsi="Open Sans" w:cs="Open Sans"/>
                <w:b/>
                <w:color w:val="1F4E79" w:themeColor="accent1" w:themeShade="80"/>
                <w:lang w:val="sl-SI"/>
              </w:rPr>
              <w:t>ki so nastali</w:t>
            </w:r>
            <w:r w:rsidRPr="00182E86">
              <w:rPr>
                <w:rFonts w:ascii="Open Sans" w:eastAsia="Times New Roman" w:hAnsi="Open Sans" w:cs="Open Sans"/>
                <w:b/>
                <w:color w:val="1F4E79" w:themeColor="accent1" w:themeShade="80"/>
                <w:lang w:val="sl-SI"/>
              </w:rPr>
              <w:t xml:space="preserve"> med izvajanjem projekta.</w:t>
            </w:r>
          </w:p>
          <w:p w14:paraId="14B28F90" w14:textId="77777777" w:rsidR="004D133B" w:rsidRPr="00182E86" w:rsidRDefault="004D133B" w:rsidP="00182E86">
            <w:pPr>
              <w:spacing w:after="0" w:line="480" w:lineRule="auto"/>
              <w:ind w:left="720"/>
              <w:jc w:val="both"/>
              <w:rPr>
                <w:rFonts w:ascii="Open Sans" w:eastAsia="Times New Roman" w:hAnsi="Open Sans" w:cs="Open Sans"/>
                <w:b/>
                <w:color w:val="1F4E79" w:themeColor="accent1" w:themeShade="80"/>
                <w:lang w:val="sl-SI"/>
              </w:rPr>
            </w:pPr>
          </w:p>
          <w:p w14:paraId="213A32D9" w14:textId="0AF44203" w:rsidR="00D64B0C" w:rsidRPr="00DD25D8" w:rsidRDefault="00254095" w:rsidP="00182E86">
            <w:pPr>
              <w:numPr>
                <w:ilvl w:val="0"/>
                <w:numId w:val="50"/>
              </w:numPr>
              <w:spacing w:after="0" w:line="480" w:lineRule="auto"/>
              <w:jc w:val="both"/>
              <w:rPr>
                <w:rFonts w:ascii="Open Sans" w:hAnsi="Open Sans" w:cs="Open Sans"/>
                <w:b/>
                <w:color w:val="1F4E79" w:themeColor="accent1" w:themeShade="80"/>
                <w:lang w:val="sl-SI"/>
              </w:rPr>
            </w:pPr>
            <w:r w:rsidRPr="00182E86">
              <w:rPr>
                <w:rFonts w:ascii="Open Sans" w:eastAsia="Times New Roman" w:hAnsi="Open Sans" w:cs="Open Sans"/>
                <w:b/>
                <w:color w:val="1F4E79" w:themeColor="accent1" w:themeShade="80"/>
                <w:lang w:val="sl-SI"/>
              </w:rPr>
              <w:t xml:space="preserve">Ne glede na </w:t>
            </w:r>
            <w:r w:rsidR="007A36FE" w:rsidRPr="00182E86">
              <w:rPr>
                <w:rFonts w:ascii="Open Sans" w:eastAsia="Times New Roman" w:hAnsi="Open Sans" w:cs="Open Sans"/>
                <w:b/>
                <w:color w:val="1F4E79" w:themeColor="accent1" w:themeShade="80"/>
                <w:lang w:val="sl-SI"/>
              </w:rPr>
              <w:t xml:space="preserve">določila </w:t>
            </w:r>
            <w:r w:rsidRPr="00182E86">
              <w:rPr>
                <w:rFonts w:ascii="Open Sans" w:eastAsia="Times New Roman" w:hAnsi="Open Sans" w:cs="Open Sans"/>
                <w:b/>
                <w:color w:val="1F4E79" w:themeColor="accent1" w:themeShade="80"/>
                <w:lang w:val="sl-SI"/>
              </w:rPr>
              <w:t>prejšnj</w:t>
            </w:r>
            <w:r w:rsidR="007A36FE" w:rsidRPr="00182E86">
              <w:rPr>
                <w:rFonts w:ascii="Open Sans" w:eastAsia="Times New Roman" w:hAnsi="Open Sans" w:cs="Open Sans"/>
                <w:b/>
                <w:color w:val="1F4E79" w:themeColor="accent1" w:themeShade="80"/>
                <w:lang w:val="sl-SI"/>
              </w:rPr>
              <w:t>ega</w:t>
            </w:r>
            <w:r w:rsidRPr="00182E86">
              <w:rPr>
                <w:rFonts w:ascii="Open Sans" w:eastAsia="Times New Roman" w:hAnsi="Open Sans" w:cs="Open Sans"/>
                <w:b/>
                <w:color w:val="1F4E79" w:themeColor="accent1" w:themeShade="80"/>
                <w:lang w:val="sl-SI"/>
              </w:rPr>
              <w:t xml:space="preserve"> odstavk</w:t>
            </w:r>
            <w:r w:rsidR="007A36FE" w:rsidRPr="00182E86">
              <w:rPr>
                <w:rFonts w:ascii="Open Sans" w:eastAsia="Times New Roman" w:hAnsi="Open Sans" w:cs="Open Sans"/>
                <w:b/>
                <w:color w:val="1F4E79" w:themeColor="accent1" w:themeShade="80"/>
                <w:lang w:val="sl-SI"/>
              </w:rPr>
              <w:t>a</w:t>
            </w:r>
            <w:r w:rsidRPr="00182E86">
              <w:rPr>
                <w:rFonts w:ascii="Open Sans" w:eastAsia="Times New Roman" w:hAnsi="Open Sans" w:cs="Open Sans"/>
                <w:b/>
                <w:color w:val="1F4E79" w:themeColor="accent1" w:themeShade="80"/>
                <w:lang w:val="sl-SI"/>
              </w:rPr>
              <w:t>, projektni partner</w:t>
            </w:r>
            <w:r w:rsidR="007A36FE" w:rsidRPr="00182E86">
              <w:rPr>
                <w:rFonts w:ascii="Open Sans" w:eastAsia="Times New Roman" w:hAnsi="Open Sans" w:cs="Open Sans"/>
                <w:b/>
                <w:color w:val="1F4E79" w:themeColor="accent1" w:themeShade="80"/>
                <w:lang w:val="sl-SI"/>
              </w:rPr>
              <w:t>ji</w:t>
            </w:r>
            <w:r w:rsidRPr="00182E86">
              <w:rPr>
                <w:rFonts w:ascii="Open Sans" w:eastAsia="Times New Roman" w:hAnsi="Open Sans" w:cs="Open Sans"/>
                <w:b/>
                <w:color w:val="1F4E79" w:themeColor="accent1" w:themeShade="80"/>
                <w:lang w:val="sl-SI"/>
              </w:rPr>
              <w:t xml:space="preserve"> </w:t>
            </w:r>
            <w:r w:rsidR="00824373" w:rsidRPr="00182E86">
              <w:rPr>
                <w:rFonts w:ascii="Open Sans" w:eastAsia="Times New Roman" w:hAnsi="Open Sans" w:cs="Open Sans"/>
                <w:b/>
                <w:color w:val="1F4E79" w:themeColor="accent1" w:themeShade="80"/>
                <w:lang w:val="sl-SI"/>
              </w:rPr>
              <w:t>podeljujejo</w:t>
            </w:r>
            <w:r w:rsidRPr="00182E86">
              <w:rPr>
                <w:rFonts w:ascii="Open Sans" w:eastAsia="Times New Roman" w:hAnsi="Open Sans" w:cs="Open Sans"/>
                <w:b/>
                <w:color w:val="1F4E79" w:themeColor="accent1" w:themeShade="80"/>
                <w:lang w:val="sl-SI"/>
              </w:rPr>
              <w:t xml:space="preserve"> OU pravico, da prosto uporablja rezultate projekta. VP zagotavlja, da so rezultati in </w:t>
            </w:r>
            <w:r w:rsidR="002648D6" w:rsidRPr="00182E86">
              <w:rPr>
                <w:rFonts w:ascii="Open Sans" w:eastAsia="Times New Roman" w:hAnsi="Open Sans" w:cs="Open Sans"/>
                <w:b/>
                <w:color w:val="1F4E79" w:themeColor="accent1" w:themeShade="80"/>
                <w:lang w:val="sl-SI"/>
              </w:rPr>
              <w:t>dosežki</w:t>
            </w:r>
            <w:r w:rsidRPr="00182E86">
              <w:rPr>
                <w:rFonts w:ascii="Open Sans" w:eastAsia="Times New Roman" w:hAnsi="Open Sans" w:cs="Open Sans"/>
                <w:b/>
                <w:color w:val="1F4E79" w:themeColor="accent1" w:themeShade="80"/>
                <w:lang w:val="sl-SI"/>
              </w:rPr>
              <w:t xml:space="preserve"> projekta Skupno premoženje vseh projektnih partnerjev. Posledično VP zagotovi ukrepe, ki vsakemu partnerju omogočajo enostavno, ne izključno pravico do uporabe kateregakoli svojega rezultata s strani vseh ostalih projektnih partnerjev. VP tudi zagotavlja, da se kljub </w:t>
            </w:r>
            <w:r w:rsidR="004D133B" w:rsidRPr="00182E86">
              <w:rPr>
                <w:rFonts w:ascii="Open Sans" w:eastAsia="Times New Roman" w:hAnsi="Open Sans" w:cs="Open Sans"/>
                <w:b/>
                <w:color w:val="1F4E79" w:themeColor="accent1" w:themeShade="80"/>
                <w:lang w:val="sl-SI"/>
              </w:rPr>
              <w:t>dodelitvi</w:t>
            </w:r>
            <w:r w:rsidRPr="00182E86">
              <w:rPr>
                <w:rFonts w:ascii="Open Sans" w:eastAsia="Times New Roman" w:hAnsi="Open Sans" w:cs="Open Sans"/>
                <w:b/>
                <w:color w:val="1F4E79" w:themeColor="accent1" w:themeShade="80"/>
                <w:lang w:val="sl-SI"/>
              </w:rPr>
              <w:t xml:space="preserve"> te pravice projektni</w:t>
            </w:r>
            <w:r w:rsidR="004D133B" w:rsidRPr="00182E86">
              <w:rPr>
                <w:rFonts w:ascii="Open Sans" w:eastAsia="Times New Roman" w:hAnsi="Open Sans" w:cs="Open Sans"/>
                <w:b/>
                <w:color w:val="1F4E79" w:themeColor="accent1" w:themeShade="80"/>
                <w:lang w:val="sl-SI"/>
              </w:rPr>
              <w:t>m</w:t>
            </w:r>
            <w:r w:rsidRPr="00182E86">
              <w:rPr>
                <w:rFonts w:ascii="Open Sans" w:eastAsia="Times New Roman" w:hAnsi="Open Sans" w:cs="Open Sans"/>
                <w:b/>
                <w:color w:val="1F4E79" w:themeColor="accent1" w:themeShade="80"/>
                <w:lang w:val="sl-SI"/>
              </w:rPr>
              <w:t xml:space="preserve"> partnerje</w:t>
            </w:r>
            <w:r w:rsidR="004D133B" w:rsidRPr="00182E86">
              <w:rPr>
                <w:rFonts w:ascii="Open Sans" w:eastAsia="Times New Roman" w:hAnsi="Open Sans" w:cs="Open Sans"/>
                <w:b/>
                <w:color w:val="1F4E79" w:themeColor="accent1" w:themeShade="80"/>
                <w:lang w:val="sl-SI"/>
              </w:rPr>
              <w:t>m</w:t>
            </w:r>
            <w:r w:rsidRPr="00182E86">
              <w:rPr>
                <w:rFonts w:ascii="Open Sans" w:eastAsia="Times New Roman" w:hAnsi="Open Sans" w:cs="Open Sans"/>
                <w:b/>
                <w:color w:val="1F4E79" w:themeColor="accent1" w:themeShade="80"/>
                <w:lang w:val="sl-SI"/>
              </w:rPr>
              <w:t xml:space="preserve">  - upoštevajo posebna </w:t>
            </w:r>
            <w:r w:rsidRPr="00182E86">
              <w:rPr>
                <w:rFonts w:ascii="Open Sans" w:eastAsia="Times New Roman" w:hAnsi="Open Sans" w:cs="Open Sans"/>
                <w:b/>
                <w:color w:val="1F4E79" w:themeColor="accent1" w:themeShade="80"/>
                <w:lang w:val="sl-SI"/>
              </w:rPr>
              <w:lastRenderedPageBreak/>
              <w:t>nacionalna pravila in navodila, ki so relevantna za lastninske pravice rezultatov projekta.</w:t>
            </w:r>
          </w:p>
          <w:p w14:paraId="0F81FF12" w14:textId="77777777" w:rsidR="00D64B0C" w:rsidRPr="00182E86" w:rsidRDefault="00254095" w:rsidP="00182E86">
            <w:pPr>
              <w:numPr>
                <w:ilvl w:val="0"/>
                <w:numId w:val="50"/>
              </w:numPr>
              <w:spacing w:after="0" w:line="480" w:lineRule="auto"/>
              <w:jc w:val="both"/>
              <w:rPr>
                <w:rFonts w:ascii="Open Sans" w:hAnsi="Open Sans"/>
                <w:b/>
                <w:color w:val="1F4E79" w:themeColor="accent1" w:themeShade="80"/>
                <w:lang w:val="it-IT"/>
              </w:rPr>
            </w:pPr>
            <w:r w:rsidRPr="00182E86">
              <w:rPr>
                <w:rFonts w:ascii="Open Sans" w:eastAsia="Times New Roman" w:hAnsi="Open Sans" w:cs="Open Sans"/>
                <w:b/>
                <w:color w:val="1F4E79" w:themeColor="accent1" w:themeShade="80"/>
                <w:lang w:val="sl-SI"/>
              </w:rPr>
              <w:t>VP in njegovi projektni partnerji se strinjajo, da bodo lastniki naložb (v opremo in infrastrukturo)  kot sledi:</w:t>
            </w:r>
          </w:p>
          <w:p w14:paraId="0922FC0E" w14:textId="77777777" w:rsidR="00EB0EDE" w:rsidRPr="00182E86" w:rsidRDefault="00EB0EDE" w:rsidP="00182E86">
            <w:pPr>
              <w:spacing w:after="0" w:line="480" w:lineRule="auto"/>
              <w:ind w:left="720"/>
              <w:jc w:val="both"/>
              <w:rPr>
                <w:rFonts w:ascii="Open Sans" w:hAnsi="Open Sans"/>
                <w:b/>
                <w:color w:val="1F4E79" w:themeColor="accent1" w:themeShade="80"/>
                <w:lang w:val="it-IT"/>
              </w:rPr>
            </w:pPr>
          </w:p>
          <w:p w14:paraId="1E2C6680" w14:textId="0A8793CF" w:rsidR="00D64B0C" w:rsidRDefault="00254095" w:rsidP="00182E86">
            <w:pPr>
              <w:spacing w:after="0" w:line="480" w:lineRule="auto"/>
              <w:jc w:val="both"/>
              <w:rPr>
                <w:rFonts w:ascii="Open Sans" w:eastAsia="Times New Roman" w:hAnsi="Open Sans" w:cs="Open Sans"/>
                <w:b/>
                <w:color w:val="1F4E79" w:themeColor="accent1" w:themeShade="80"/>
                <w:lang w:val="sl-SI"/>
              </w:rPr>
            </w:pPr>
            <w:r w:rsidRPr="00182E86">
              <w:rPr>
                <w:rFonts w:ascii="Open Sans" w:eastAsia="Times New Roman" w:hAnsi="Open Sans" w:cs="Open Sans"/>
                <w:b/>
                <w:color w:val="1F4E79" w:themeColor="accent1" w:themeShade="80"/>
                <w:highlight w:val="lightGray"/>
                <w:lang w:val="sl-SI"/>
              </w:rPr>
              <w:t>&lt;Ime lastnika investicije&gt;</w:t>
            </w:r>
            <w:r w:rsidRPr="00182E86">
              <w:rPr>
                <w:rFonts w:ascii="Open Sans" w:eastAsia="Times New Roman" w:hAnsi="Open Sans" w:cs="Open Sans"/>
                <w:b/>
                <w:color w:val="1F4E79" w:themeColor="accent1" w:themeShade="80"/>
                <w:lang w:val="sl-SI"/>
              </w:rPr>
              <w:t xml:space="preserve"> bo lastnik </w:t>
            </w:r>
            <w:r w:rsidRPr="00182E86">
              <w:rPr>
                <w:rFonts w:ascii="Open Sans" w:eastAsia="Times New Roman" w:hAnsi="Open Sans" w:cs="Open Sans"/>
                <w:b/>
                <w:color w:val="1F4E79" w:themeColor="accent1" w:themeShade="80"/>
                <w:highlight w:val="lightGray"/>
                <w:lang w:val="sl-SI"/>
              </w:rPr>
              <w:t>&lt;ime investicije&gt;</w:t>
            </w:r>
            <w:r w:rsidRPr="00182E86">
              <w:rPr>
                <w:rFonts w:ascii="Open Sans" w:eastAsia="Times New Roman" w:hAnsi="Open Sans" w:cs="Open Sans"/>
                <w:b/>
                <w:color w:val="1F4E79" w:themeColor="accent1" w:themeShade="80"/>
                <w:lang w:val="sl-SI"/>
              </w:rPr>
              <w:br/>
            </w:r>
            <w:r w:rsidRPr="00182E86">
              <w:rPr>
                <w:rFonts w:ascii="Open Sans" w:eastAsia="Times New Roman" w:hAnsi="Open Sans" w:cs="Open Sans"/>
                <w:b/>
                <w:color w:val="1F4E79" w:themeColor="accent1" w:themeShade="80"/>
                <w:highlight w:val="lightGray"/>
                <w:lang w:val="sl-SI"/>
              </w:rPr>
              <w:t>&lt;Ime lastnika investicije&gt;</w:t>
            </w:r>
            <w:r w:rsidRPr="00182E86">
              <w:rPr>
                <w:rFonts w:ascii="Open Sans" w:eastAsia="Times New Roman" w:hAnsi="Open Sans" w:cs="Open Sans"/>
                <w:b/>
                <w:color w:val="1F4E79" w:themeColor="accent1" w:themeShade="80"/>
                <w:lang w:val="sl-SI"/>
              </w:rPr>
              <w:t xml:space="preserve"> bo lastnik </w:t>
            </w:r>
            <w:r w:rsidRPr="00182E86">
              <w:rPr>
                <w:rFonts w:ascii="Open Sans" w:eastAsia="Times New Roman" w:hAnsi="Open Sans" w:cs="Open Sans"/>
                <w:b/>
                <w:color w:val="1F4E79" w:themeColor="accent1" w:themeShade="80"/>
                <w:highlight w:val="lightGray"/>
                <w:lang w:val="sl-SI"/>
              </w:rPr>
              <w:t>&lt;ime investicije&gt;</w:t>
            </w:r>
            <w:r w:rsidRPr="00182E86">
              <w:rPr>
                <w:rFonts w:ascii="Open Sans" w:eastAsia="Times New Roman" w:hAnsi="Open Sans" w:cs="Open Sans"/>
                <w:b/>
                <w:color w:val="1F4E79" w:themeColor="accent1" w:themeShade="80"/>
                <w:lang w:val="sl-SI"/>
              </w:rPr>
              <w:br/>
            </w:r>
            <w:r w:rsidRPr="00182E86">
              <w:rPr>
                <w:rFonts w:ascii="Open Sans" w:eastAsia="Times New Roman" w:hAnsi="Open Sans" w:cs="Open Sans"/>
                <w:b/>
                <w:color w:val="1F4E79" w:themeColor="accent1" w:themeShade="80"/>
                <w:highlight w:val="lightGray"/>
                <w:lang w:val="sl-SI"/>
              </w:rPr>
              <w:t>&lt;Ime lastnika investicije&gt;</w:t>
            </w:r>
            <w:r w:rsidRPr="00182E86">
              <w:rPr>
                <w:rFonts w:ascii="Open Sans" w:eastAsia="Times New Roman" w:hAnsi="Open Sans" w:cs="Open Sans"/>
                <w:b/>
                <w:color w:val="1F4E79" w:themeColor="accent1" w:themeShade="80"/>
                <w:lang w:val="sl-SI"/>
              </w:rPr>
              <w:t xml:space="preserve"> bo lastnik </w:t>
            </w:r>
            <w:r w:rsidRPr="00182E86">
              <w:rPr>
                <w:rFonts w:ascii="Open Sans" w:eastAsia="Times New Roman" w:hAnsi="Open Sans" w:cs="Open Sans"/>
                <w:b/>
                <w:color w:val="1F4E79" w:themeColor="accent1" w:themeShade="80"/>
                <w:highlight w:val="lightGray"/>
                <w:lang w:val="sl-SI"/>
              </w:rPr>
              <w:t>&lt;ime investicije&gt;</w:t>
            </w:r>
          </w:p>
          <w:p w14:paraId="286505EE" w14:textId="77777777" w:rsidR="00D64B0C" w:rsidRPr="00182E86" w:rsidRDefault="00254095" w:rsidP="00182E86">
            <w:pPr>
              <w:numPr>
                <w:ilvl w:val="0"/>
                <w:numId w:val="50"/>
              </w:numPr>
              <w:spacing w:after="0" w:line="480" w:lineRule="auto"/>
              <w:ind w:left="360"/>
              <w:jc w:val="both"/>
              <w:rPr>
                <w:rFonts w:ascii="Open Sans" w:hAnsi="Open Sans"/>
                <w:b/>
                <w:color w:val="1F4E79" w:themeColor="accent1" w:themeShade="80"/>
                <w:lang w:val="sl-SI"/>
              </w:rPr>
            </w:pPr>
            <w:r w:rsidRPr="00182E86">
              <w:rPr>
                <w:rFonts w:ascii="Open Sans" w:eastAsia="Times New Roman" w:hAnsi="Open Sans" w:cs="Open Sans"/>
                <w:b/>
                <w:color w:val="1F4E79" w:themeColor="accent1" w:themeShade="80"/>
                <w:lang w:val="sl-SI"/>
              </w:rPr>
              <w:t>Lastnik investicije opravlja vzdrževalna dela na investiciji v času izvajanja projekta in najmanj pet let po koncu operacije in vodi evidenco o izvedenih naložbah.</w:t>
            </w:r>
          </w:p>
          <w:p w14:paraId="46A15599" w14:textId="77777777" w:rsidR="00D64B0C" w:rsidRPr="00182E86" w:rsidRDefault="00D64B0C" w:rsidP="00182E86">
            <w:pPr>
              <w:spacing w:after="0" w:line="480" w:lineRule="auto"/>
              <w:jc w:val="both"/>
              <w:rPr>
                <w:rFonts w:ascii="Open Sans" w:eastAsia="Times New Roman" w:hAnsi="Open Sans" w:cs="Open Sans"/>
                <w:b/>
                <w:color w:val="1F4E79" w:themeColor="accent1" w:themeShade="80"/>
                <w:lang w:val="sl-SI"/>
              </w:rPr>
            </w:pPr>
          </w:p>
          <w:p w14:paraId="365DBC21" w14:textId="77777777" w:rsidR="00EB0EDE" w:rsidRPr="00182E86" w:rsidRDefault="00EB0EDE" w:rsidP="00182E86">
            <w:pPr>
              <w:spacing w:after="0" w:line="480" w:lineRule="auto"/>
              <w:jc w:val="both"/>
              <w:rPr>
                <w:rFonts w:ascii="Open Sans" w:eastAsia="Times New Roman" w:hAnsi="Open Sans" w:cs="Open Sans"/>
                <w:b/>
                <w:color w:val="1F4E79" w:themeColor="accent1" w:themeShade="80"/>
                <w:lang w:val="sl-SI"/>
              </w:rPr>
            </w:pPr>
          </w:p>
          <w:p w14:paraId="450706E5" w14:textId="65CFCC34" w:rsidR="000A1624" w:rsidRPr="00182E86" w:rsidRDefault="000A1624" w:rsidP="00182E86">
            <w:pPr>
              <w:spacing w:after="0" w:line="480" w:lineRule="auto"/>
              <w:jc w:val="both"/>
              <w:rPr>
                <w:rFonts w:ascii="Open Sans" w:eastAsia="Times New Roman" w:hAnsi="Open Sans" w:cs="Open Sans"/>
                <w:b/>
                <w:color w:val="1F4E79" w:themeColor="accent1" w:themeShade="80"/>
                <w:lang w:val="sl-SI"/>
              </w:rPr>
            </w:pPr>
          </w:p>
          <w:p w14:paraId="644B84EA" w14:textId="68772423" w:rsidR="00D64B0C" w:rsidRPr="00182E86" w:rsidRDefault="00254095" w:rsidP="00182E86">
            <w:pPr>
              <w:numPr>
                <w:ilvl w:val="0"/>
                <w:numId w:val="50"/>
              </w:numPr>
              <w:spacing w:after="0" w:line="480" w:lineRule="auto"/>
              <w:jc w:val="both"/>
              <w:rPr>
                <w:rFonts w:ascii="Open Sans" w:hAnsi="Open Sans"/>
                <w:b/>
                <w:color w:val="1F4E79" w:themeColor="accent1" w:themeShade="80"/>
                <w:lang w:val="sl-SI"/>
              </w:rPr>
            </w:pPr>
            <w:r w:rsidRPr="00182E86">
              <w:rPr>
                <w:rFonts w:ascii="Open Sans" w:eastAsia="Times New Roman" w:hAnsi="Open Sans" w:cs="Open Sans"/>
                <w:b/>
                <w:color w:val="1F4E79" w:themeColor="accent1" w:themeShade="80"/>
                <w:lang w:val="sl-SI"/>
              </w:rPr>
              <w:lastRenderedPageBreak/>
              <w:t xml:space="preserve">V skladu z 65. členom Uredbe (EU) št 1060/2021, vsi projektni partnerji, vključno z </w:t>
            </w:r>
            <w:r w:rsidR="00BF61C1" w:rsidRPr="00182E86">
              <w:rPr>
                <w:rFonts w:ascii="Open Sans" w:eastAsia="Times New Roman" w:hAnsi="Open Sans" w:cs="Open Sans"/>
                <w:b/>
                <w:color w:val="1F4E79" w:themeColor="accent1" w:themeShade="80"/>
                <w:lang w:val="sl-SI"/>
              </w:rPr>
              <w:t>V</w:t>
            </w:r>
            <w:r w:rsidRPr="00182E86">
              <w:rPr>
                <w:rFonts w:ascii="Open Sans" w:eastAsia="Times New Roman" w:hAnsi="Open Sans" w:cs="Open Sans"/>
                <w:b/>
                <w:color w:val="1F4E79" w:themeColor="accent1" w:themeShade="80"/>
                <w:lang w:val="sl-SI"/>
              </w:rPr>
              <w:t>P, povrnejo prispevek ESRR, če v petih letih od končnega plačila</w:t>
            </w:r>
            <w:r w:rsidRPr="00182E86">
              <w:rPr>
                <w:rFonts w:ascii="Open Sans" w:hAnsi="Open Sans" w:cs="Open Sans"/>
                <w:b/>
                <w:bCs/>
                <w:color w:val="1F4E79" w:themeColor="accent1" w:themeShade="80"/>
                <w:lang w:val="sl-SI"/>
              </w:rPr>
              <w:t xml:space="preserve"> upravičencu ali, kadar je ustrezno, v času, določenem v pravilih o državni pomoči, za operacijo nastopi katerikoli od naslednjih primerov: </w:t>
            </w:r>
          </w:p>
          <w:p w14:paraId="4036ED62" w14:textId="17867D81" w:rsidR="00D64B0C" w:rsidRPr="00DD25D8" w:rsidRDefault="00254095" w:rsidP="00182E86">
            <w:pPr>
              <w:numPr>
                <w:ilvl w:val="0"/>
                <w:numId w:val="21"/>
              </w:numPr>
              <w:spacing w:after="0" w:line="480" w:lineRule="auto"/>
              <w:jc w:val="both"/>
              <w:rPr>
                <w:rFonts w:ascii="Open Sans" w:hAnsi="Open Sans" w:cs="Open Sans"/>
                <w:b/>
                <w:color w:val="1F4E79" w:themeColor="accent1" w:themeShade="80"/>
                <w:lang w:val="sl-SI"/>
              </w:rPr>
            </w:pPr>
            <w:r w:rsidRPr="00182E86">
              <w:rPr>
                <w:rFonts w:ascii="Open Sans" w:eastAsia="Open Sans" w:hAnsi="Open Sans" w:cs="Open Sans"/>
                <w:b/>
                <w:color w:val="1F4E79" w:themeColor="accent1" w:themeShade="80"/>
                <w:lang w:val="sl-SI"/>
              </w:rPr>
              <w:t xml:space="preserve"> </w:t>
            </w:r>
            <w:r w:rsidRPr="00182E86">
              <w:rPr>
                <w:rFonts w:ascii="Open Sans" w:eastAsia="Times New Roman" w:hAnsi="Open Sans" w:cs="Open Sans"/>
                <w:b/>
                <w:color w:val="1F4E79" w:themeColor="accent1" w:themeShade="80"/>
                <w:lang w:val="sl-SI"/>
              </w:rPr>
              <w:t>prenehanje ali preselitev proizvodne dejavnosti iz regije na ravni NUTS 2, v kateri je prejela podporo;</w:t>
            </w:r>
          </w:p>
          <w:p w14:paraId="1D8985B9" w14:textId="77777777" w:rsidR="00DD25D8" w:rsidRPr="00DD25D8" w:rsidRDefault="00DD25D8" w:rsidP="00DD25D8">
            <w:pPr>
              <w:spacing w:after="0" w:line="480" w:lineRule="auto"/>
              <w:ind w:left="1080"/>
              <w:jc w:val="both"/>
              <w:rPr>
                <w:rFonts w:ascii="Open Sans" w:hAnsi="Open Sans" w:cs="Open Sans"/>
                <w:b/>
                <w:color w:val="1F4E79" w:themeColor="accent1" w:themeShade="80"/>
                <w:lang w:val="sl-SI"/>
              </w:rPr>
            </w:pPr>
          </w:p>
          <w:p w14:paraId="163DA36B" w14:textId="77777777" w:rsidR="00D64B0C" w:rsidRPr="00182E86" w:rsidRDefault="00254095" w:rsidP="00182E86">
            <w:pPr>
              <w:numPr>
                <w:ilvl w:val="0"/>
                <w:numId w:val="21"/>
              </w:numPr>
              <w:spacing w:after="0" w:line="480" w:lineRule="auto"/>
              <w:jc w:val="both"/>
              <w:rPr>
                <w:b/>
                <w:color w:val="1F4E79" w:themeColor="accent1" w:themeShade="80"/>
                <w:lang w:val="sl-SI"/>
              </w:rPr>
            </w:pPr>
            <w:r w:rsidRPr="00182E86">
              <w:rPr>
                <w:rFonts w:ascii="Open Sans" w:eastAsia="Times New Roman" w:hAnsi="Open Sans" w:cs="Open Sans"/>
                <w:b/>
                <w:color w:val="1F4E79" w:themeColor="accent1" w:themeShade="80"/>
                <w:lang w:val="sl-SI"/>
              </w:rPr>
              <w:t xml:space="preserve">sprememba lastništva infrastrukturnega objekta, ki daje podjetju ali javnemu organu neupravičeno prednost; </w:t>
            </w:r>
          </w:p>
          <w:p w14:paraId="55B2F90A" w14:textId="76E40515" w:rsidR="00D64B0C" w:rsidRPr="00DD25D8" w:rsidRDefault="00254095" w:rsidP="00182E86">
            <w:pPr>
              <w:numPr>
                <w:ilvl w:val="0"/>
                <w:numId w:val="21"/>
              </w:numPr>
              <w:spacing w:after="0" w:line="480" w:lineRule="auto"/>
              <w:jc w:val="both"/>
              <w:rPr>
                <w:rFonts w:ascii="Open Sans" w:hAnsi="Open Sans" w:cs="Open Sans"/>
                <w:b/>
                <w:color w:val="1F4E79" w:themeColor="accent1" w:themeShade="80"/>
                <w:lang w:val="sl-SI"/>
              </w:rPr>
            </w:pPr>
            <w:r w:rsidRPr="00182E86">
              <w:rPr>
                <w:rFonts w:ascii="Open Sans" w:eastAsia="Open Sans" w:hAnsi="Open Sans" w:cs="Open Sans"/>
                <w:b/>
                <w:bCs/>
                <w:color w:val="1F4E79" w:themeColor="accent1" w:themeShade="80"/>
                <w:lang w:val="sl-SI"/>
              </w:rPr>
              <w:t xml:space="preserve"> </w:t>
            </w:r>
            <w:r w:rsidRPr="00182E86">
              <w:rPr>
                <w:rFonts w:ascii="Open Sans" w:hAnsi="Open Sans" w:cs="Open Sans"/>
                <w:b/>
                <w:bCs/>
                <w:color w:val="1F4E79" w:themeColor="accent1" w:themeShade="80"/>
                <w:lang w:val="sl-SI"/>
              </w:rPr>
              <w:t>bistvena sprememba, ki vpliva na značaj, cilje ali pogoje izvajanja</w:t>
            </w:r>
            <w:r w:rsidR="00824373" w:rsidRPr="00182E86">
              <w:rPr>
                <w:rFonts w:ascii="Open Sans" w:hAnsi="Open Sans" w:cs="Open Sans"/>
                <w:b/>
                <w:bCs/>
                <w:color w:val="1F4E79" w:themeColor="accent1" w:themeShade="80"/>
                <w:lang w:val="sl-SI"/>
              </w:rPr>
              <w:t xml:space="preserve"> operacije</w:t>
            </w:r>
            <w:r w:rsidRPr="00182E86">
              <w:rPr>
                <w:rFonts w:ascii="Open Sans" w:hAnsi="Open Sans" w:cs="Open Sans"/>
                <w:b/>
                <w:bCs/>
                <w:color w:val="1F4E79" w:themeColor="accent1" w:themeShade="80"/>
                <w:lang w:val="sl-SI"/>
              </w:rPr>
              <w:t xml:space="preserve">, zaradi česar </w:t>
            </w:r>
            <w:r w:rsidRPr="00182E86">
              <w:rPr>
                <w:rFonts w:ascii="Open Sans" w:hAnsi="Open Sans" w:cs="Open Sans"/>
                <w:b/>
                <w:bCs/>
                <w:color w:val="1F4E79" w:themeColor="accent1" w:themeShade="80"/>
                <w:lang w:val="sl-SI"/>
              </w:rPr>
              <w:lastRenderedPageBreak/>
              <w:t>bi se razvrednotili prvotni cilji operacije.</w:t>
            </w:r>
          </w:p>
          <w:p w14:paraId="24A3DE12" w14:textId="77777777" w:rsidR="00DD25D8" w:rsidRPr="00DD25D8" w:rsidRDefault="00DD25D8" w:rsidP="00DD25D8">
            <w:pPr>
              <w:spacing w:after="0" w:line="480" w:lineRule="auto"/>
              <w:ind w:left="1080"/>
              <w:jc w:val="both"/>
              <w:rPr>
                <w:rFonts w:ascii="Open Sans" w:hAnsi="Open Sans" w:cs="Open Sans"/>
                <w:b/>
                <w:color w:val="1F4E79" w:themeColor="accent1" w:themeShade="80"/>
                <w:lang w:val="sl-SI"/>
              </w:rPr>
            </w:pPr>
          </w:p>
          <w:p w14:paraId="7EB5B966" w14:textId="77777777" w:rsidR="00D64B0C" w:rsidRPr="00182E86" w:rsidRDefault="00254095" w:rsidP="00182E86">
            <w:pPr>
              <w:numPr>
                <w:ilvl w:val="0"/>
                <w:numId w:val="50"/>
              </w:numPr>
              <w:spacing w:after="0" w:line="480" w:lineRule="auto"/>
              <w:jc w:val="both"/>
              <w:rPr>
                <w:b/>
                <w:color w:val="1F4E79" w:themeColor="accent1" w:themeShade="80"/>
                <w:lang w:val="sl-SI"/>
              </w:rPr>
            </w:pPr>
            <w:r w:rsidRPr="00182E86">
              <w:rPr>
                <w:rFonts w:ascii="Open Sans" w:eastAsia="Times New Roman" w:hAnsi="Open Sans" w:cs="Open Sans"/>
                <w:b/>
                <w:color w:val="1F4E79" w:themeColor="accent1" w:themeShade="80"/>
                <w:lang w:val="sl-SI"/>
              </w:rPr>
              <w:t>VP in ostali projektni partnerji se strinjajo, da so rezultati projekta, vključno s študijami ali analizami, ki nastanejo pri izvajanju projekta, na voljo javnosti, zato da bi zagotovili široko javno dostopnost rezultatov projekta v skladu z odobreno prijavnico.</w:t>
            </w:r>
          </w:p>
        </w:tc>
      </w:tr>
      <w:tr w:rsidR="00D64B0C" w14:paraId="47A7B424" w14:textId="77777777" w:rsidTr="00AA01A8">
        <w:tc>
          <w:tcPr>
            <w:tcW w:w="4962" w:type="dxa"/>
            <w:shd w:val="clear" w:color="auto" w:fill="auto"/>
          </w:tcPr>
          <w:p w14:paraId="536B27D3" w14:textId="77777777" w:rsidR="00D64B0C" w:rsidRPr="001736B1" w:rsidRDefault="00254095">
            <w:pPr>
              <w:spacing w:after="0" w:line="480" w:lineRule="auto"/>
              <w:jc w:val="center"/>
            </w:pPr>
            <w:r>
              <w:rPr>
                <w:rFonts w:ascii="Open Sans" w:hAnsi="Open Sans" w:cs="Open Sans"/>
                <w:b/>
                <w:bCs/>
                <w:lang w:val="it-IT"/>
              </w:rPr>
              <w:lastRenderedPageBreak/>
              <w:t xml:space="preserve">Articolo 15 </w:t>
            </w:r>
          </w:p>
          <w:p w14:paraId="50E3B09A" w14:textId="77777777" w:rsidR="00D64B0C" w:rsidRDefault="00254095">
            <w:pPr>
              <w:snapToGrid w:val="0"/>
              <w:spacing w:after="0" w:line="480" w:lineRule="auto"/>
              <w:jc w:val="center"/>
            </w:pPr>
            <w:r>
              <w:rPr>
                <w:rFonts w:ascii="Open Sans" w:hAnsi="Open Sans" w:cs="Open Sans"/>
                <w:b/>
                <w:bCs/>
                <w:lang w:val="it-IT"/>
              </w:rPr>
              <w:t>Responsabilità e forza maggiore</w:t>
            </w:r>
          </w:p>
          <w:p w14:paraId="49FAF3D0" w14:textId="77777777" w:rsidR="00D64B0C" w:rsidRPr="001736B1" w:rsidRDefault="00D64B0C">
            <w:pPr>
              <w:snapToGrid w:val="0"/>
              <w:spacing w:after="0" w:line="480" w:lineRule="auto"/>
              <w:jc w:val="center"/>
              <w:rPr>
                <w:rFonts w:ascii="Open Sans" w:hAnsi="Open Sans"/>
                <w:b/>
                <w:lang w:val="it-IT"/>
              </w:rPr>
            </w:pPr>
          </w:p>
        </w:tc>
        <w:tc>
          <w:tcPr>
            <w:tcW w:w="4959" w:type="dxa"/>
            <w:shd w:val="clear" w:color="auto" w:fill="auto"/>
          </w:tcPr>
          <w:p w14:paraId="3B6853AC" w14:textId="77777777" w:rsidR="00D64B0C" w:rsidRPr="001736B1" w:rsidRDefault="00254095">
            <w:pPr>
              <w:spacing w:after="120" w:line="360" w:lineRule="auto"/>
              <w:jc w:val="center"/>
            </w:pPr>
            <w:r>
              <w:rPr>
                <w:rFonts w:ascii="Open Sans" w:hAnsi="Open Sans" w:cs="Open Sans"/>
                <w:b/>
                <w:color w:val="365F91"/>
                <w:lang w:val="sl-SI"/>
              </w:rPr>
              <w:t>Člen 15</w:t>
            </w:r>
          </w:p>
          <w:p w14:paraId="2C5EB08C" w14:textId="77777777" w:rsidR="00D64B0C" w:rsidRPr="001736B1" w:rsidRDefault="00254095">
            <w:pPr>
              <w:spacing w:after="120" w:line="360" w:lineRule="auto"/>
              <w:jc w:val="center"/>
            </w:pPr>
            <w:r>
              <w:rPr>
                <w:rFonts w:ascii="Open Sans" w:hAnsi="Open Sans" w:cs="Open Sans"/>
                <w:b/>
                <w:color w:val="365F91"/>
                <w:lang w:val="sl-SI"/>
              </w:rPr>
              <w:t>Odgovornost in višja sila</w:t>
            </w:r>
          </w:p>
        </w:tc>
      </w:tr>
      <w:tr w:rsidR="00D64B0C" w:rsidRPr="00DD25D8" w14:paraId="02237CB2" w14:textId="77777777" w:rsidTr="00AA01A8">
        <w:tc>
          <w:tcPr>
            <w:tcW w:w="4962" w:type="dxa"/>
            <w:shd w:val="clear" w:color="auto" w:fill="auto"/>
          </w:tcPr>
          <w:p w14:paraId="07B69549" w14:textId="77777777" w:rsidR="00D64B0C" w:rsidRPr="007C32B1" w:rsidRDefault="00254095" w:rsidP="001736B1">
            <w:pPr>
              <w:numPr>
                <w:ilvl w:val="0"/>
                <w:numId w:val="55"/>
              </w:numPr>
              <w:spacing w:after="0" w:line="480" w:lineRule="auto"/>
              <w:jc w:val="both"/>
              <w:rPr>
                <w:rFonts w:ascii="Open Sans" w:hAnsi="Open Sans"/>
                <w:lang w:val="it-IT"/>
              </w:rPr>
            </w:pPr>
            <w:r>
              <w:rPr>
                <w:rFonts w:ascii="Open Sans" w:hAnsi="Open Sans" w:cs="Open Sans"/>
                <w:b/>
                <w:bCs/>
                <w:lang w:val="it-IT"/>
              </w:rPr>
              <w:t xml:space="preserve">Il LP e ciascun PP sono responsabili nei confronti degli altri </w:t>
            </w:r>
            <w:r w:rsidRPr="0018561C">
              <w:rPr>
                <w:rFonts w:ascii="Open Sans" w:hAnsi="Open Sans" w:cs="Open Sans"/>
                <w:b/>
                <w:bCs/>
                <w:lang w:val="it-IT"/>
              </w:rPr>
              <w:t xml:space="preserve">Partner dell’attuazione del Progetto approvato. </w:t>
            </w:r>
          </w:p>
          <w:p w14:paraId="0289BA96" w14:textId="77777777" w:rsidR="00D64B0C" w:rsidRPr="007C32B1" w:rsidRDefault="00254095" w:rsidP="001736B1">
            <w:pPr>
              <w:numPr>
                <w:ilvl w:val="0"/>
                <w:numId w:val="55"/>
              </w:numPr>
              <w:spacing w:after="0" w:line="480" w:lineRule="auto"/>
              <w:jc w:val="both"/>
              <w:rPr>
                <w:rFonts w:ascii="Open Sans" w:hAnsi="Open Sans"/>
                <w:lang w:val="it-IT"/>
              </w:rPr>
            </w:pPr>
            <w:r>
              <w:rPr>
                <w:rFonts w:ascii="Open Sans" w:hAnsi="Open Sans" w:cs="Open Sans"/>
                <w:b/>
                <w:bCs/>
                <w:lang w:val="it-IT"/>
              </w:rPr>
              <w:t xml:space="preserve">Ciascun PP informa tempestivamente il LP in merito a qualsiasi evento che potrebbe in qualche modo ritardare, ostacolare o </w:t>
            </w:r>
            <w:r>
              <w:rPr>
                <w:rFonts w:ascii="Open Sans" w:hAnsi="Open Sans" w:cs="Open Sans"/>
                <w:b/>
                <w:bCs/>
                <w:lang w:val="it-IT"/>
              </w:rPr>
              <w:lastRenderedPageBreak/>
              <w:t>impedire l’attuazione del Progetto co-finanziato.</w:t>
            </w:r>
          </w:p>
          <w:p w14:paraId="78C7AE48" w14:textId="77777777" w:rsidR="00D64B0C" w:rsidRPr="007C32B1" w:rsidRDefault="00254095" w:rsidP="007C32B1">
            <w:pPr>
              <w:numPr>
                <w:ilvl w:val="0"/>
                <w:numId w:val="55"/>
              </w:numPr>
              <w:spacing w:line="480" w:lineRule="auto"/>
              <w:jc w:val="both"/>
              <w:rPr>
                <w:rFonts w:ascii="Open Sans" w:hAnsi="Open Sans"/>
                <w:lang w:val="it-IT"/>
              </w:rPr>
            </w:pPr>
            <w:r>
              <w:rPr>
                <w:rFonts w:ascii="Open Sans" w:hAnsi="Open Sans" w:cs="Open Sans"/>
                <w:b/>
                <w:bCs/>
                <w:lang w:val="it-IT"/>
              </w:rPr>
              <w:t>Ciascun PP deve ottemperare a tutti gli obblighi derivanti dalla sua partecipazione al Progetto e rispondere a qualsiasi richiesta avanzata dal LP. Nel caso in cui il PP disattenda ripetutamente ai propri obblighi, il LP, previo accordo con l’intero partenariato, può proporre all’AdG di escludere dal partenariato il PP responsabile.  Il PP potrà essere escluso dal partenariato previa approvazione da parte del CdS, conformemente alle norme di cui all’art. 12.</w:t>
            </w:r>
          </w:p>
          <w:p w14:paraId="0B44097D" w14:textId="3236217E" w:rsidR="0018561C" w:rsidRPr="00182E86" w:rsidRDefault="00254095" w:rsidP="004313DA">
            <w:pPr>
              <w:numPr>
                <w:ilvl w:val="0"/>
                <w:numId w:val="55"/>
              </w:numPr>
              <w:spacing w:after="0" w:line="480" w:lineRule="auto"/>
              <w:jc w:val="both"/>
              <w:rPr>
                <w:rFonts w:ascii="Open Sans" w:hAnsi="Open Sans" w:cs="Open Sans"/>
                <w:lang w:val="it-IT"/>
              </w:rPr>
            </w:pPr>
            <w:r w:rsidRPr="00182E86">
              <w:rPr>
                <w:rFonts w:ascii="Open Sans" w:hAnsi="Open Sans" w:cs="Open Sans"/>
                <w:b/>
                <w:bCs/>
                <w:lang w:val="it-IT"/>
              </w:rPr>
              <w:t xml:space="preserve">In caso di inosservanza degli obblighi derivanti dal presente </w:t>
            </w:r>
            <w:r w:rsidR="005C7709">
              <w:rPr>
                <w:rFonts w:ascii="Open Sans" w:hAnsi="Open Sans" w:cs="Open Sans"/>
                <w:b/>
                <w:bCs/>
                <w:lang w:val="it-IT"/>
              </w:rPr>
              <w:t>Accordo</w:t>
            </w:r>
            <w:r w:rsidRPr="00182E86">
              <w:rPr>
                <w:rFonts w:ascii="Open Sans" w:hAnsi="Open Sans" w:cs="Open Sans"/>
                <w:b/>
                <w:bCs/>
                <w:lang w:val="it-IT"/>
              </w:rPr>
              <w:t xml:space="preserve">, il LP o la parte lesa ha diritto ad un risarcimento da parte del PP responsabile ai sensi della legge vigente, salvo tutte le norme </w:t>
            </w:r>
            <w:r w:rsidRPr="00182E86">
              <w:rPr>
                <w:rFonts w:ascii="Open Sans" w:hAnsi="Open Sans" w:cs="Open Sans"/>
                <w:b/>
                <w:bCs/>
                <w:lang w:val="it-IT"/>
              </w:rPr>
              <w:lastRenderedPageBreak/>
              <w:t>attinenti al recupero dei fondi di cui all'art. 12.</w:t>
            </w:r>
          </w:p>
          <w:p w14:paraId="0C82D77A" w14:textId="0245B866" w:rsidR="00D64B0C" w:rsidRPr="001736B1" w:rsidRDefault="00254095" w:rsidP="005C7709">
            <w:pPr>
              <w:numPr>
                <w:ilvl w:val="0"/>
                <w:numId w:val="55"/>
              </w:numPr>
              <w:spacing w:after="0" w:line="480" w:lineRule="auto"/>
              <w:jc w:val="both"/>
              <w:rPr>
                <w:lang w:val="it-IT"/>
              </w:rPr>
            </w:pPr>
            <w:r>
              <w:rPr>
                <w:rFonts w:ascii="Open Sans" w:hAnsi="Open Sans" w:cs="Open Sans"/>
                <w:b/>
                <w:bCs/>
                <w:lang w:val="it-IT"/>
              </w:rPr>
              <w:t xml:space="preserve">Nessun Partner progettuale può essere ritenuto responsabile per il mancato adempimento delle obbligazioni derivanti dal presente </w:t>
            </w:r>
            <w:r w:rsidR="005C7709">
              <w:rPr>
                <w:rFonts w:ascii="Open Sans" w:hAnsi="Open Sans" w:cs="Open Sans"/>
                <w:b/>
                <w:bCs/>
                <w:lang w:val="it-IT"/>
              </w:rPr>
              <w:t>Accordo</w:t>
            </w:r>
            <w:r>
              <w:rPr>
                <w:rFonts w:ascii="Open Sans" w:hAnsi="Open Sans" w:cs="Open Sans"/>
                <w:b/>
                <w:bCs/>
                <w:lang w:val="it-IT"/>
              </w:rPr>
              <w:t xml:space="preserve"> in caso di forza maggiore. In questo caso il Partner progettuale coinvolto deve darne informazione immediatamente e per iscritto gli altri Partner progettuali.</w:t>
            </w:r>
          </w:p>
        </w:tc>
        <w:tc>
          <w:tcPr>
            <w:tcW w:w="4959" w:type="dxa"/>
            <w:shd w:val="clear" w:color="auto" w:fill="auto"/>
          </w:tcPr>
          <w:p w14:paraId="129123C3" w14:textId="041C9D26" w:rsidR="00D64B0C" w:rsidRDefault="00254095" w:rsidP="001736B1">
            <w:pPr>
              <w:numPr>
                <w:ilvl w:val="0"/>
                <w:numId w:val="32"/>
              </w:numPr>
              <w:tabs>
                <w:tab w:val="left" w:pos="304"/>
              </w:tabs>
              <w:spacing w:after="0" w:line="480" w:lineRule="auto"/>
              <w:jc w:val="both"/>
              <w:rPr>
                <w:rFonts w:ascii="Open Sans" w:eastAsia="Times New Roman" w:hAnsi="Open Sans" w:cs="Open Sans"/>
                <w:b/>
                <w:color w:val="365F91"/>
                <w:lang w:val="sl-SI"/>
              </w:rPr>
            </w:pPr>
            <w:r w:rsidRPr="001736B1">
              <w:rPr>
                <w:rFonts w:ascii="Open Sans" w:eastAsia="Times New Roman" w:hAnsi="Open Sans" w:cs="Open Sans"/>
                <w:b/>
                <w:color w:val="365F91"/>
                <w:lang w:val="sl-SI"/>
              </w:rPr>
              <w:lastRenderedPageBreak/>
              <w:t>VP in vsi PP s</w:t>
            </w:r>
            <w:r w:rsidR="004F3659" w:rsidRPr="001736B1">
              <w:rPr>
                <w:rFonts w:ascii="Open Sans" w:eastAsia="Times New Roman" w:hAnsi="Open Sans" w:cs="Open Sans"/>
                <w:b/>
                <w:color w:val="365F91"/>
                <w:lang w:val="sl-SI"/>
              </w:rPr>
              <w:t>o</w:t>
            </w:r>
            <w:r w:rsidRPr="001736B1">
              <w:rPr>
                <w:rFonts w:ascii="Open Sans" w:eastAsia="Times New Roman" w:hAnsi="Open Sans" w:cs="Open Sans"/>
                <w:b/>
                <w:color w:val="365F91"/>
                <w:lang w:val="sl-SI"/>
              </w:rPr>
              <w:t xml:space="preserve"> </w:t>
            </w:r>
            <w:r w:rsidR="004F3659" w:rsidRPr="001736B1">
              <w:rPr>
                <w:rFonts w:ascii="Open Sans" w:eastAsia="Times New Roman" w:hAnsi="Open Sans" w:cs="Open Sans"/>
                <w:b/>
                <w:color w:val="365F91"/>
                <w:lang w:val="sl-SI"/>
              </w:rPr>
              <w:t>medsebojno odgovorni</w:t>
            </w:r>
            <w:r w:rsidRPr="001736B1">
              <w:rPr>
                <w:rFonts w:ascii="Open Sans" w:eastAsia="Times New Roman" w:hAnsi="Open Sans" w:cs="Open Sans"/>
                <w:b/>
                <w:color w:val="365F91"/>
                <w:lang w:val="sl-SI"/>
              </w:rPr>
              <w:t xml:space="preserve"> </w:t>
            </w:r>
            <w:r w:rsidR="004F3659" w:rsidRPr="001736B1">
              <w:rPr>
                <w:rFonts w:ascii="Open Sans" w:eastAsia="Times New Roman" w:hAnsi="Open Sans" w:cs="Open Sans"/>
                <w:b/>
                <w:color w:val="365F91"/>
                <w:lang w:val="sl-SI"/>
              </w:rPr>
              <w:t xml:space="preserve">pri </w:t>
            </w:r>
            <w:r w:rsidRPr="001736B1">
              <w:rPr>
                <w:rFonts w:ascii="Open Sans" w:eastAsia="Times New Roman" w:hAnsi="Open Sans" w:cs="Open Sans"/>
                <w:b/>
                <w:color w:val="365F91"/>
                <w:lang w:val="sl-SI"/>
              </w:rPr>
              <w:t>izvajanju odobrenega projekta.</w:t>
            </w:r>
          </w:p>
          <w:p w14:paraId="58C55B06" w14:textId="77777777" w:rsidR="0018561C" w:rsidRPr="001736B1" w:rsidRDefault="0018561C" w:rsidP="0018561C">
            <w:pPr>
              <w:tabs>
                <w:tab w:val="left" w:pos="304"/>
              </w:tabs>
              <w:spacing w:after="0" w:line="480" w:lineRule="auto"/>
              <w:ind w:left="720"/>
              <w:jc w:val="both"/>
              <w:rPr>
                <w:rFonts w:ascii="Open Sans" w:eastAsia="Times New Roman" w:hAnsi="Open Sans" w:cs="Open Sans"/>
                <w:b/>
                <w:color w:val="365F91"/>
                <w:lang w:val="sl-SI"/>
              </w:rPr>
            </w:pPr>
          </w:p>
          <w:p w14:paraId="6515AB68" w14:textId="77777777" w:rsidR="00D64B0C" w:rsidRPr="007C32B1" w:rsidRDefault="00254095" w:rsidP="001736B1">
            <w:pPr>
              <w:numPr>
                <w:ilvl w:val="0"/>
                <w:numId w:val="32"/>
              </w:numPr>
              <w:tabs>
                <w:tab w:val="left" w:pos="304"/>
              </w:tabs>
              <w:spacing w:after="0" w:line="480" w:lineRule="auto"/>
              <w:jc w:val="both"/>
              <w:rPr>
                <w:rFonts w:ascii="Open Sans" w:hAnsi="Open Sans"/>
                <w:lang w:val="sl-SI"/>
              </w:rPr>
            </w:pPr>
            <w:r>
              <w:rPr>
                <w:rFonts w:ascii="Open Sans" w:hAnsi="Open Sans" w:cs="Open Sans"/>
                <w:b/>
                <w:color w:val="365F91"/>
                <w:lang w:val="sl-SI"/>
              </w:rPr>
              <w:t>Vsak PP nemudoma obvesti VP o vseh dogodkih, ki bi lahko odložili, ovirali ali preprečili izvedbo sofinanciranega projekta.</w:t>
            </w:r>
          </w:p>
          <w:p w14:paraId="0B5D9E22" w14:textId="65B7BB27" w:rsidR="00D64B0C" w:rsidRDefault="00D64B0C">
            <w:pPr>
              <w:pStyle w:val="Paragrafoelenco"/>
              <w:rPr>
                <w:rFonts w:ascii="Open Sans" w:hAnsi="Open Sans" w:cs="Open Sans"/>
                <w:b/>
                <w:color w:val="365F91"/>
                <w:lang w:val="sl-SI"/>
              </w:rPr>
            </w:pPr>
          </w:p>
          <w:p w14:paraId="03258A16" w14:textId="77777777" w:rsidR="00D64B0C" w:rsidRPr="007C32B1" w:rsidRDefault="00254095" w:rsidP="001736B1">
            <w:pPr>
              <w:numPr>
                <w:ilvl w:val="0"/>
                <w:numId w:val="32"/>
              </w:numPr>
              <w:tabs>
                <w:tab w:val="left" w:pos="304"/>
              </w:tabs>
              <w:spacing w:after="0" w:line="480" w:lineRule="auto"/>
              <w:jc w:val="both"/>
              <w:rPr>
                <w:rFonts w:ascii="Open Sans" w:hAnsi="Open Sans"/>
                <w:lang w:val="sl-SI"/>
              </w:rPr>
            </w:pPr>
            <w:r>
              <w:rPr>
                <w:rFonts w:ascii="Open Sans" w:hAnsi="Open Sans" w:cs="Open Sans"/>
                <w:b/>
                <w:bCs/>
                <w:color w:val="365F91"/>
                <w:lang w:val="sl-SI"/>
              </w:rPr>
              <w:t>Vsi PP morajo izpolnjevati vse obveznosti, ki izhajajo iz njihovega sodelovanja v projektu in se odzvati na vsako zahtevo VP. Za PP, ki stalno krši svoje obveznosti, lahko VP</w:t>
            </w:r>
            <w:r>
              <w:rPr>
                <w:rFonts w:ascii="Open Sans" w:hAnsi="Open Sans" w:cs="Open Sans"/>
                <w:b/>
                <w:bCs/>
                <w:color w:val="1F497D"/>
                <w:lang w:val="sl-SI"/>
              </w:rPr>
              <w:t xml:space="preserve"> predlaga OU</w:t>
            </w:r>
            <w:r>
              <w:rPr>
                <w:rFonts w:ascii="Open Sans" w:hAnsi="Open Sans" w:cs="Open Sans"/>
                <w:b/>
                <w:bCs/>
                <w:color w:val="365F91"/>
                <w:lang w:val="sl-SI"/>
              </w:rPr>
              <w:t xml:space="preserve"> njegovo izključitev</w:t>
            </w:r>
            <w:r>
              <w:rPr>
                <w:rFonts w:ascii="Open Sans" w:hAnsi="Open Sans" w:cs="Open Sans"/>
                <w:b/>
                <w:bCs/>
                <w:color w:val="1F497D"/>
                <w:lang w:val="sl-SI"/>
              </w:rPr>
              <w:t xml:space="preserve"> </w:t>
            </w:r>
            <w:r>
              <w:rPr>
                <w:rFonts w:ascii="Open Sans" w:hAnsi="Open Sans" w:cs="Open Sans"/>
                <w:b/>
                <w:bCs/>
                <w:color w:val="365F91"/>
                <w:lang w:val="sl-SI"/>
              </w:rPr>
              <w:t>po pridobitvi predhodnega soglasja vseh PP. Po odobritvi OzS se predlaganega PP izključi iz partnerstva, v skladu z določbami 12. člena.</w:t>
            </w:r>
          </w:p>
          <w:p w14:paraId="7385DCE3" w14:textId="77777777" w:rsidR="007A36FE" w:rsidRPr="007C32B1" w:rsidRDefault="007A36FE" w:rsidP="007C32B1">
            <w:pPr>
              <w:tabs>
                <w:tab w:val="left" w:pos="304"/>
              </w:tabs>
              <w:spacing w:after="0" w:line="480" w:lineRule="auto"/>
              <w:jc w:val="both"/>
              <w:rPr>
                <w:rFonts w:ascii="Open Sans" w:hAnsi="Open Sans"/>
                <w:lang w:val="sl-SI"/>
              </w:rPr>
            </w:pPr>
          </w:p>
          <w:p w14:paraId="7177F2D6" w14:textId="7DE3FFEE" w:rsidR="007A36FE" w:rsidRPr="007C32B1" w:rsidRDefault="007A36FE" w:rsidP="007C32B1">
            <w:pPr>
              <w:tabs>
                <w:tab w:val="left" w:pos="304"/>
              </w:tabs>
              <w:spacing w:line="480" w:lineRule="auto"/>
              <w:jc w:val="both"/>
              <w:rPr>
                <w:rFonts w:ascii="Open Sans" w:hAnsi="Open Sans"/>
                <w:lang w:val="sl-SI"/>
              </w:rPr>
            </w:pPr>
          </w:p>
          <w:p w14:paraId="2EDE3ADC" w14:textId="77777777" w:rsidR="0018561C" w:rsidRPr="007C32B1" w:rsidRDefault="0018561C" w:rsidP="007C32B1">
            <w:pPr>
              <w:tabs>
                <w:tab w:val="left" w:pos="304"/>
              </w:tabs>
              <w:spacing w:after="0" w:line="480" w:lineRule="auto"/>
              <w:jc w:val="both"/>
              <w:rPr>
                <w:rFonts w:ascii="Open Sans" w:hAnsi="Open Sans"/>
                <w:lang w:val="sl-SI"/>
              </w:rPr>
            </w:pPr>
          </w:p>
          <w:p w14:paraId="21ABFE0B" w14:textId="35DAA9B1" w:rsidR="00D64B0C" w:rsidRPr="0018561C" w:rsidRDefault="00254095" w:rsidP="007C32B1">
            <w:pPr>
              <w:numPr>
                <w:ilvl w:val="0"/>
                <w:numId w:val="32"/>
              </w:numPr>
              <w:tabs>
                <w:tab w:val="left" w:pos="304"/>
              </w:tabs>
              <w:spacing w:after="0" w:line="480" w:lineRule="auto"/>
              <w:jc w:val="both"/>
              <w:rPr>
                <w:rFonts w:ascii="Open Sans" w:hAnsi="Open Sans" w:cs="Open Sans"/>
                <w:lang w:val="sl-SI"/>
              </w:rPr>
            </w:pPr>
            <w:r>
              <w:rPr>
                <w:rFonts w:ascii="Open Sans" w:eastAsia="Open Sans" w:hAnsi="Open Sans" w:cs="Open Sans"/>
                <w:b/>
                <w:color w:val="365F91"/>
                <w:lang w:val="sl-SI"/>
              </w:rPr>
              <w:t xml:space="preserve"> </w:t>
            </w:r>
            <w:r>
              <w:rPr>
                <w:rFonts w:ascii="Open Sans" w:hAnsi="Open Sans" w:cs="Open Sans"/>
                <w:b/>
                <w:color w:val="365F91"/>
                <w:lang w:val="sl-SI"/>
              </w:rPr>
              <w:t>V primeru neizpolnjevanja obveznosti tega sporazuma, ima VP ali oškodovanec pravico do odškodnine s strani odgovornega PP v skladu z veljavno zakonodajo</w:t>
            </w:r>
            <w:r w:rsidR="004F3659">
              <w:rPr>
                <w:rFonts w:ascii="Open Sans" w:hAnsi="Open Sans" w:cs="Open Sans"/>
                <w:b/>
                <w:color w:val="365F91"/>
                <w:lang w:val="sl-SI"/>
              </w:rPr>
              <w:t xml:space="preserve"> in </w:t>
            </w:r>
            <w:r>
              <w:rPr>
                <w:rFonts w:ascii="Open Sans" w:hAnsi="Open Sans" w:cs="Open Sans"/>
                <w:b/>
                <w:color w:val="365F91"/>
                <w:lang w:val="sl-SI"/>
              </w:rPr>
              <w:t>skladno z vsemi določbami o izterjavi</w:t>
            </w:r>
            <w:r w:rsidR="004F3659">
              <w:rPr>
                <w:rFonts w:ascii="Open Sans" w:hAnsi="Open Sans" w:cs="Open Sans"/>
                <w:b/>
                <w:color w:val="365F91"/>
                <w:lang w:val="sl-SI"/>
              </w:rPr>
              <w:t>, predvidenimi</w:t>
            </w:r>
            <w:r>
              <w:rPr>
                <w:rFonts w:ascii="Open Sans" w:hAnsi="Open Sans" w:cs="Open Sans"/>
                <w:b/>
                <w:color w:val="365F91"/>
                <w:lang w:val="sl-SI"/>
              </w:rPr>
              <w:t xml:space="preserve"> v 12. členu.</w:t>
            </w:r>
          </w:p>
          <w:p w14:paraId="5E3DC10A" w14:textId="77777777" w:rsidR="00D64B0C" w:rsidRPr="007C32B1" w:rsidRDefault="00254095" w:rsidP="001736B1">
            <w:pPr>
              <w:numPr>
                <w:ilvl w:val="0"/>
                <w:numId w:val="32"/>
              </w:numPr>
              <w:tabs>
                <w:tab w:val="left" w:pos="304"/>
              </w:tabs>
              <w:spacing w:after="0" w:line="480" w:lineRule="auto"/>
              <w:jc w:val="both"/>
              <w:rPr>
                <w:lang w:val="sl-SI"/>
              </w:rPr>
            </w:pPr>
            <w:r>
              <w:rPr>
                <w:rFonts w:ascii="Open Sans" w:hAnsi="Open Sans" w:cs="Open Sans"/>
                <w:b/>
                <w:bCs/>
                <w:color w:val="365F91"/>
                <w:lang w:val="sl-SI"/>
              </w:rPr>
              <w:lastRenderedPageBreak/>
              <w:t>Projektni partner ne odgovarja, če ne ravna v skladu z obveznostmi, ki izhajajo iz te pogodbe, le v primeru višje sile. V takem primeru mora projektni partner takoj obvestiti vse projektne partnerje v pisni obliki.</w:t>
            </w:r>
          </w:p>
        </w:tc>
      </w:tr>
      <w:tr w:rsidR="00D64B0C" w14:paraId="5A082CC4" w14:textId="77777777" w:rsidTr="00AA01A8">
        <w:tc>
          <w:tcPr>
            <w:tcW w:w="4962" w:type="dxa"/>
            <w:shd w:val="clear" w:color="auto" w:fill="auto"/>
          </w:tcPr>
          <w:p w14:paraId="267366E6" w14:textId="77777777" w:rsidR="00D64B0C" w:rsidRPr="001736B1" w:rsidRDefault="00254095">
            <w:pPr>
              <w:tabs>
                <w:tab w:val="left" w:pos="304"/>
                <w:tab w:val="left" w:pos="432"/>
              </w:tabs>
              <w:suppressAutoHyphens w:val="0"/>
              <w:snapToGrid w:val="0"/>
              <w:spacing w:after="120" w:line="360" w:lineRule="auto"/>
              <w:jc w:val="center"/>
            </w:pPr>
            <w:r>
              <w:rPr>
                <w:rFonts w:ascii="Open Sans" w:hAnsi="Open Sans" w:cs="Open Sans"/>
                <w:b/>
                <w:bCs/>
                <w:lang w:val="it-IT"/>
              </w:rPr>
              <w:lastRenderedPageBreak/>
              <w:t>Articolo 16</w:t>
            </w:r>
          </w:p>
          <w:p w14:paraId="343F3BCE" w14:textId="77777777" w:rsidR="00D64B0C" w:rsidRPr="001736B1" w:rsidRDefault="00254095">
            <w:pPr>
              <w:tabs>
                <w:tab w:val="left" w:pos="304"/>
                <w:tab w:val="left" w:pos="432"/>
              </w:tabs>
              <w:suppressAutoHyphens w:val="0"/>
              <w:snapToGrid w:val="0"/>
              <w:spacing w:after="120" w:line="360" w:lineRule="auto"/>
              <w:jc w:val="center"/>
            </w:pPr>
            <w:r>
              <w:rPr>
                <w:rFonts w:ascii="Open Sans" w:hAnsi="Open Sans" w:cs="Open Sans"/>
                <w:b/>
                <w:bCs/>
                <w:lang w:val="it-IT"/>
              </w:rPr>
              <w:t>Registrazione</w:t>
            </w:r>
          </w:p>
        </w:tc>
        <w:tc>
          <w:tcPr>
            <w:tcW w:w="4959" w:type="dxa"/>
            <w:shd w:val="clear" w:color="auto" w:fill="auto"/>
          </w:tcPr>
          <w:p w14:paraId="78E62BCB" w14:textId="77777777" w:rsidR="00D64B0C" w:rsidRPr="00182E86" w:rsidRDefault="00254095">
            <w:pPr>
              <w:tabs>
                <w:tab w:val="left" w:pos="304"/>
                <w:tab w:val="left" w:pos="432"/>
              </w:tabs>
              <w:suppressAutoHyphens w:val="0"/>
              <w:snapToGrid w:val="0"/>
              <w:spacing w:after="120" w:line="360" w:lineRule="auto"/>
              <w:jc w:val="center"/>
              <w:rPr>
                <w:rFonts w:ascii="Open Sans" w:hAnsi="Open Sans" w:cs="Open Sans"/>
                <w:b/>
                <w:color w:val="1F4E79" w:themeColor="accent1" w:themeShade="80"/>
                <w:lang w:eastAsia="ar-SA"/>
              </w:rPr>
            </w:pPr>
            <w:r w:rsidRPr="00182E86">
              <w:rPr>
                <w:rFonts w:ascii="Open Sans" w:hAnsi="Open Sans" w:cs="Open Sans"/>
                <w:b/>
                <w:color w:val="1F4E79" w:themeColor="accent1" w:themeShade="80"/>
                <w:lang w:val="sl-SI"/>
              </w:rPr>
              <w:t>Člen 16</w:t>
            </w:r>
          </w:p>
          <w:p w14:paraId="312B0268" w14:textId="77777777" w:rsidR="00D64B0C" w:rsidRPr="00182E86" w:rsidRDefault="00254095">
            <w:pPr>
              <w:tabs>
                <w:tab w:val="left" w:pos="304"/>
                <w:tab w:val="left" w:pos="432"/>
              </w:tabs>
              <w:suppressAutoHyphens w:val="0"/>
              <w:snapToGrid w:val="0"/>
              <w:spacing w:after="120" w:line="360" w:lineRule="auto"/>
              <w:jc w:val="center"/>
              <w:rPr>
                <w:b/>
                <w:color w:val="1F4E79" w:themeColor="accent1" w:themeShade="80"/>
                <w:lang w:eastAsia="ar-SA"/>
              </w:rPr>
            </w:pPr>
            <w:r w:rsidRPr="00182E86">
              <w:rPr>
                <w:rFonts w:ascii="Open Sans" w:hAnsi="Open Sans" w:cs="Open Sans"/>
                <w:b/>
                <w:color w:val="1F4E79" w:themeColor="accent1" w:themeShade="80"/>
                <w:lang w:val="sl-SI"/>
              </w:rPr>
              <w:t>Registracija</w:t>
            </w:r>
          </w:p>
        </w:tc>
      </w:tr>
      <w:tr w:rsidR="00D64B0C" w:rsidRPr="006803BA" w14:paraId="6B809800" w14:textId="77777777" w:rsidTr="00AA01A8">
        <w:tc>
          <w:tcPr>
            <w:tcW w:w="4962" w:type="dxa"/>
            <w:shd w:val="clear" w:color="auto" w:fill="auto"/>
          </w:tcPr>
          <w:p w14:paraId="06AA4501" w14:textId="747A91A5" w:rsidR="00D64B0C" w:rsidRPr="001736B1" w:rsidRDefault="00254095" w:rsidP="005C7709">
            <w:pPr>
              <w:tabs>
                <w:tab w:val="left" w:pos="540"/>
              </w:tabs>
              <w:suppressAutoHyphens w:val="0"/>
              <w:spacing w:after="0" w:line="480" w:lineRule="auto"/>
              <w:ind w:left="720"/>
              <w:jc w:val="both"/>
              <w:rPr>
                <w:lang w:val="it-IT"/>
              </w:rPr>
            </w:pPr>
            <w:r>
              <w:rPr>
                <w:rFonts w:ascii="Open Sans" w:hAnsi="Open Sans" w:cs="Open Sans"/>
                <w:b/>
                <w:bCs/>
                <w:lang w:val="it-IT"/>
              </w:rPr>
              <w:t xml:space="preserve">1. Questo </w:t>
            </w:r>
            <w:r w:rsidR="005C7709">
              <w:rPr>
                <w:rFonts w:ascii="Open Sans" w:hAnsi="Open Sans" w:cs="Open Sans"/>
                <w:b/>
                <w:bCs/>
                <w:lang w:val="it-IT"/>
              </w:rPr>
              <w:t>Accordo</w:t>
            </w:r>
            <w:r>
              <w:rPr>
                <w:rFonts w:ascii="Open Sans" w:hAnsi="Open Sans" w:cs="Open Sans"/>
                <w:b/>
                <w:bCs/>
                <w:lang w:val="it-IT"/>
              </w:rPr>
              <w:t xml:space="preserve"> è concluso in forma di scrittura privata e verrà registrato solo in caso d'uso da parte del Partner  interessato.</w:t>
            </w:r>
          </w:p>
        </w:tc>
        <w:tc>
          <w:tcPr>
            <w:tcW w:w="4959" w:type="dxa"/>
            <w:shd w:val="clear" w:color="auto" w:fill="auto"/>
          </w:tcPr>
          <w:p w14:paraId="4D25FD1F" w14:textId="77777777" w:rsidR="00D64B0C" w:rsidRPr="00182E86" w:rsidRDefault="00254095" w:rsidP="001736B1">
            <w:pPr>
              <w:numPr>
                <w:ilvl w:val="0"/>
                <w:numId w:val="58"/>
              </w:numPr>
              <w:spacing w:line="360" w:lineRule="auto"/>
              <w:jc w:val="both"/>
              <w:rPr>
                <w:b/>
                <w:color w:val="1F4E79" w:themeColor="accent1" w:themeShade="80"/>
                <w:lang w:val="it-IT" w:eastAsia="ar-SA"/>
              </w:rPr>
            </w:pPr>
            <w:r w:rsidRPr="00182E86">
              <w:rPr>
                <w:rFonts w:ascii="Open Sans" w:hAnsi="Open Sans"/>
                <w:b/>
                <w:color w:val="1F4E79" w:themeColor="accent1" w:themeShade="80"/>
                <w:lang w:val="sl-SI"/>
              </w:rPr>
              <w:t xml:space="preserve">Ta pogodba je napisana v obliki zasebnega dokumenta in bo </w:t>
            </w:r>
            <w:r w:rsidRPr="00182E86">
              <w:rPr>
                <w:rFonts w:ascii="Open Sans" w:hAnsi="Open Sans" w:cs="Open Sans"/>
                <w:b/>
                <w:bCs/>
                <w:color w:val="1F4E79" w:themeColor="accent1" w:themeShade="80"/>
                <w:lang w:val="sl-SI"/>
              </w:rPr>
              <w:t>registrirana</w:t>
            </w:r>
            <w:r w:rsidRPr="00182E86">
              <w:rPr>
                <w:rFonts w:ascii="Open Sans" w:hAnsi="Open Sans"/>
                <w:b/>
                <w:color w:val="1F4E79" w:themeColor="accent1" w:themeShade="80"/>
                <w:lang w:val="sl-SI"/>
              </w:rPr>
              <w:t xml:space="preserve"> pri </w:t>
            </w:r>
            <w:r w:rsidRPr="00182E86">
              <w:rPr>
                <w:rFonts w:ascii="Open Sans" w:hAnsi="Open Sans" w:cs="Open Sans"/>
                <w:b/>
                <w:bCs/>
                <w:color w:val="1F4E79" w:themeColor="accent1" w:themeShade="80"/>
                <w:lang w:val="sl-SI"/>
              </w:rPr>
              <w:t>davčni upravi</w:t>
            </w:r>
            <w:r w:rsidRPr="00182E86">
              <w:rPr>
                <w:rFonts w:ascii="Open Sans" w:hAnsi="Open Sans"/>
                <w:b/>
                <w:color w:val="1F4E79" w:themeColor="accent1" w:themeShade="80"/>
                <w:lang w:val="sl-SI"/>
              </w:rPr>
              <w:t xml:space="preserve"> le v primeru uporabe s strani zainteresirane stranke. </w:t>
            </w:r>
          </w:p>
          <w:p w14:paraId="456C6C39" w14:textId="77777777" w:rsidR="00D64B0C" w:rsidRPr="00182E86" w:rsidRDefault="00D64B0C">
            <w:pPr>
              <w:tabs>
                <w:tab w:val="left" w:pos="304"/>
              </w:tabs>
              <w:spacing w:after="0" w:line="480" w:lineRule="auto"/>
              <w:jc w:val="both"/>
              <w:rPr>
                <w:rFonts w:ascii="Open Sans" w:hAnsi="Open Sans" w:cs="Open Sans"/>
                <w:b/>
                <w:bCs/>
                <w:color w:val="1F4E79" w:themeColor="accent1" w:themeShade="80"/>
                <w:lang w:val="sl-SI"/>
              </w:rPr>
            </w:pPr>
          </w:p>
        </w:tc>
      </w:tr>
      <w:tr w:rsidR="00D64B0C" w14:paraId="46F59B48" w14:textId="77777777" w:rsidTr="00AA01A8">
        <w:tc>
          <w:tcPr>
            <w:tcW w:w="4962" w:type="dxa"/>
            <w:shd w:val="clear" w:color="auto" w:fill="auto"/>
          </w:tcPr>
          <w:p w14:paraId="3F543B46" w14:textId="77777777" w:rsidR="00D64B0C" w:rsidRPr="00182E86" w:rsidRDefault="00254095">
            <w:pPr>
              <w:tabs>
                <w:tab w:val="left" w:pos="304"/>
                <w:tab w:val="left" w:pos="432"/>
              </w:tabs>
              <w:suppressAutoHyphens w:val="0"/>
              <w:snapToGrid w:val="0"/>
              <w:spacing w:after="120" w:line="360" w:lineRule="auto"/>
              <w:jc w:val="center"/>
              <w:rPr>
                <w:b/>
              </w:rPr>
            </w:pPr>
            <w:r w:rsidRPr="00182E86">
              <w:rPr>
                <w:rFonts w:ascii="Open Sans" w:hAnsi="Open Sans" w:cs="Open Sans"/>
                <w:b/>
                <w:bCs/>
                <w:lang w:val="it-IT"/>
              </w:rPr>
              <w:t>Articolo 17</w:t>
            </w:r>
          </w:p>
          <w:p w14:paraId="1D72CF43" w14:textId="77777777" w:rsidR="00D64B0C" w:rsidRPr="00182E86" w:rsidRDefault="00254095">
            <w:pPr>
              <w:tabs>
                <w:tab w:val="left" w:pos="304"/>
                <w:tab w:val="left" w:pos="432"/>
              </w:tabs>
              <w:suppressAutoHyphens w:val="0"/>
              <w:snapToGrid w:val="0"/>
              <w:spacing w:after="120" w:line="360" w:lineRule="auto"/>
              <w:jc w:val="center"/>
              <w:rPr>
                <w:b/>
              </w:rPr>
            </w:pPr>
            <w:r w:rsidRPr="00182E86">
              <w:rPr>
                <w:rFonts w:ascii="Open Sans" w:hAnsi="Open Sans" w:cs="Open Sans"/>
                <w:b/>
                <w:bCs/>
                <w:lang w:val="it-IT"/>
              </w:rPr>
              <w:t>Lingua</w:t>
            </w:r>
          </w:p>
        </w:tc>
        <w:tc>
          <w:tcPr>
            <w:tcW w:w="4959" w:type="dxa"/>
            <w:shd w:val="clear" w:color="auto" w:fill="auto"/>
          </w:tcPr>
          <w:p w14:paraId="58860738" w14:textId="77777777" w:rsidR="00D64B0C" w:rsidRPr="00182E86" w:rsidRDefault="00254095">
            <w:pPr>
              <w:spacing w:after="120" w:line="360" w:lineRule="auto"/>
              <w:jc w:val="center"/>
              <w:rPr>
                <w:b/>
                <w:color w:val="1F4E79" w:themeColor="accent1" w:themeShade="80"/>
              </w:rPr>
            </w:pPr>
            <w:r w:rsidRPr="00182E86">
              <w:rPr>
                <w:rFonts w:ascii="Open Sans" w:hAnsi="Open Sans" w:cs="Open Sans"/>
                <w:b/>
                <w:color w:val="1F4E79" w:themeColor="accent1" w:themeShade="80"/>
                <w:lang w:val="sl-SI"/>
              </w:rPr>
              <w:t>Člen 17</w:t>
            </w:r>
          </w:p>
          <w:p w14:paraId="28CFCCEE" w14:textId="77777777" w:rsidR="00D64B0C" w:rsidRPr="00182E86" w:rsidRDefault="00254095">
            <w:pPr>
              <w:tabs>
                <w:tab w:val="left" w:pos="304"/>
              </w:tabs>
              <w:spacing w:after="0" w:line="480" w:lineRule="auto"/>
              <w:jc w:val="center"/>
              <w:rPr>
                <w:b/>
                <w:color w:val="1F4E79" w:themeColor="accent1" w:themeShade="80"/>
              </w:rPr>
            </w:pPr>
            <w:r w:rsidRPr="00182E86">
              <w:rPr>
                <w:rFonts w:ascii="Open Sans" w:hAnsi="Open Sans" w:cs="Open Sans"/>
                <w:b/>
                <w:color w:val="1F4E79" w:themeColor="accent1" w:themeShade="80"/>
                <w:szCs w:val="20"/>
                <w:lang w:val="sl-SI"/>
              </w:rPr>
              <w:t>Jezik</w:t>
            </w:r>
          </w:p>
        </w:tc>
      </w:tr>
      <w:tr w:rsidR="00D64B0C" w:rsidRPr="006803BA" w14:paraId="7F0C658E" w14:textId="77777777" w:rsidTr="00AA01A8">
        <w:tc>
          <w:tcPr>
            <w:tcW w:w="4962" w:type="dxa"/>
            <w:shd w:val="clear" w:color="auto" w:fill="auto"/>
          </w:tcPr>
          <w:p w14:paraId="5752E44F" w14:textId="29EECE98" w:rsidR="00D64B0C" w:rsidRPr="00182E86" w:rsidRDefault="00254095" w:rsidP="001736B1">
            <w:pPr>
              <w:numPr>
                <w:ilvl w:val="0"/>
                <w:numId w:val="7"/>
              </w:numPr>
              <w:tabs>
                <w:tab w:val="left" w:pos="304"/>
                <w:tab w:val="left" w:pos="432"/>
              </w:tabs>
              <w:suppressAutoHyphens w:val="0"/>
              <w:snapToGrid w:val="0"/>
              <w:spacing w:after="0" w:line="480" w:lineRule="auto"/>
              <w:jc w:val="both"/>
              <w:rPr>
                <w:b/>
                <w:lang w:val="it-IT"/>
              </w:rPr>
            </w:pPr>
            <w:r w:rsidRPr="00182E86">
              <w:rPr>
                <w:rFonts w:ascii="Open Sans" w:hAnsi="Open Sans" w:cs="Open Sans"/>
                <w:b/>
                <w:bCs/>
                <w:lang w:val="it-IT"/>
              </w:rPr>
              <w:t xml:space="preserve">Il presente </w:t>
            </w:r>
            <w:r w:rsidR="005C7709">
              <w:rPr>
                <w:rFonts w:ascii="Open Sans" w:hAnsi="Open Sans" w:cs="Open Sans"/>
                <w:b/>
                <w:bCs/>
                <w:lang w:val="it-IT"/>
              </w:rPr>
              <w:t>Accordo</w:t>
            </w:r>
            <w:r w:rsidRPr="00182E86">
              <w:rPr>
                <w:rFonts w:ascii="Open Sans" w:hAnsi="Open Sans" w:cs="Open Sans"/>
                <w:b/>
                <w:bCs/>
                <w:lang w:val="it-IT"/>
              </w:rPr>
              <w:t xml:space="preserve"> è redatto in lingua italiana e slovena. </w:t>
            </w:r>
          </w:p>
          <w:p w14:paraId="220D8BA9" w14:textId="77777777" w:rsidR="00D64B0C" w:rsidRPr="00182E86" w:rsidRDefault="00254095" w:rsidP="001736B1">
            <w:pPr>
              <w:numPr>
                <w:ilvl w:val="0"/>
                <w:numId w:val="7"/>
              </w:numPr>
              <w:tabs>
                <w:tab w:val="left" w:pos="304"/>
                <w:tab w:val="left" w:pos="432"/>
              </w:tabs>
              <w:suppressAutoHyphens w:val="0"/>
              <w:snapToGrid w:val="0"/>
              <w:spacing w:after="120" w:line="480" w:lineRule="auto"/>
              <w:jc w:val="both"/>
              <w:rPr>
                <w:b/>
                <w:lang w:val="it-IT"/>
              </w:rPr>
            </w:pPr>
            <w:r w:rsidRPr="00182E86">
              <w:rPr>
                <w:rFonts w:ascii="Open Sans" w:hAnsi="Open Sans" w:cs="Open Sans"/>
                <w:b/>
                <w:bCs/>
                <w:lang w:val="it-IT"/>
              </w:rPr>
              <w:lastRenderedPageBreak/>
              <w:t>La lingua di lavoro del Par</w:t>
            </w:r>
            <w:r w:rsidR="0018616B" w:rsidRPr="00182E86">
              <w:rPr>
                <w:rFonts w:ascii="Open Sans" w:hAnsi="Open Sans" w:cs="Open Sans"/>
                <w:b/>
                <w:bCs/>
                <w:lang w:val="it-IT"/>
              </w:rPr>
              <w:t>t</w:t>
            </w:r>
            <w:r w:rsidRPr="00182E86">
              <w:rPr>
                <w:rFonts w:ascii="Open Sans" w:hAnsi="Open Sans" w:cs="Open Sans"/>
                <w:b/>
                <w:bCs/>
                <w:lang w:val="it-IT"/>
              </w:rPr>
              <w:t>enariato progettuale è ……… (</w:t>
            </w:r>
            <w:r w:rsidRPr="00182E86">
              <w:rPr>
                <w:rFonts w:ascii="Open Sans" w:hAnsi="Open Sans" w:cs="Open Sans"/>
                <w:b/>
                <w:bCs/>
                <w:highlight w:val="lightGray"/>
                <w:lang w:val="it-IT"/>
              </w:rPr>
              <w:t>&lt;inserire&gt;</w:t>
            </w:r>
            <w:r w:rsidRPr="00182E86">
              <w:rPr>
                <w:rFonts w:ascii="Open Sans" w:hAnsi="Open Sans" w:cs="Open Sans"/>
                <w:b/>
                <w:bCs/>
                <w:lang w:val="it-IT"/>
              </w:rPr>
              <w:t xml:space="preserve"> ). In caso di traduzione di qualsiasi documento in un'altra lingua , la lingua </w:t>
            </w:r>
            <w:r w:rsidRPr="00182E86">
              <w:rPr>
                <w:rFonts w:ascii="Open Sans" w:hAnsi="Open Sans" w:cs="Open Sans"/>
                <w:b/>
                <w:bCs/>
                <w:highlight w:val="lightGray"/>
                <w:lang w:val="it-IT"/>
              </w:rPr>
              <w:t>&lt;inserire&gt;</w:t>
            </w:r>
            <w:r w:rsidRPr="00182E86">
              <w:rPr>
                <w:rFonts w:ascii="Open Sans" w:hAnsi="Open Sans" w:cs="Open Sans"/>
                <w:b/>
                <w:bCs/>
                <w:lang w:val="it-IT"/>
              </w:rPr>
              <w:t xml:space="preserve"> è quella vincolante.</w:t>
            </w:r>
          </w:p>
        </w:tc>
        <w:tc>
          <w:tcPr>
            <w:tcW w:w="4959" w:type="dxa"/>
            <w:shd w:val="clear" w:color="auto" w:fill="auto"/>
          </w:tcPr>
          <w:p w14:paraId="7CB38784" w14:textId="77777777" w:rsidR="00D64B0C" w:rsidRPr="00182E86" w:rsidRDefault="00254095" w:rsidP="001736B1">
            <w:pPr>
              <w:numPr>
                <w:ilvl w:val="0"/>
                <w:numId w:val="46"/>
              </w:numPr>
              <w:tabs>
                <w:tab w:val="left" w:pos="304"/>
              </w:tabs>
              <w:spacing w:after="0" w:line="480" w:lineRule="auto"/>
              <w:jc w:val="both"/>
              <w:rPr>
                <w:b/>
                <w:color w:val="1F4E79" w:themeColor="accent1" w:themeShade="80"/>
                <w:lang w:val="it-IT" w:eastAsia="ar-SA"/>
              </w:rPr>
            </w:pPr>
            <w:r w:rsidRPr="00182E86">
              <w:rPr>
                <w:rFonts w:ascii="Open Sans" w:hAnsi="Open Sans"/>
                <w:b/>
                <w:color w:val="1F4E79" w:themeColor="accent1" w:themeShade="80"/>
                <w:lang w:val="sl-SI"/>
              </w:rPr>
              <w:lastRenderedPageBreak/>
              <w:t>Ta pogodba je sestavljena v italijanskem in slovenskem jeziku.</w:t>
            </w:r>
          </w:p>
          <w:p w14:paraId="0E62CAD7" w14:textId="77777777" w:rsidR="00D64B0C" w:rsidRPr="00182E86" w:rsidRDefault="00254095" w:rsidP="001736B1">
            <w:pPr>
              <w:numPr>
                <w:ilvl w:val="0"/>
                <w:numId w:val="46"/>
              </w:numPr>
              <w:tabs>
                <w:tab w:val="left" w:pos="304"/>
              </w:tabs>
              <w:spacing w:after="0" w:line="480" w:lineRule="auto"/>
              <w:jc w:val="both"/>
              <w:rPr>
                <w:b/>
                <w:color w:val="1F4E79" w:themeColor="accent1" w:themeShade="80"/>
                <w:lang w:val="sl-SI" w:eastAsia="ar-SA"/>
              </w:rPr>
            </w:pPr>
            <w:r w:rsidRPr="00182E86">
              <w:rPr>
                <w:rFonts w:ascii="Open Sans" w:hAnsi="Open Sans"/>
                <w:b/>
                <w:color w:val="1F4E79" w:themeColor="accent1" w:themeShade="80"/>
                <w:lang w:val="sl-SI"/>
              </w:rPr>
              <w:lastRenderedPageBreak/>
              <w:t xml:space="preserve">Delovni jezik </w:t>
            </w:r>
            <w:r w:rsidR="007A36FE" w:rsidRPr="00182E86">
              <w:rPr>
                <w:rFonts w:ascii="Open Sans" w:hAnsi="Open Sans"/>
                <w:b/>
                <w:color w:val="1F4E79" w:themeColor="accent1" w:themeShade="80"/>
                <w:lang w:val="sl-SI"/>
              </w:rPr>
              <w:t xml:space="preserve">projektnega </w:t>
            </w:r>
            <w:r w:rsidRPr="00182E86">
              <w:rPr>
                <w:rFonts w:ascii="Open Sans" w:hAnsi="Open Sans"/>
                <w:b/>
                <w:color w:val="1F4E79" w:themeColor="accent1" w:themeShade="80"/>
                <w:lang w:val="sl-SI"/>
              </w:rPr>
              <w:t xml:space="preserve">partnerstva je ......... </w:t>
            </w:r>
            <w:r w:rsidRPr="00182E86">
              <w:rPr>
                <w:rFonts w:ascii="Open Sans" w:hAnsi="Open Sans"/>
                <w:b/>
                <w:color w:val="1F4E79" w:themeColor="accent1" w:themeShade="80"/>
                <w:highlight w:val="lightGray"/>
                <w:lang w:val="sl-SI"/>
              </w:rPr>
              <w:t>(vstaviti)</w:t>
            </w:r>
            <w:r w:rsidRPr="00182E86">
              <w:rPr>
                <w:rFonts w:ascii="Open Sans" w:hAnsi="Open Sans"/>
                <w:b/>
                <w:color w:val="1F4E79" w:themeColor="accent1" w:themeShade="80"/>
                <w:lang w:val="sl-SI"/>
              </w:rPr>
              <w:t xml:space="preserve">. V primeru prevoda kateregakoli dokumenta v drug jezik, je </w:t>
            </w:r>
            <w:r w:rsidRPr="00182E86">
              <w:rPr>
                <w:rFonts w:ascii="Open Sans" w:hAnsi="Open Sans"/>
                <w:b/>
                <w:color w:val="1F4E79" w:themeColor="accent1" w:themeShade="80"/>
                <w:highlight w:val="lightGray"/>
                <w:lang w:val="sl-SI"/>
              </w:rPr>
              <w:t>&lt;jezik&gt;</w:t>
            </w:r>
            <w:r w:rsidRPr="00182E86">
              <w:rPr>
                <w:rFonts w:ascii="Open Sans" w:hAnsi="Open Sans"/>
                <w:b/>
                <w:color w:val="1F4E79" w:themeColor="accent1" w:themeShade="80"/>
                <w:lang w:val="sl-SI"/>
              </w:rPr>
              <w:t xml:space="preserve"> zavezujoč.</w:t>
            </w:r>
          </w:p>
        </w:tc>
      </w:tr>
      <w:tr w:rsidR="00D64B0C" w14:paraId="1B6B767D" w14:textId="77777777" w:rsidTr="00AA01A8">
        <w:tc>
          <w:tcPr>
            <w:tcW w:w="4962" w:type="dxa"/>
            <w:shd w:val="clear" w:color="auto" w:fill="auto"/>
          </w:tcPr>
          <w:p w14:paraId="19A0F56B" w14:textId="77777777" w:rsidR="00D64B0C" w:rsidRPr="00182E86" w:rsidRDefault="00254095">
            <w:pPr>
              <w:tabs>
                <w:tab w:val="left" w:pos="304"/>
                <w:tab w:val="left" w:pos="432"/>
              </w:tabs>
              <w:suppressAutoHyphens w:val="0"/>
              <w:snapToGrid w:val="0"/>
              <w:spacing w:after="120" w:line="480" w:lineRule="auto"/>
              <w:jc w:val="center"/>
              <w:rPr>
                <w:b/>
              </w:rPr>
            </w:pPr>
            <w:r w:rsidRPr="00182E86">
              <w:rPr>
                <w:rFonts w:ascii="Open Sans" w:hAnsi="Open Sans" w:cs="Open Sans"/>
                <w:b/>
                <w:bCs/>
                <w:lang w:val="it-IT"/>
              </w:rPr>
              <w:lastRenderedPageBreak/>
              <w:t>Articolo 18</w:t>
            </w:r>
          </w:p>
          <w:p w14:paraId="4EF3D506" w14:textId="77777777" w:rsidR="00D64B0C" w:rsidRPr="00182E86" w:rsidRDefault="00254095">
            <w:pPr>
              <w:tabs>
                <w:tab w:val="left" w:pos="304"/>
                <w:tab w:val="left" w:pos="432"/>
              </w:tabs>
              <w:suppressAutoHyphens w:val="0"/>
              <w:snapToGrid w:val="0"/>
              <w:spacing w:after="120" w:line="480" w:lineRule="auto"/>
              <w:jc w:val="center"/>
              <w:rPr>
                <w:b/>
              </w:rPr>
            </w:pPr>
            <w:r w:rsidRPr="00182E86">
              <w:rPr>
                <w:rFonts w:ascii="Open Sans" w:hAnsi="Open Sans" w:cs="Open Sans"/>
                <w:b/>
                <w:bCs/>
                <w:lang w:val="it-IT"/>
              </w:rPr>
              <w:t>Foro competente</w:t>
            </w:r>
          </w:p>
        </w:tc>
        <w:tc>
          <w:tcPr>
            <w:tcW w:w="4959" w:type="dxa"/>
            <w:shd w:val="clear" w:color="auto" w:fill="auto"/>
          </w:tcPr>
          <w:p w14:paraId="7B402822" w14:textId="77777777" w:rsidR="00D64B0C" w:rsidRPr="00182E86" w:rsidRDefault="00254095">
            <w:pPr>
              <w:tabs>
                <w:tab w:val="center" w:pos="4649"/>
                <w:tab w:val="left" w:pos="5460"/>
              </w:tabs>
              <w:spacing w:after="120" w:line="360" w:lineRule="auto"/>
              <w:jc w:val="center"/>
              <w:rPr>
                <w:b/>
                <w:color w:val="1F4E79" w:themeColor="accent1" w:themeShade="80"/>
              </w:rPr>
            </w:pPr>
            <w:r w:rsidRPr="00182E86">
              <w:rPr>
                <w:rFonts w:ascii="Open Sans" w:hAnsi="Open Sans" w:cs="Open Sans"/>
                <w:b/>
                <w:color w:val="1F4E79" w:themeColor="accent1" w:themeShade="80"/>
                <w:szCs w:val="20"/>
                <w:lang w:val="sl-SI"/>
              </w:rPr>
              <w:t>Člen 18</w:t>
            </w:r>
          </w:p>
          <w:p w14:paraId="6750A233" w14:textId="77777777" w:rsidR="00D64B0C" w:rsidRPr="00182E86" w:rsidRDefault="00254095">
            <w:pPr>
              <w:tabs>
                <w:tab w:val="left" w:pos="304"/>
              </w:tabs>
              <w:spacing w:after="0" w:line="480" w:lineRule="auto"/>
              <w:jc w:val="center"/>
              <w:rPr>
                <w:b/>
                <w:color w:val="1F4E79" w:themeColor="accent1" w:themeShade="80"/>
              </w:rPr>
            </w:pPr>
            <w:r w:rsidRPr="00182E86">
              <w:rPr>
                <w:rFonts w:ascii="Open Sans" w:eastAsia="Times New Roman" w:hAnsi="Open Sans" w:cs="Open Sans"/>
                <w:b/>
                <w:color w:val="1F4E79" w:themeColor="accent1" w:themeShade="80"/>
                <w:szCs w:val="20"/>
                <w:lang w:val="sl-SI"/>
              </w:rPr>
              <w:t>Pristojno sodišče</w:t>
            </w:r>
          </w:p>
        </w:tc>
      </w:tr>
      <w:tr w:rsidR="00D64B0C" w:rsidRPr="006803BA" w14:paraId="55A0FA34" w14:textId="77777777" w:rsidTr="00AA01A8">
        <w:tc>
          <w:tcPr>
            <w:tcW w:w="4962" w:type="dxa"/>
            <w:shd w:val="clear" w:color="auto" w:fill="auto"/>
          </w:tcPr>
          <w:p w14:paraId="04AD6BD6" w14:textId="77777777" w:rsidR="00D64B0C" w:rsidRPr="00182E86" w:rsidRDefault="00254095" w:rsidP="001736B1">
            <w:pPr>
              <w:numPr>
                <w:ilvl w:val="0"/>
                <w:numId w:val="49"/>
              </w:numPr>
              <w:tabs>
                <w:tab w:val="left" w:pos="304"/>
                <w:tab w:val="left" w:pos="432"/>
              </w:tabs>
              <w:suppressAutoHyphens w:val="0"/>
              <w:snapToGrid w:val="0"/>
              <w:spacing w:after="0" w:line="480" w:lineRule="auto"/>
              <w:jc w:val="both"/>
              <w:rPr>
                <w:b/>
                <w:lang w:val="it-IT"/>
              </w:rPr>
            </w:pPr>
            <w:r w:rsidRPr="00182E86">
              <w:rPr>
                <w:rFonts w:ascii="Open Sans" w:hAnsi="Open Sans" w:cs="Open Sans"/>
                <w:b/>
                <w:bCs/>
                <w:lang w:val="it-IT"/>
              </w:rPr>
              <w:t>In caso di controversia tra il LP ed i PP o tra i PP, verrà privilegiato il tentativo di bonario componimento tra le Parti. Nel caso in cui tale tentativo non comporti esito positivo, la controversia verrà trattata dal Foro competente di &lt;denominazione ed indirizzo&gt;.</w:t>
            </w:r>
          </w:p>
          <w:p w14:paraId="0C0E9CBB" w14:textId="123E939A" w:rsidR="00D64B0C" w:rsidRPr="00182E86" w:rsidRDefault="00254095" w:rsidP="005C7709">
            <w:pPr>
              <w:numPr>
                <w:ilvl w:val="0"/>
                <w:numId w:val="49"/>
              </w:numPr>
              <w:tabs>
                <w:tab w:val="left" w:pos="304"/>
                <w:tab w:val="left" w:pos="432"/>
              </w:tabs>
              <w:suppressAutoHyphens w:val="0"/>
              <w:snapToGrid w:val="0"/>
              <w:spacing w:after="120" w:line="480" w:lineRule="auto"/>
              <w:jc w:val="both"/>
              <w:rPr>
                <w:b/>
                <w:lang w:val="it-IT"/>
              </w:rPr>
            </w:pPr>
            <w:r w:rsidRPr="00182E86">
              <w:rPr>
                <w:rFonts w:ascii="Open Sans" w:hAnsi="Open Sans" w:cs="Open Sans"/>
                <w:b/>
                <w:bCs/>
                <w:lang w:val="it-IT"/>
              </w:rPr>
              <w:t xml:space="preserve">Il presente </w:t>
            </w:r>
            <w:r w:rsidR="005C7709">
              <w:rPr>
                <w:rFonts w:ascii="Open Sans" w:hAnsi="Open Sans" w:cs="Open Sans"/>
                <w:b/>
                <w:bCs/>
                <w:lang w:val="it-IT"/>
              </w:rPr>
              <w:t>Accordo</w:t>
            </w:r>
            <w:r w:rsidRPr="00182E86">
              <w:rPr>
                <w:rFonts w:ascii="Open Sans" w:hAnsi="Open Sans" w:cs="Open Sans"/>
                <w:b/>
                <w:bCs/>
                <w:lang w:val="it-IT"/>
              </w:rPr>
              <w:t xml:space="preserve"> è disciplinato dalla legge nazionale del  LP .</w:t>
            </w:r>
          </w:p>
        </w:tc>
        <w:tc>
          <w:tcPr>
            <w:tcW w:w="4959" w:type="dxa"/>
            <w:shd w:val="clear" w:color="auto" w:fill="auto"/>
          </w:tcPr>
          <w:p w14:paraId="279F56F3" w14:textId="77777777" w:rsidR="00D64B0C" w:rsidRPr="00182E86" w:rsidRDefault="00254095" w:rsidP="001736B1">
            <w:pPr>
              <w:numPr>
                <w:ilvl w:val="0"/>
                <w:numId w:val="29"/>
              </w:numPr>
              <w:tabs>
                <w:tab w:val="left" w:pos="304"/>
              </w:tabs>
              <w:spacing w:after="0" w:line="480" w:lineRule="auto"/>
              <w:jc w:val="both"/>
              <w:rPr>
                <w:b/>
                <w:color w:val="1F4E79" w:themeColor="accent1" w:themeShade="80"/>
                <w:lang w:val="it-IT" w:eastAsia="ar-SA"/>
              </w:rPr>
            </w:pPr>
            <w:r w:rsidRPr="00182E86">
              <w:rPr>
                <w:rFonts w:ascii="Open Sans" w:hAnsi="Open Sans"/>
                <w:b/>
                <w:color w:val="1F4E79" w:themeColor="accent1" w:themeShade="80"/>
                <w:lang w:val="sl-SI"/>
              </w:rPr>
              <w:t xml:space="preserve">V primeru spora med VP in njegovimi projektnimi partnerji ali med slednjimi, bodo stranke spor poskusile </w:t>
            </w:r>
            <w:r w:rsidR="004F3659" w:rsidRPr="00182E86">
              <w:rPr>
                <w:rFonts w:ascii="Open Sans" w:hAnsi="Open Sans"/>
                <w:b/>
                <w:color w:val="1F4E79" w:themeColor="accent1" w:themeShade="80"/>
                <w:lang w:val="sl-SI"/>
              </w:rPr>
              <w:t xml:space="preserve">rešiti </w:t>
            </w:r>
            <w:r w:rsidRPr="00182E86">
              <w:rPr>
                <w:rFonts w:ascii="Open Sans" w:hAnsi="Open Sans"/>
                <w:b/>
                <w:color w:val="1F4E79" w:themeColor="accent1" w:themeShade="80"/>
                <w:lang w:val="sl-SI"/>
              </w:rPr>
              <w:t>sporazumno. Če do tega ne pride, bo spore reševalo pristojno sodišče v &lt;</w:t>
            </w:r>
            <w:r w:rsidRPr="00182E86">
              <w:rPr>
                <w:rFonts w:ascii="Open Sans" w:hAnsi="Open Sans"/>
                <w:b/>
                <w:color w:val="1F4E79" w:themeColor="accent1" w:themeShade="80"/>
                <w:highlight w:val="lightGray"/>
                <w:lang w:val="sl-SI"/>
              </w:rPr>
              <w:t>ime in naslov</w:t>
            </w:r>
            <w:r w:rsidRPr="00182E86">
              <w:rPr>
                <w:rFonts w:ascii="Open Sans" w:hAnsi="Open Sans"/>
                <w:b/>
                <w:color w:val="1F4E79" w:themeColor="accent1" w:themeShade="80"/>
                <w:lang w:val="sl-SI"/>
              </w:rPr>
              <w:t>&gt;.</w:t>
            </w:r>
          </w:p>
          <w:p w14:paraId="26D777C7" w14:textId="7B853749" w:rsidR="009A3828" w:rsidRDefault="009A3828" w:rsidP="00AA01A8">
            <w:pPr>
              <w:tabs>
                <w:tab w:val="left" w:pos="304"/>
              </w:tabs>
              <w:spacing w:after="0" w:line="480" w:lineRule="auto"/>
              <w:ind w:left="720"/>
              <w:jc w:val="both"/>
              <w:rPr>
                <w:rFonts w:ascii="Open Sans" w:hAnsi="Open Sans"/>
                <w:b/>
                <w:color w:val="1F4E79" w:themeColor="accent1" w:themeShade="80"/>
                <w:lang w:val="it-IT"/>
              </w:rPr>
            </w:pPr>
          </w:p>
          <w:p w14:paraId="2886C785" w14:textId="77777777" w:rsidR="00D64B0C" w:rsidRPr="00182E86" w:rsidRDefault="00254095">
            <w:pPr>
              <w:tabs>
                <w:tab w:val="center" w:pos="4649"/>
                <w:tab w:val="left" w:pos="5460"/>
              </w:tabs>
              <w:spacing w:after="120" w:line="360" w:lineRule="auto"/>
              <w:jc w:val="center"/>
              <w:rPr>
                <w:b/>
                <w:color w:val="1F4E79" w:themeColor="accent1" w:themeShade="80"/>
                <w:lang w:val="it-IT" w:eastAsia="ar-SA"/>
              </w:rPr>
            </w:pPr>
            <w:r w:rsidRPr="00182E86">
              <w:rPr>
                <w:rFonts w:ascii="Open Sans" w:hAnsi="Open Sans"/>
                <w:b/>
                <w:color w:val="1F4E79" w:themeColor="accent1" w:themeShade="80"/>
                <w:lang w:val="sl-SI"/>
              </w:rPr>
              <w:t>2. Ta sporazum ureja nacionalno pravo VP.</w:t>
            </w:r>
          </w:p>
        </w:tc>
      </w:tr>
      <w:tr w:rsidR="00D64B0C" w14:paraId="6DB70930" w14:textId="77777777" w:rsidTr="00AA01A8">
        <w:tc>
          <w:tcPr>
            <w:tcW w:w="4962" w:type="dxa"/>
            <w:shd w:val="clear" w:color="auto" w:fill="auto"/>
          </w:tcPr>
          <w:p w14:paraId="1BAB8245" w14:textId="77777777" w:rsidR="00D64B0C" w:rsidRPr="00182E86" w:rsidRDefault="00254095">
            <w:pPr>
              <w:tabs>
                <w:tab w:val="left" w:pos="304"/>
                <w:tab w:val="left" w:pos="432"/>
              </w:tabs>
              <w:suppressAutoHyphens w:val="0"/>
              <w:snapToGrid w:val="0"/>
              <w:spacing w:after="120" w:line="480" w:lineRule="auto"/>
              <w:jc w:val="center"/>
              <w:rPr>
                <w:b/>
              </w:rPr>
            </w:pPr>
            <w:r w:rsidRPr="00182E86">
              <w:rPr>
                <w:rFonts w:ascii="Open Sans" w:hAnsi="Open Sans" w:cs="Open Sans"/>
                <w:b/>
                <w:bCs/>
                <w:lang w:val="it-IT"/>
              </w:rPr>
              <w:t>Articolo 19</w:t>
            </w:r>
          </w:p>
          <w:p w14:paraId="1DB161B1" w14:textId="77777777" w:rsidR="00D64B0C" w:rsidRPr="00182E86" w:rsidRDefault="00254095">
            <w:pPr>
              <w:tabs>
                <w:tab w:val="left" w:pos="304"/>
                <w:tab w:val="left" w:pos="432"/>
              </w:tabs>
              <w:suppressAutoHyphens w:val="0"/>
              <w:snapToGrid w:val="0"/>
              <w:spacing w:after="120" w:line="480" w:lineRule="auto"/>
              <w:jc w:val="center"/>
              <w:rPr>
                <w:b/>
              </w:rPr>
            </w:pPr>
            <w:r w:rsidRPr="00182E86">
              <w:rPr>
                <w:rFonts w:ascii="Open Sans" w:hAnsi="Open Sans" w:cs="Open Sans"/>
                <w:b/>
                <w:bCs/>
                <w:lang w:val="it-IT"/>
              </w:rPr>
              <w:t>Disposiz</w:t>
            </w:r>
            <w:r w:rsidR="005F643B" w:rsidRPr="00182E86">
              <w:rPr>
                <w:rFonts w:ascii="Open Sans" w:hAnsi="Open Sans" w:cs="Open Sans"/>
                <w:b/>
                <w:bCs/>
                <w:lang w:val="it-IT"/>
              </w:rPr>
              <w:t>i</w:t>
            </w:r>
            <w:r w:rsidRPr="00182E86">
              <w:rPr>
                <w:rFonts w:ascii="Open Sans" w:hAnsi="Open Sans" w:cs="Open Sans"/>
                <w:b/>
                <w:bCs/>
                <w:lang w:val="it-IT"/>
              </w:rPr>
              <w:t>oni finali</w:t>
            </w:r>
          </w:p>
        </w:tc>
        <w:tc>
          <w:tcPr>
            <w:tcW w:w="4959" w:type="dxa"/>
            <w:shd w:val="clear" w:color="auto" w:fill="auto"/>
          </w:tcPr>
          <w:p w14:paraId="38FD87DC" w14:textId="77777777" w:rsidR="00D64B0C" w:rsidRPr="00182E86" w:rsidRDefault="00254095">
            <w:pPr>
              <w:spacing w:after="120" w:line="480" w:lineRule="auto"/>
              <w:jc w:val="center"/>
              <w:rPr>
                <w:color w:val="1F4E79" w:themeColor="accent1" w:themeShade="80"/>
                <w:lang w:eastAsia="ar-SA"/>
              </w:rPr>
            </w:pPr>
            <w:r w:rsidRPr="00182E86">
              <w:rPr>
                <w:rFonts w:ascii="Open Sans" w:hAnsi="Open Sans"/>
                <w:b/>
                <w:color w:val="1F4E79" w:themeColor="accent1" w:themeShade="80"/>
                <w:lang w:val="sl-SI"/>
              </w:rPr>
              <w:t>Člen 19</w:t>
            </w:r>
          </w:p>
          <w:p w14:paraId="7151E47A" w14:textId="77777777" w:rsidR="00D64B0C" w:rsidRPr="00182E86" w:rsidRDefault="00254095">
            <w:pPr>
              <w:spacing w:after="120" w:line="480" w:lineRule="auto"/>
              <w:jc w:val="center"/>
              <w:rPr>
                <w:color w:val="1F4E79" w:themeColor="accent1" w:themeShade="80"/>
              </w:rPr>
            </w:pPr>
            <w:r w:rsidRPr="00182E86">
              <w:rPr>
                <w:rFonts w:ascii="Open Sans" w:eastAsia="Times New Roman" w:hAnsi="Open Sans" w:cs="Open Sans"/>
                <w:b/>
                <w:color w:val="1F4E79" w:themeColor="accent1" w:themeShade="80"/>
                <w:lang w:val="sl-SI"/>
              </w:rPr>
              <w:t>Končne določbe</w:t>
            </w:r>
          </w:p>
        </w:tc>
      </w:tr>
      <w:tr w:rsidR="00D64B0C" w:rsidRPr="006803BA" w14:paraId="17D71F28" w14:textId="77777777" w:rsidTr="00AA01A8">
        <w:tc>
          <w:tcPr>
            <w:tcW w:w="4962" w:type="dxa"/>
            <w:shd w:val="clear" w:color="auto" w:fill="auto"/>
          </w:tcPr>
          <w:p w14:paraId="21E873CB" w14:textId="049EA1B1" w:rsidR="00D64B0C" w:rsidRPr="00182E86" w:rsidRDefault="00254095" w:rsidP="004313DA">
            <w:pPr>
              <w:numPr>
                <w:ilvl w:val="0"/>
                <w:numId w:val="51"/>
              </w:numPr>
              <w:tabs>
                <w:tab w:val="left" w:pos="304"/>
                <w:tab w:val="left" w:pos="432"/>
              </w:tabs>
              <w:suppressAutoHyphens w:val="0"/>
              <w:snapToGrid w:val="0"/>
              <w:spacing w:after="0" w:line="480" w:lineRule="auto"/>
              <w:jc w:val="both"/>
              <w:rPr>
                <w:b/>
                <w:lang w:val="it-IT"/>
              </w:rPr>
            </w:pPr>
            <w:r w:rsidRPr="00182E86">
              <w:rPr>
                <w:rFonts w:ascii="Open Sans" w:hAnsi="Open Sans" w:cs="Open Sans"/>
                <w:b/>
                <w:bCs/>
                <w:lang w:val="it-IT"/>
              </w:rPr>
              <w:t>I Partner progettuali concordano che le informazioni acquisite</w:t>
            </w:r>
            <w:r w:rsidRPr="00182E86">
              <w:rPr>
                <w:rFonts w:ascii="Open Sans" w:hAnsi="Open Sans" w:cs="Open Sans"/>
                <w:b/>
                <w:bCs/>
                <w:strike/>
                <w:lang w:val="it-IT"/>
              </w:rPr>
              <w:t xml:space="preserve"> </w:t>
            </w:r>
            <w:r w:rsidRPr="00182E86">
              <w:rPr>
                <w:rFonts w:ascii="Open Sans" w:hAnsi="Open Sans" w:cs="Open Sans"/>
                <w:b/>
                <w:bCs/>
                <w:lang w:val="it-IT"/>
              </w:rPr>
              <w:lastRenderedPageBreak/>
              <w:t xml:space="preserve">nell'adempimento di questo </w:t>
            </w:r>
            <w:r w:rsidR="004313DA" w:rsidRPr="004313DA">
              <w:rPr>
                <w:rFonts w:ascii="Open Sans" w:hAnsi="Open Sans" w:cs="Open Sans"/>
                <w:b/>
                <w:bCs/>
                <w:lang w:val="it-IT"/>
              </w:rPr>
              <w:t>Accordo di Partenariato</w:t>
            </w:r>
            <w:r w:rsidRPr="00182E86">
              <w:rPr>
                <w:rFonts w:ascii="Open Sans" w:hAnsi="Open Sans" w:cs="Open Sans"/>
                <w:b/>
                <w:bCs/>
                <w:lang w:val="it-IT"/>
              </w:rPr>
              <w:t xml:space="preserve"> sono confidenziali se il singolo Partner progettuale esplicitamente lo richiede. La medesima regola viene applicata, indipendentemente dall'espressa richiesta di un Partner progettuale, a tutta la documentazione classificata come “confidenziale”.</w:t>
            </w:r>
          </w:p>
          <w:p w14:paraId="6DAF083D" w14:textId="0C33E393" w:rsidR="00D64B0C" w:rsidRPr="00182E86" w:rsidRDefault="00254095" w:rsidP="004313DA">
            <w:pPr>
              <w:numPr>
                <w:ilvl w:val="0"/>
                <w:numId w:val="51"/>
              </w:numPr>
              <w:tabs>
                <w:tab w:val="left" w:pos="304"/>
                <w:tab w:val="left" w:pos="432"/>
              </w:tabs>
              <w:suppressAutoHyphens w:val="0"/>
              <w:snapToGrid w:val="0"/>
              <w:spacing w:after="0" w:line="480" w:lineRule="auto"/>
              <w:jc w:val="both"/>
              <w:rPr>
                <w:b/>
                <w:lang w:val="it-IT"/>
              </w:rPr>
            </w:pPr>
            <w:r w:rsidRPr="00182E86">
              <w:rPr>
                <w:rFonts w:ascii="Open Sans" w:hAnsi="Open Sans" w:cs="Open Sans"/>
                <w:b/>
                <w:bCs/>
                <w:lang w:val="it-IT"/>
              </w:rPr>
              <w:t xml:space="preserve">Il presente </w:t>
            </w:r>
            <w:r w:rsidR="004313DA" w:rsidRPr="004313DA">
              <w:rPr>
                <w:rFonts w:ascii="Open Sans" w:hAnsi="Open Sans" w:cs="Open Sans"/>
                <w:b/>
                <w:bCs/>
                <w:lang w:val="it-IT"/>
              </w:rPr>
              <w:t xml:space="preserve">Accordo di Partenariato </w:t>
            </w:r>
            <w:r w:rsidRPr="00182E86">
              <w:rPr>
                <w:rFonts w:ascii="Open Sans" w:hAnsi="Open Sans" w:cs="Open Sans"/>
                <w:b/>
                <w:bCs/>
                <w:lang w:val="it-IT"/>
              </w:rPr>
              <w:t>può essere modificato esclusivamente mediante un allegato al</w:t>
            </w:r>
            <w:r w:rsidR="005C7709">
              <w:rPr>
                <w:rFonts w:ascii="Open Sans" w:hAnsi="Open Sans" w:cs="Open Sans"/>
                <w:b/>
                <w:bCs/>
                <w:lang w:val="it-IT"/>
              </w:rPr>
              <w:t>l’Accordo</w:t>
            </w:r>
            <w:r w:rsidRPr="00182E86">
              <w:rPr>
                <w:rFonts w:ascii="Open Sans" w:hAnsi="Open Sans" w:cs="Open Sans"/>
                <w:b/>
                <w:bCs/>
                <w:lang w:val="it-IT"/>
              </w:rPr>
              <w:t xml:space="preserve"> sottoscritto da tutti i Partner progettuali. Il LP ed i PP devono comunicare in forma scritta ogni modifica concordata di questo </w:t>
            </w:r>
            <w:r w:rsidR="005C7709">
              <w:rPr>
                <w:rFonts w:ascii="Open Sans" w:hAnsi="Open Sans" w:cs="Open Sans"/>
                <w:b/>
                <w:bCs/>
                <w:lang w:val="it-IT"/>
              </w:rPr>
              <w:t>Accordo</w:t>
            </w:r>
            <w:r w:rsidRPr="00182E86">
              <w:rPr>
                <w:rFonts w:ascii="Open Sans" w:hAnsi="Open Sans" w:cs="Open Sans"/>
                <w:b/>
                <w:bCs/>
                <w:lang w:val="it-IT"/>
              </w:rPr>
              <w:t xml:space="preserve">. </w:t>
            </w:r>
          </w:p>
          <w:p w14:paraId="6EDBEFAA" w14:textId="015FFFD3" w:rsidR="00D64B0C" w:rsidRPr="00182E86" w:rsidRDefault="00254095" w:rsidP="001736B1">
            <w:pPr>
              <w:numPr>
                <w:ilvl w:val="0"/>
                <w:numId w:val="51"/>
              </w:numPr>
              <w:tabs>
                <w:tab w:val="left" w:pos="304"/>
                <w:tab w:val="left" w:pos="432"/>
              </w:tabs>
              <w:suppressAutoHyphens w:val="0"/>
              <w:snapToGrid w:val="0"/>
              <w:spacing w:after="0" w:line="480" w:lineRule="auto"/>
              <w:jc w:val="both"/>
              <w:rPr>
                <w:b/>
                <w:lang w:val="it-IT"/>
              </w:rPr>
            </w:pPr>
            <w:r w:rsidRPr="00182E86">
              <w:rPr>
                <w:rFonts w:ascii="Open Sans" w:hAnsi="Open Sans" w:cs="Open Sans"/>
                <w:b/>
                <w:bCs/>
                <w:highlight w:val="lightGray"/>
                <w:lang w:val="it-IT"/>
              </w:rPr>
              <w:t>[INSERIRE NUMERO</w:t>
            </w:r>
            <w:r w:rsidRPr="00182E86">
              <w:rPr>
                <w:rFonts w:ascii="Open Sans" w:hAnsi="Open Sans" w:cs="Open Sans"/>
                <w:b/>
                <w:bCs/>
                <w:lang w:val="it-IT"/>
              </w:rPr>
              <w:t xml:space="preserve">] originali del presente </w:t>
            </w:r>
            <w:r w:rsidR="005C7709">
              <w:rPr>
                <w:rFonts w:ascii="Open Sans" w:hAnsi="Open Sans" w:cs="Open Sans"/>
                <w:b/>
                <w:bCs/>
                <w:lang w:val="it-IT"/>
              </w:rPr>
              <w:t>Accordo</w:t>
            </w:r>
            <w:r w:rsidRPr="00182E86">
              <w:rPr>
                <w:rFonts w:ascii="Open Sans" w:hAnsi="Open Sans" w:cs="Open Sans"/>
                <w:b/>
                <w:bCs/>
                <w:lang w:val="it-IT"/>
              </w:rPr>
              <w:t xml:space="preserve"> vengono sottoscritti, uno da allegare alla scheda progettuale per la sua </w:t>
            </w:r>
            <w:r w:rsidRPr="00182E86">
              <w:rPr>
                <w:rFonts w:ascii="Open Sans" w:hAnsi="Open Sans" w:cs="Open Sans"/>
                <w:b/>
                <w:bCs/>
                <w:lang w:val="it-IT"/>
              </w:rPr>
              <w:lastRenderedPageBreak/>
              <w:t xml:space="preserve">presentazione e </w:t>
            </w:r>
            <w:r w:rsidRPr="00182E86">
              <w:rPr>
                <w:rFonts w:ascii="Open Sans" w:hAnsi="Open Sans" w:cs="Open Sans"/>
                <w:b/>
                <w:bCs/>
                <w:highlight w:val="lightGray"/>
                <w:lang w:val="it-IT"/>
              </w:rPr>
              <w:t>&lt;……&gt;</w:t>
            </w:r>
            <w:r w:rsidRPr="00182E86">
              <w:rPr>
                <w:rFonts w:ascii="Open Sans" w:hAnsi="Open Sans" w:cs="Open Sans"/>
                <w:b/>
                <w:bCs/>
                <w:lang w:val="it-IT"/>
              </w:rPr>
              <w:t xml:space="preserve"> per ogni parte.</w:t>
            </w:r>
          </w:p>
          <w:p w14:paraId="06862EFE" w14:textId="50EBCBBA" w:rsidR="00D64B0C" w:rsidRPr="00182E86" w:rsidRDefault="00254095" w:rsidP="005C7709">
            <w:pPr>
              <w:numPr>
                <w:ilvl w:val="0"/>
                <w:numId w:val="51"/>
              </w:numPr>
              <w:tabs>
                <w:tab w:val="left" w:pos="304"/>
                <w:tab w:val="left" w:pos="432"/>
              </w:tabs>
              <w:suppressAutoHyphens w:val="0"/>
              <w:snapToGrid w:val="0"/>
              <w:spacing w:after="120" w:line="480" w:lineRule="auto"/>
              <w:jc w:val="both"/>
              <w:rPr>
                <w:b/>
                <w:lang w:val="it-IT"/>
              </w:rPr>
            </w:pPr>
            <w:r w:rsidRPr="00182E86">
              <w:rPr>
                <w:rFonts w:ascii="Open Sans" w:hAnsi="Open Sans" w:cs="Open Sans"/>
                <w:b/>
                <w:bCs/>
                <w:lang w:val="it-IT"/>
              </w:rPr>
              <w:t xml:space="preserve">Qualsiasi costo, diritto o tassa o ogni altro onere derivante dalla stipula e dall'esecuzione del presente </w:t>
            </w:r>
            <w:r w:rsidR="005C7709">
              <w:rPr>
                <w:rFonts w:ascii="Open Sans" w:hAnsi="Open Sans" w:cs="Open Sans"/>
                <w:b/>
                <w:bCs/>
                <w:lang w:val="it-IT"/>
              </w:rPr>
              <w:t>Accordo</w:t>
            </w:r>
            <w:r w:rsidRPr="00182E86">
              <w:rPr>
                <w:rFonts w:ascii="Open Sans" w:hAnsi="Open Sans" w:cs="Open Sans"/>
                <w:b/>
                <w:bCs/>
                <w:lang w:val="it-IT"/>
              </w:rPr>
              <w:t xml:space="preserve"> sono sostenute dal  LP.</w:t>
            </w:r>
          </w:p>
        </w:tc>
        <w:tc>
          <w:tcPr>
            <w:tcW w:w="4959" w:type="dxa"/>
            <w:shd w:val="clear" w:color="auto" w:fill="auto"/>
          </w:tcPr>
          <w:p w14:paraId="64C57ED8" w14:textId="77777777" w:rsidR="00D64B0C" w:rsidRPr="00182E86" w:rsidRDefault="00254095" w:rsidP="001736B1">
            <w:pPr>
              <w:numPr>
                <w:ilvl w:val="0"/>
                <w:numId w:val="45"/>
              </w:numPr>
              <w:autoSpaceDE w:val="0"/>
              <w:spacing w:after="0" w:line="480" w:lineRule="auto"/>
              <w:jc w:val="both"/>
              <w:rPr>
                <w:color w:val="1F4E79" w:themeColor="accent1" w:themeShade="80"/>
                <w:lang w:val="sl-SI" w:eastAsia="ar-SA"/>
              </w:rPr>
            </w:pPr>
            <w:r w:rsidRPr="00182E86">
              <w:rPr>
                <w:rFonts w:ascii="Open Sans" w:hAnsi="Open Sans"/>
                <w:b/>
                <w:color w:val="1F4E79" w:themeColor="accent1" w:themeShade="80"/>
                <w:lang w:val="sl-SI"/>
              </w:rPr>
              <w:lastRenderedPageBreak/>
              <w:t xml:space="preserve">Projektni partnerji se strinjajo, da so vse informacije, ki jih pridobijo med </w:t>
            </w:r>
            <w:r w:rsidRPr="00182E86">
              <w:rPr>
                <w:rFonts w:ascii="Open Sans" w:hAnsi="Open Sans"/>
                <w:b/>
                <w:color w:val="1F4E79" w:themeColor="accent1" w:themeShade="80"/>
                <w:lang w:val="sl-SI"/>
              </w:rPr>
              <w:lastRenderedPageBreak/>
              <w:t xml:space="preserve">izvajanjem </w:t>
            </w:r>
            <w:r w:rsidR="004F3659" w:rsidRPr="00182E86">
              <w:rPr>
                <w:rFonts w:ascii="Open Sans" w:hAnsi="Open Sans"/>
                <w:b/>
                <w:color w:val="1F4E79" w:themeColor="accent1" w:themeShade="80"/>
                <w:lang w:val="sl-SI"/>
              </w:rPr>
              <w:t>te pogodbe</w:t>
            </w:r>
            <w:r w:rsidRPr="00182E86">
              <w:rPr>
                <w:rFonts w:ascii="Open Sans" w:hAnsi="Open Sans"/>
                <w:b/>
                <w:color w:val="1F4E79" w:themeColor="accent1" w:themeShade="80"/>
                <w:lang w:val="sl-SI"/>
              </w:rPr>
              <w:t xml:space="preserve"> o partnerstvu zaupne, pod pogojem, da en partner to izrecno zahteva. Enako velja brez izrecne zahteve enega projektnega partnerja za vso dokumentacijo z oznako "zaupno".</w:t>
            </w:r>
          </w:p>
          <w:p w14:paraId="07A003A2" w14:textId="77777777" w:rsidR="00D64B0C" w:rsidRPr="00182E86" w:rsidRDefault="00D64B0C">
            <w:pPr>
              <w:autoSpaceDE w:val="0"/>
              <w:spacing w:after="0" w:line="480" w:lineRule="auto"/>
              <w:jc w:val="both"/>
              <w:rPr>
                <w:rFonts w:ascii="Open Sans" w:hAnsi="Open Sans"/>
                <w:b/>
                <w:color w:val="1F4E79" w:themeColor="accent1" w:themeShade="80"/>
                <w:lang w:val="sl-SI"/>
              </w:rPr>
            </w:pPr>
          </w:p>
          <w:p w14:paraId="20B80531" w14:textId="77777777" w:rsidR="00D64B0C" w:rsidRPr="00182E86" w:rsidRDefault="00D64B0C">
            <w:pPr>
              <w:autoSpaceDE w:val="0"/>
              <w:spacing w:after="0" w:line="480" w:lineRule="auto"/>
              <w:jc w:val="both"/>
              <w:rPr>
                <w:rFonts w:ascii="Open Sans" w:hAnsi="Open Sans"/>
                <w:b/>
                <w:color w:val="1F4E79" w:themeColor="accent1" w:themeShade="80"/>
                <w:lang w:val="sl-SI"/>
              </w:rPr>
            </w:pPr>
          </w:p>
          <w:p w14:paraId="4EABEA23" w14:textId="56D3FC75" w:rsidR="00D64B0C" w:rsidRDefault="00D64B0C">
            <w:pPr>
              <w:autoSpaceDE w:val="0"/>
              <w:spacing w:after="0" w:line="480" w:lineRule="auto"/>
              <w:jc w:val="both"/>
              <w:rPr>
                <w:rFonts w:ascii="Open Sans" w:hAnsi="Open Sans"/>
                <w:b/>
                <w:color w:val="1F4E79" w:themeColor="accent1" w:themeShade="80"/>
                <w:lang w:val="sl-SI"/>
              </w:rPr>
            </w:pPr>
          </w:p>
          <w:p w14:paraId="3442298A" w14:textId="77777777" w:rsidR="00D64B0C" w:rsidRPr="00182E86" w:rsidRDefault="00254095" w:rsidP="001736B1">
            <w:pPr>
              <w:numPr>
                <w:ilvl w:val="0"/>
                <w:numId w:val="45"/>
              </w:numPr>
              <w:autoSpaceDE w:val="0"/>
              <w:spacing w:after="0" w:line="480" w:lineRule="auto"/>
              <w:jc w:val="both"/>
              <w:rPr>
                <w:rFonts w:ascii="Open Sans" w:hAnsi="Open Sans" w:cs="Open Sans"/>
                <w:b/>
                <w:color w:val="1F4E79" w:themeColor="accent1" w:themeShade="80"/>
                <w:lang w:val="sl-SI" w:eastAsia="ar-SA"/>
              </w:rPr>
            </w:pPr>
            <w:r w:rsidRPr="00182E86">
              <w:rPr>
                <w:rFonts w:ascii="Open Sans" w:hAnsi="Open Sans" w:cs="Open Sans"/>
                <w:b/>
                <w:color w:val="1F4E79" w:themeColor="accent1" w:themeShade="80"/>
                <w:lang w:val="sl-SI"/>
              </w:rPr>
              <w:t xml:space="preserve">Morebitne spremembe pogodbe o partnerstvu je mogoče urejati le v pisni obliki s prilogo k pogodbi o partnerstvu, ki jo morajo podpisati vsi </w:t>
            </w:r>
            <w:r w:rsidR="00C27293" w:rsidRPr="00182E86">
              <w:rPr>
                <w:rFonts w:ascii="Open Sans" w:hAnsi="Open Sans" w:cs="Open Sans"/>
                <w:b/>
                <w:color w:val="1F4E79" w:themeColor="accent1" w:themeShade="80"/>
                <w:lang w:val="sl-SI"/>
              </w:rPr>
              <w:t xml:space="preserve">projektni </w:t>
            </w:r>
            <w:r w:rsidRPr="00182E86">
              <w:rPr>
                <w:rFonts w:ascii="Open Sans" w:hAnsi="Open Sans" w:cs="Open Sans"/>
                <w:b/>
                <w:color w:val="1F4E79" w:themeColor="accent1" w:themeShade="80"/>
                <w:lang w:val="sl-SI"/>
              </w:rPr>
              <w:t xml:space="preserve">partnerji. </w:t>
            </w:r>
            <w:r w:rsidRPr="00182E86">
              <w:rPr>
                <w:rFonts w:ascii="Open Sans" w:hAnsi="Open Sans" w:cs="Open Sans"/>
                <w:b/>
                <w:bCs/>
                <w:color w:val="1F4E79" w:themeColor="accent1" w:themeShade="80"/>
                <w:lang w:val="sl-SI"/>
              </w:rPr>
              <w:t>VP in PP morajo v pisni obliki sporočiti katerokoli dogovorjeno spremembo te pogodbe.</w:t>
            </w:r>
          </w:p>
          <w:p w14:paraId="684AF67F" w14:textId="77777777" w:rsidR="00D64B0C" w:rsidRPr="00182E86" w:rsidRDefault="00254095" w:rsidP="001736B1">
            <w:pPr>
              <w:numPr>
                <w:ilvl w:val="0"/>
                <w:numId w:val="45"/>
              </w:numPr>
              <w:autoSpaceDE w:val="0"/>
              <w:spacing w:after="0" w:line="480" w:lineRule="auto"/>
              <w:jc w:val="both"/>
              <w:rPr>
                <w:rFonts w:ascii="Open Sans" w:hAnsi="Open Sans" w:cs="Open Sans"/>
                <w:b/>
                <w:color w:val="1F4E79" w:themeColor="accent1" w:themeShade="80"/>
                <w:lang w:val="sl-SI" w:eastAsia="ar-SA"/>
              </w:rPr>
            </w:pPr>
            <w:r w:rsidRPr="00182E86">
              <w:rPr>
                <w:rFonts w:ascii="Open Sans" w:hAnsi="Open Sans" w:cs="Open Sans"/>
                <w:b/>
                <w:color w:val="1F4E79" w:themeColor="accent1" w:themeShade="80"/>
                <w:lang w:val="sl-SI"/>
              </w:rPr>
              <w:t xml:space="preserve">Podpišejo se ... </w:t>
            </w:r>
            <w:r w:rsidRPr="00182E86">
              <w:rPr>
                <w:rFonts w:ascii="Open Sans" w:hAnsi="Open Sans" w:cs="Open Sans"/>
                <w:b/>
                <w:color w:val="1F4E79" w:themeColor="accent1" w:themeShade="80"/>
                <w:highlight w:val="lightGray"/>
                <w:lang w:val="sl-SI"/>
              </w:rPr>
              <w:t>[VSTAVITI ŠTEVILKO]</w:t>
            </w:r>
            <w:r w:rsidRPr="00182E86">
              <w:rPr>
                <w:rFonts w:ascii="Open Sans" w:hAnsi="Open Sans" w:cs="Open Sans"/>
                <w:b/>
                <w:color w:val="1F4E79" w:themeColor="accent1" w:themeShade="80"/>
                <w:lang w:val="sl-SI"/>
              </w:rPr>
              <w:t xml:space="preserve"> izvirniki te pogodbe, enega je treba priložiti Prijavnici za oddajo in </w:t>
            </w:r>
            <w:r w:rsidRPr="00182E86">
              <w:rPr>
                <w:rFonts w:ascii="Open Sans" w:hAnsi="Open Sans" w:cs="Open Sans"/>
                <w:b/>
                <w:color w:val="1F4E79" w:themeColor="accent1" w:themeShade="80"/>
                <w:highlight w:val="lightGray"/>
                <w:lang w:val="sl-SI"/>
              </w:rPr>
              <w:t>......</w:t>
            </w:r>
            <w:r w:rsidRPr="00182E86">
              <w:rPr>
                <w:rFonts w:ascii="Open Sans" w:hAnsi="Open Sans" w:cs="Open Sans"/>
                <w:b/>
                <w:color w:val="1F4E79" w:themeColor="accent1" w:themeShade="80"/>
                <w:lang w:val="sl-SI"/>
              </w:rPr>
              <w:t xml:space="preserve"> za vse stranke.</w:t>
            </w:r>
          </w:p>
          <w:p w14:paraId="1EDF58EE" w14:textId="4665627E" w:rsidR="00D64B0C" w:rsidRDefault="00D64B0C">
            <w:pPr>
              <w:autoSpaceDE w:val="0"/>
              <w:spacing w:after="0" w:line="480" w:lineRule="auto"/>
              <w:ind w:left="720"/>
              <w:jc w:val="both"/>
              <w:rPr>
                <w:rFonts w:ascii="Open Sans" w:hAnsi="Open Sans"/>
                <w:b/>
                <w:color w:val="1F4E79" w:themeColor="accent1" w:themeShade="80"/>
                <w:lang w:val="sl-SI"/>
              </w:rPr>
            </w:pPr>
          </w:p>
          <w:p w14:paraId="7963606C" w14:textId="77777777" w:rsidR="00D64B0C" w:rsidRPr="00182E86" w:rsidRDefault="00254095" w:rsidP="001736B1">
            <w:pPr>
              <w:numPr>
                <w:ilvl w:val="0"/>
                <w:numId w:val="45"/>
              </w:numPr>
              <w:autoSpaceDE w:val="0"/>
              <w:spacing w:after="0" w:line="480" w:lineRule="auto"/>
              <w:jc w:val="both"/>
              <w:rPr>
                <w:color w:val="1F4E79" w:themeColor="accent1" w:themeShade="80"/>
                <w:lang w:val="sl-SI" w:eastAsia="ar-SA"/>
              </w:rPr>
            </w:pPr>
            <w:r w:rsidRPr="00182E86">
              <w:rPr>
                <w:rFonts w:ascii="Open Sans" w:hAnsi="Open Sans" w:cs="Open Sans"/>
                <w:b/>
                <w:color w:val="1F4E79" w:themeColor="accent1" w:themeShade="80"/>
                <w:lang w:val="sl-SI"/>
              </w:rPr>
              <w:lastRenderedPageBreak/>
              <w:t>Vse stroške, pristojbine ali davke ali katerekoli druge stroške, ki izhajajo iz sklenitve ali izvajanja te, pogodbe prevzema VP</w:t>
            </w:r>
            <w:r w:rsidRPr="00182E86">
              <w:rPr>
                <w:rFonts w:ascii="Open Sans" w:hAnsi="Open Sans"/>
                <w:b/>
                <w:color w:val="1F4E79" w:themeColor="accent1" w:themeShade="80"/>
                <w:lang w:val="sl-SI"/>
              </w:rPr>
              <w:t xml:space="preserve">. </w:t>
            </w:r>
          </w:p>
          <w:p w14:paraId="747717C0" w14:textId="77777777" w:rsidR="00D64B0C" w:rsidRPr="00182E86" w:rsidRDefault="00D64B0C">
            <w:pPr>
              <w:spacing w:after="120" w:line="480" w:lineRule="auto"/>
              <w:jc w:val="center"/>
              <w:rPr>
                <w:rFonts w:ascii="Open Sans" w:hAnsi="Open Sans"/>
                <w:b/>
                <w:color w:val="1F4E79" w:themeColor="accent1" w:themeShade="80"/>
                <w:lang w:val="sl-SI"/>
              </w:rPr>
            </w:pPr>
          </w:p>
        </w:tc>
      </w:tr>
      <w:tr w:rsidR="00D64B0C" w14:paraId="3C4704B1" w14:textId="77777777" w:rsidTr="00AA01A8">
        <w:tc>
          <w:tcPr>
            <w:tcW w:w="4962" w:type="dxa"/>
            <w:shd w:val="clear" w:color="auto" w:fill="auto"/>
          </w:tcPr>
          <w:p w14:paraId="32D3057E" w14:textId="77777777" w:rsidR="00D64B0C" w:rsidRPr="001736B1" w:rsidRDefault="00D64B0C" w:rsidP="001736B1">
            <w:pPr>
              <w:snapToGrid w:val="0"/>
              <w:spacing w:after="0" w:line="480" w:lineRule="auto"/>
              <w:jc w:val="both"/>
              <w:rPr>
                <w:rFonts w:ascii="Open Sans" w:hAnsi="Open Sans"/>
                <w:b/>
                <w:color w:val="365F91"/>
                <w:lang w:val="sl-SI"/>
              </w:rPr>
            </w:pPr>
          </w:p>
          <w:p w14:paraId="648682F2" w14:textId="77777777" w:rsidR="00D64B0C" w:rsidRPr="001736B1" w:rsidRDefault="00254095">
            <w:pPr>
              <w:spacing w:after="0" w:line="480" w:lineRule="auto"/>
              <w:jc w:val="both"/>
              <w:rPr>
                <w:lang w:val="it-IT"/>
              </w:rPr>
            </w:pPr>
            <w:r>
              <w:rPr>
                <w:rFonts w:ascii="Open Sans" w:hAnsi="Open Sans" w:cs="Open Sans"/>
                <w:b/>
                <w:lang w:val="it-IT"/>
              </w:rPr>
              <w:t>Nome del LP</w:t>
            </w:r>
          </w:p>
          <w:p w14:paraId="175A6565" w14:textId="77777777" w:rsidR="00D64B0C" w:rsidRPr="001736B1" w:rsidRDefault="00254095">
            <w:pPr>
              <w:spacing w:after="0" w:line="480" w:lineRule="auto"/>
              <w:jc w:val="both"/>
              <w:rPr>
                <w:lang w:val="it-IT"/>
              </w:rPr>
            </w:pPr>
            <w:r>
              <w:rPr>
                <w:rFonts w:ascii="Open Sans" w:hAnsi="Open Sans" w:cs="Open Sans"/>
                <w:b/>
                <w:lang w:val="it-IT"/>
              </w:rPr>
              <w:t xml:space="preserve">Nome e titolo del legale rappresentante </w:t>
            </w:r>
          </w:p>
          <w:p w14:paraId="01F08140" w14:textId="77777777" w:rsidR="00D64B0C" w:rsidRPr="001736B1" w:rsidRDefault="00254095">
            <w:pPr>
              <w:spacing w:after="0" w:line="480" w:lineRule="auto"/>
              <w:jc w:val="both"/>
              <w:rPr>
                <w:lang w:val="it-IT"/>
              </w:rPr>
            </w:pPr>
            <w:r>
              <w:rPr>
                <w:rFonts w:ascii="Open Sans" w:hAnsi="Open Sans" w:cs="Open Sans"/>
                <w:b/>
                <w:lang w:val="it-IT"/>
              </w:rPr>
              <w:t>Luogo, data e timbro (se applicabile)</w:t>
            </w:r>
          </w:p>
          <w:p w14:paraId="029B3884" w14:textId="77777777" w:rsidR="00D64B0C" w:rsidRPr="001736B1" w:rsidRDefault="00254095">
            <w:pPr>
              <w:spacing w:after="0" w:line="480" w:lineRule="auto"/>
              <w:jc w:val="both"/>
              <w:rPr>
                <w:lang w:val="it-IT"/>
              </w:rPr>
            </w:pPr>
            <w:r>
              <w:rPr>
                <w:rFonts w:ascii="Open Sans" w:hAnsi="Open Sans" w:cs="Open Sans"/>
                <w:b/>
                <w:lang w:val="it-IT"/>
              </w:rPr>
              <w:t>Firma</w:t>
            </w:r>
          </w:p>
          <w:p w14:paraId="17D3BF47" w14:textId="77777777" w:rsidR="00D64B0C" w:rsidRDefault="00D64B0C">
            <w:pPr>
              <w:spacing w:after="0" w:line="480" w:lineRule="auto"/>
              <w:jc w:val="both"/>
              <w:rPr>
                <w:rFonts w:ascii="Open Sans" w:hAnsi="Open Sans" w:cs="Open Sans"/>
                <w:b/>
                <w:lang w:val="it-IT"/>
              </w:rPr>
            </w:pPr>
          </w:p>
          <w:p w14:paraId="315DCE6C" w14:textId="77777777" w:rsidR="00D64B0C" w:rsidRDefault="00D64B0C">
            <w:pPr>
              <w:spacing w:after="0" w:line="480" w:lineRule="auto"/>
              <w:jc w:val="both"/>
              <w:rPr>
                <w:rFonts w:ascii="Open Sans" w:hAnsi="Open Sans" w:cs="Open Sans"/>
                <w:b/>
                <w:lang w:val="it-IT"/>
              </w:rPr>
            </w:pPr>
          </w:p>
          <w:p w14:paraId="76C4C9F6" w14:textId="77777777" w:rsidR="00D64B0C" w:rsidRPr="001736B1" w:rsidRDefault="00254095">
            <w:pPr>
              <w:spacing w:after="0" w:line="480" w:lineRule="auto"/>
              <w:jc w:val="both"/>
              <w:rPr>
                <w:lang w:val="it-IT"/>
              </w:rPr>
            </w:pPr>
            <w:r>
              <w:rPr>
                <w:rFonts w:ascii="Open Sans" w:hAnsi="Open Sans" w:cs="Open Sans"/>
                <w:b/>
                <w:lang w:val="it-IT"/>
              </w:rPr>
              <w:t>Nome del PP2</w:t>
            </w:r>
          </w:p>
          <w:p w14:paraId="7684C9FD" w14:textId="77777777" w:rsidR="00D64B0C" w:rsidRPr="001736B1" w:rsidRDefault="00254095">
            <w:pPr>
              <w:spacing w:after="0" w:line="480" w:lineRule="auto"/>
              <w:jc w:val="both"/>
              <w:rPr>
                <w:lang w:val="it-IT"/>
              </w:rPr>
            </w:pPr>
            <w:r>
              <w:rPr>
                <w:rFonts w:ascii="Open Sans" w:hAnsi="Open Sans" w:cs="Open Sans"/>
                <w:b/>
                <w:lang w:val="it-IT"/>
              </w:rPr>
              <w:t xml:space="preserve">Nome e titolo del legale rappresentante </w:t>
            </w:r>
          </w:p>
          <w:p w14:paraId="5F45F734" w14:textId="77777777" w:rsidR="00D64B0C" w:rsidRPr="001736B1" w:rsidRDefault="00254095">
            <w:pPr>
              <w:spacing w:after="0" w:line="480" w:lineRule="auto"/>
              <w:jc w:val="both"/>
              <w:rPr>
                <w:lang w:val="it-IT"/>
              </w:rPr>
            </w:pPr>
            <w:r>
              <w:rPr>
                <w:rFonts w:ascii="Open Sans" w:hAnsi="Open Sans" w:cs="Open Sans"/>
                <w:b/>
                <w:lang w:val="it-IT"/>
              </w:rPr>
              <w:t>Luogo, data e timbro (se applicabile)</w:t>
            </w:r>
          </w:p>
          <w:p w14:paraId="1A296F51" w14:textId="77777777" w:rsidR="00D64B0C" w:rsidRPr="001736B1" w:rsidRDefault="00254095">
            <w:pPr>
              <w:spacing w:after="0" w:line="480" w:lineRule="auto"/>
              <w:jc w:val="both"/>
              <w:rPr>
                <w:lang w:val="it-IT"/>
              </w:rPr>
            </w:pPr>
            <w:r>
              <w:rPr>
                <w:rFonts w:ascii="Open Sans" w:hAnsi="Open Sans" w:cs="Open Sans"/>
                <w:b/>
                <w:lang w:val="it-IT"/>
              </w:rPr>
              <w:t>Firma</w:t>
            </w:r>
          </w:p>
          <w:p w14:paraId="42A03FB5" w14:textId="77777777" w:rsidR="00D64B0C" w:rsidRDefault="00D64B0C">
            <w:pPr>
              <w:spacing w:after="0" w:line="480" w:lineRule="auto"/>
              <w:jc w:val="both"/>
              <w:rPr>
                <w:rFonts w:ascii="Open Sans" w:hAnsi="Open Sans" w:cs="Open Sans"/>
                <w:b/>
                <w:lang w:val="it-IT"/>
              </w:rPr>
            </w:pPr>
          </w:p>
          <w:p w14:paraId="18B8CEF5" w14:textId="77777777" w:rsidR="00D64B0C" w:rsidRPr="001736B1" w:rsidRDefault="00254095">
            <w:pPr>
              <w:spacing w:after="0" w:line="480" w:lineRule="auto"/>
              <w:jc w:val="both"/>
              <w:rPr>
                <w:lang w:val="it-IT"/>
              </w:rPr>
            </w:pPr>
            <w:r>
              <w:rPr>
                <w:rFonts w:ascii="Open Sans" w:hAnsi="Open Sans" w:cs="Open Sans"/>
                <w:b/>
                <w:lang w:val="it-IT"/>
              </w:rPr>
              <w:t>Nome del PP3</w:t>
            </w:r>
          </w:p>
          <w:p w14:paraId="04E85C6F" w14:textId="77777777" w:rsidR="00D64B0C" w:rsidRPr="001736B1" w:rsidRDefault="00254095">
            <w:pPr>
              <w:spacing w:after="0" w:line="480" w:lineRule="auto"/>
              <w:jc w:val="both"/>
              <w:rPr>
                <w:lang w:val="it-IT"/>
              </w:rPr>
            </w:pPr>
            <w:r>
              <w:rPr>
                <w:rFonts w:ascii="Open Sans" w:hAnsi="Open Sans" w:cs="Open Sans"/>
                <w:b/>
                <w:lang w:val="it-IT"/>
              </w:rPr>
              <w:t xml:space="preserve">Nome e titolo del legale rappresentante </w:t>
            </w:r>
          </w:p>
          <w:p w14:paraId="612EB01D" w14:textId="77777777" w:rsidR="00D64B0C" w:rsidRPr="001736B1" w:rsidRDefault="00254095">
            <w:pPr>
              <w:spacing w:after="0" w:line="480" w:lineRule="auto"/>
              <w:jc w:val="both"/>
              <w:rPr>
                <w:lang w:val="it-IT"/>
              </w:rPr>
            </w:pPr>
            <w:r>
              <w:rPr>
                <w:rFonts w:ascii="Open Sans" w:hAnsi="Open Sans" w:cs="Open Sans"/>
                <w:b/>
                <w:lang w:val="it-IT"/>
              </w:rPr>
              <w:t>Luogo, data e timbro (se applicabile)</w:t>
            </w:r>
          </w:p>
          <w:p w14:paraId="572745AA" w14:textId="77777777" w:rsidR="00D64B0C" w:rsidRPr="001736B1" w:rsidRDefault="00254095">
            <w:pPr>
              <w:spacing w:after="0" w:line="480" w:lineRule="auto"/>
              <w:jc w:val="both"/>
              <w:rPr>
                <w:lang w:val="it-IT"/>
              </w:rPr>
            </w:pPr>
            <w:r>
              <w:rPr>
                <w:rFonts w:ascii="Open Sans" w:hAnsi="Open Sans" w:cs="Open Sans"/>
                <w:b/>
                <w:lang w:val="it-IT"/>
              </w:rPr>
              <w:t>Firma</w:t>
            </w:r>
          </w:p>
          <w:p w14:paraId="18A871A3" w14:textId="77777777" w:rsidR="00D64B0C" w:rsidRDefault="00D64B0C">
            <w:pPr>
              <w:spacing w:after="0" w:line="480" w:lineRule="auto"/>
              <w:jc w:val="both"/>
              <w:rPr>
                <w:rFonts w:ascii="Open Sans" w:hAnsi="Open Sans" w:cs="Open Sans"/>
                <w:b/>
                <w:lang w:val="it-IT"/>
              </w:rPr>
            </w:pPr>
          </w:p>
          <w:p w14:paraId="111C3CC1" w14:textId="77777777" w:rsidR="00D64B0C" w:rsidRPr="001736B1" w:rsidRDefault="00254095">
            <w:pPr>
              <w:spacing w:after="0" w:line="480" w:lineRule="auto"/>
              <w:jc w:val="both"/>
              <w:rPr>
                <w:lang w:val="it-IT"/>
              </w:rPr>
            </w:pPr>
            <w:r>
              <w:rPr>
                <w:rFonts w:ascii="Open Sans" w:hAnsi="Open Sans" w:cs="Open Sans"/>
                <w:b/>
                <w:lang w:val="it-IT"/>
              </w:rPr>
              <w:t>Nome del PPn</w:t>
            </w:r>
          </w:p>
          <w:p w14:paraId="035376FB" w14:textId="77777777" w:rsidR="00D64B0C" w:rsidRPr="001736B1" w:rsidRDefault="00254095">
            <w:pPr>
              <w:spacing w:after="0" w:line="480" w:lineRule="auto"/>
              <w:jc w:val="both"/>
              <w:rPr>
                <w:lang w:val="it-IT"/>
              </w:rPr>
            </w:pPr>
            <w:r>
              <w:rPr>
                <w:rFonts w:ascii="Open Sans" w:hAnsi="Open Sans" w:cs="Open Sans"/>
                <w:b/>
                <w:lang w:val="it-IT"/>
              </w:rPr>
              <w:t xml:space="preserve">Nome e titolo del legale rappresentante </w:t>
            </w:r>
          </w:p>
          <w:p w14:paraId="34083DDF" w14:textId="77777777" w:rsidR="00D64B0C" w:rsidRPr="001736B1" w:rsidRDefault="00254095">
            <w:pPr>
              <w:spacing w:after="0" w:line="480" w:lineRule="auto"/>
              <w:jc w:val="both"/>
              <w:rPr>
                <w:lang w:val="it-IT"/>
              </w:rPr>
            </w:pPr>
            <w:r>
              <w:rPr>
                <w:rFonts w:ascii="Open Sans" w:hAnsi="Open Sans" w:cs="Open Sans"/>
                <w:b/>
                <w:lang w:val="it-IT"/>
              </w:rPr>
              <w:t>Luogo, data e timbro (se applicabile)</w:t>
            </w:r>
          </w:p>
          <w:p w14:paraId="3B3A60D1" w14:textId="77777777" w:rsidR="00D64B0C" w:rsidRPr="001736B1" w:rsidRDefault="00254095">
            <w:pPr>
              <w:spacing w:after="0" w:line="480" w:lineRule="auto"/>
              <w:jc w:val="both"/>
            </w:pPr>
            <w:r>
              <w:rPr>
                <w:rFonts w:ascii="Open Sans" w:hAnsi="Open Sans" w:cs="Open Sans"/>
                <w:b/>
                <w:lang w:val="en-GB"/>
              </w:rPr>
              <w:t>Firma</w:t>
            </w:r>
          </w:p>
          <w:p w14:paraId="49A1035F" w14:textId="77777777" w:rsidR="00D64B0C" w:rsidRPr="001736B1" w:rsidRDefault="00D64B0C">
            <w:pPr>
              <w:tabs>
                <w:tab w:val="left" w:pos="304"/>
                <w:tab w:val="left" w:pos="432"/>
              </w:tabs>
              <w:suppressAutoHyphens w:val="0"/>
              <w:snapToGrid w:val="0"/>
              <w:spacing w:after="0" w:line="480" w:lineRule="auto"/>
              <w:jc w:val="both"/>
              <w:rPr>
                <w:rFonts w:ascii="Open Sans" w:hAnsi="Open Sans"/>
                <w:b/>
                <w:color w:val="365F91"/>
                <w:lang w:val="it-IT"/>
              </w:rPr>
            </w:pPr>
          </w:p>
        </w:tc>
        <w:tc>
          <w:tcPr>
            <w:tcW w:w="4959" w:type="dxa"/>
            <w:shd w:val="clear" w:color="auto" w:fill="auto"/>
          </w:tcPr>
          <w:p w14:paraId="410B3E5C" w14:textId="77777777" w:rsidR="00D64B0C" w:rsidRDefault="00D64B0C" w:rsidP="001736B1">
            <w:pPr>
              <w:snapToGrid w:val="0"/>
              <w:spacing w:after="0" w:line="480" w:lineRule="auto"/>
              <w:jc w:val="both"/>
              <w:rPr>
                <w:rFonts w:ascii="Open Sans" w:hAnsi="Open Sans" w:cs="Open Sans"/>
                <w:b/>
                <w:bCs/>
                <w:color w:val="365F91"/>
                <w:lang w:val="it-IT"/>
              </w:rPr>
            </w:pPr>
          </w:p>
          <w:p w14:paraId="67642A02" w14:textId="77777777" w:rsidR="00D64B0C" w:rsidRPr="001736B1" w:rsidRDefault="00254095">
            <w:pPr>
              <w:spacing w:after="0" w:line="480" w:lineRule="auto"/>
              <w:jc w:val="both"/>
              <w:rPr>
                <w:lang w:val="it-IT" w:eastAsia="ar-SA"/>
              </w:rPr>
            </w:pPr>
            <w:r w:rsidRPr="001736B1">
              <w:rPr>
                <w:rFonts w:ascii="Open Sans" w:hAnsi="Open Sans"/>
                <w:b/>
                <w:color w:val="365F91"/>
                <w:lang w:val="sl-SI"/>
              </w:rPr>
              <w:t>Ime VP</w:t>
            </w:r>
          </w:p>
          <w:p w14:paraId="08AC7FB9" w14:textId="77777777" w:rsidR="00D64B0C" w:rsidRPr="001736B1" w:rsidRDefault="00254095">
            <w:pPr>
              <w:spacing w:after="0" w:line="480" w:lineRule="auto"/>
              <w:jc w:val="both"/>
              <w:rPr>
                <w:lang w:val="it-IT" w:eastAsia="ar-SA"/>
              </w:rPr>
            </w:pPr>
            <w:r w:rsidRPr="001736B1">
              <w:rPr>
                <w:rFonts w:ascii="Open Sans" w:hAnsi="Open Sans"/>
                <w:b/>
                <w:color w:val="365F91"/>
                <w:lang w:val="sl-SI"/>
              </w:rPr>
              <w:t>Ime in naziv zakonitega zastopnika</w:t>
            </w:r>
          </w:p>
          <w:p w14:paraId="5CAC8C62" w14:textId="77777777" w:rsidR="00D64B0C" w:rsidRPr="001736B1" w:rsidRDefault="00254095">
            <w:pPr>
              <w:spacing w:after="0" w:line="480" w:lineRule="auto"/>
              <w:jc w:val="both"/>
              <w:rPr>
                <w:lang w:val="it-IT" w:eastAsia="ar-SA"/>
              </w:rPr>
            </w:pPr>
            <w:r w:rsidRPr="001736B1">
              <w:rPr>
                <w:rFonts w:ascii="Open Sans" w:hAnsi="Open Sans"/>
                <w:b/>
                <w:color w:val="365F91"/>
                <w:lang w:val="sl-SI"/>
              </w:rPr>
              <w:t>Kraj, datum in žig (če je primerno):</w:t>
            </w:r>
          </w:p>
          <w:p w14:paraId="629283EF" w14:textId="77777777" w:rsidR="00D64B0C" w:rsidRPr="001736B1" w:rsidRDefault="00254095">
            <w:pPr>
              <w:spacing w:after="0" w:line="480" w:lineRule="auto"/>
              <w:jc w:val="both"/>
              <w:rPr>
                <w:lang w:val="it-IT" w:eastAsia="ar-SA"/>
              </w:rPr>
            </w:pPr>
            <w:r w:rsidRPr="001736B1">
              <w:rPr>
                <w:rFonts w:ascii="Open Sans" w:hAnsi="Open Sans"/>
                <w:b/>
                <w:color w:val="365F91"/>
                <w:lang w:val="sl-SI"/>
              </w:rPr>
              <w:t>podpis</w:t>
            </w:r>
            <w:r w:rsidRPr="001736B1">
              <w:rPr>
                <w:rFonts w:ascii="Open Sans" w:hAnsi="Open Sans"/>
                <w:b/>
                <w:color w:val="365F91"/>
                <w:lang w:val="sl-SI"/>
              </w:rPr>
              <w:br/>
            </w:r>
          </w:p>
          <w:p w14:paraId="29DC5D17" w14:textId="77777777" w:rsidR="00D64B0C" w:rsidRPr="001736B1" w:rsidRDefault="00D64B0C">
            <w:pPr>
              <w:spacing w:after="0" w:line="480" w:lineRule="auto"/>
              <w:jc w:val="both"/>
              <w:rPr>
                <w:rFonts w:ascii="Open Sans" w:hAnsi="Open Sans"/>
                <w:b/>
                <w:color w:val="365F91"/>
                <w:lang w:val="sl-SI"/>
              </w:rPr>
            </w:pPr>
          </w:p>
          <w:p w14:paraId="05EBF91A" w14:textId="77777777" w:rsidR="00D64B0C" w:rsidRPr="001736B1" w:rsidRDefault="00254095">
            <w:pPr>
              <w:spacing w:after="0" w:line="480" w:lineRule="auto"/>
              <w:jc w:val="both"/>
              <w:rPr>
                <w:lang w:val="it-IT" w:eastAsia="ar-SA"/>
              </w:rPr>
            </w:pPr>
            <w:r w:rsidRPr="001736B1">
              <w:rPr>
                <w:rFonts w:ascii="Open Sans" w:hAnsi="Open Sans"/>
                <w:b/>
                <w:color w:val="365F91"/>
                <w:lang w:val="sl-SI"/>
              </w:rPr>
              <w:t>Ime PP2</w:t>
            </w:r>
          </w:p>
          <w:p w14:paraId="48C00155" w14:textId="77777777" w:rsidR="00D64B0C" w:rsidRPr="001736B1" w:rsidRDefault="00254095">
            <w:pPr>
              <w:spacing w:after="0" w:line="480" w:lineRule="auto"/>
              <w:jc w:val="both"/>
              <w:rPr>
                <w:lang w:val="it-IT" w:eastAsia="ar-SA"/>
              </w:rPr>
            </w:pPr>
            <w:r w:rsidRPr="001736B1">
              <w:rPr>
                <w:rFonts w:ascii="Open Sans" w:hAnsi="Open Sans"/>
                <w:b/>
                <w:color w:val="365F91"/>
                <w:lang w:val="sl-SI"/>
              </w:rPr>
              <w:t>Ime in naziv zakonitega zastopnika</w:t>
            </w:r>
          </w:p>
          <w:p w14:paraId="08FFFE23" w14:textId="77777777" w:rsidR="00D64B0C" w:rsidRPr="001736B1" w:rsidRDefault="00254095">
            <w:pPr>
              <w:spacing w:after="0" w:line="480" w:lineRule="auto"/>
              <w:jc w:val="both"/>
              <w:rPr>
                <w:lang w:val="it-IT" w:eastAsia="ar-SA"/>
              </w:rPr>
            </w:pPr>
            <w:r w:rsidRPr="001736B1">
              <w:rPr>
                <w:rFonts w:ascii="Open Sans" w:hAnsi="Open Sans"/>
                <w:b/>
                <w:color w:val="365F91"/>
                <w:lang w:val="sl-SI"/>
              </w:rPr>
              <w:t>Kraj, datum in žig (če je primerno):</w:t>
            </w:r>
          </w:p>
          <w:p w14:paraId="5FC5398A" w14:textId="77777777" w:rsidR="00D64B0C" w:rsidRPr="001736B1" w:rsidRDefault="00254095">
            <w:pPr>
              <w:spacing w:after="0" w:line="480" w:lineRule="auto"/>
              <w:jc w:val="both"/>
              <w:rPr>
                <w:lang w:val="it-IT" w:eastAsia="ar-SA"/>
              </w:rPr>
            </w:pPr>
            <w:r w:rsidRPr="001736B1">
              <w:rPr>
                <w:rFonts w:ascii="Open Sans" w:hAnsi="Open Sans"/>
                <w:b/>
                <w:color w:val="365F91"/>
                <w:lang w:val="sl-SI"/>
              </w:rPr>
              <w:t>Podpis</w:t>
            </w:r>
          </w:p>
          <w:p w14:paraId="2C3D3F25" w14:textId="77777777" w:rsidR="00D64B0C" w:rsidRPr="001736B1" w:rsidRDefault="00D64B0C">
            <w:pPr>
              <w:spacing w:after="0" w:line="480" w:lineRule="auto"/>
              <w:jc w:val="both"/>
              <w:rPr>
                <w:rFonts w:ascii="Open Sans" w:hAnsi="Open Sans"/>
                <w:b/>
                <w:color w:val="365F91"/>
                <w:lang w:val="sl-SI"/>
              </w:rPr>
            </w:pPr>
          </w:p>
          <w:p w14:paraId="44AC4A61" w14:textId="77777777" w:rsidR="00D64B0C" w:rsidRPr="001736B1" w:rsidRDefault="00254095">
            <w:pPr>
              <w:spacing w:after="0" w:line="480" w:lineRule="auto"/>
              <w:jc w:val="both"/>
              <w:rPr>
                <w:lang w:val="it-IT" w:eastAsia="ar-SA"/>
              </w:rPr>
            </w:pPr>
            <w:r w:rsidRPr="001736B1">
              <w:rPr>
                <w:rFonts w:ascii="Open Sans" w:hAnsi="Open Sans"/>
                <w:b/>
                <w:color w:val="365F91"/>
                <w:lang w:val="sl-SI"/>
              </w:rPr>
              <w:t>Ime PP3</w:t>
            </w:r>
          </w:p>
          <w:p w14:paraId="20AE4036" w14:textId="77777777" w:rsidR="00D64B0C" w:rsidRPr="001736B1" w:rsidRDefault="00254095">
            <w:pPr>
              <w:spacing w:after="0" w:line="480" w:lineRule="auto"/>
              <w:jc w:val="both"/>
              <w:rPr>
                <w:lang w:val="it-IT" w:eastAsia="ar-SA"/>
              </w:rPr>
            </w:pPr>
            <w:r w:rsidRPr="001736B1">
              <w:rPr>
                <w:rFonts w:ascii="Open Sans" w:hAnsi="Open Sans"/>
                <w:b/>
                <w:color w:val="365F91"/>
                <w:lang w:val="sl-SI"/>
              </w:rPr>
              <w:t>Ime in naziv zakonitega zastopnika</w:t>
            </w:r>
          </w:p>
          <w:p w14:paraId="57E20A58" w14:textId="77777777" w:rsidR="00D64B0C" w:rsidRPr="001736B1" w:rsidRDefault="00254095">
            <w:pPr>
              <w:spacing w:after="0" w:line="480" w:lineRule="auto"/>
              <w:jc w:val="both"/>
              <w:rPr>
                <w:lang w:val="it-IT" w:eastAsia="ar-SA"/>
              </w:rPr>
            </w:pPr>
            <w:r w:rsidRPr="001736B1">
              <w:rPr>
                <w:rFonts w:ascii="Open Sans" w:hAnsi="Open Sans"/>
                <w:b/>
                <w:color w:val="365F91"/>
                <w:lang w:val="sl-SI"/>
              </w:rPr>
              <w:t>Kraj, datum in žig (če je primerno):</w:t>
            </w:r>
          </w:p>
          <w:p w14:paraId="15B3AAB0" w14:textId="77777777" w:rsidR="00D64B0C" w:rsidRPr="001736B1" w:rsidRDefault="00254095">
            <w:pPr>
              <w:spacing w:after="0" w:line="480" w:lineRule="auto"/>
              <w:jc w:val="both"/>
              <w:rPr>
                <w:lang w:val="it-IT" w:eastAsia="ar-SA"/>
              </w:rPr>
            </w:pPr>
            <w:r w:rsidRPr="001736B1">
              <w:rPr>
                <w:rFonts w:ascii="Open Sans" w:hAnsi="Open Sans"/>
                <w:b/>
                <w:color w:val="365F91"/>
                <w:lang w:val="sl-SI"/>
              </w:rPr>
              <w:t>Podpis</w:t>
            </w:r>
          </w:p>
          <w:p w14:paraId="28A7D7D0" w14:textId="77777777" w:rsidR="00D64B0C" w:rsidRPr="001736B1" w:rsidRDefault="00D64B0C">
            <w:pPr>
              <w:spacing w:after="0" w:line="480" w:lineRule="auto"/>
              <w:jc w:val="both"/>
              <w:rPr>
                <w:rFonts w:ascii="Open Sans" w:hAnsi="Open Sans"/>
                <w:b/>
                <w:color w:val="365F91"/>
                <w:lang w:val="sl-SI"/>
              </w:rPr>
            </w:pPr>
          </w:p>
          <w:p w14:paraId="4A0F110A" w14:textId="77777777" w:rsidR="00D64B0C" w:rsidRPr="001736B1" w:rsidRDefault="00254095">
            <w:pPr>
              <w:tabs>
                <w:tab w:val="left" w:pos="304"/>
              </w:tabs>
              <w:spacing w:after="0" w:line="480" w:lineRule="auto"/>
              <w:jc w:val="both"/>
              <w:rPr>
                <w:lang w:val="it-IT" w:eastAsia="ar-SA"/>
              </w:rPr>
            </w:pPr>
            <w:r w:rsidRPr="001736B1">
              <w:rPr>
                <w:rFonts w:ascii="Open Sans" w:hAnsi="Open Sans"/>
                <w:b/>
                <w:color w:val="365F91"/>
                <w:lang w:val="sl-SI"/>
              </w:rPr>
              <w:t>Ime PPn</w:t>
            </w:r>
          </w:p>
          <w:p w14:paraId="3F0D9B9A" w14:textId="77777777" w:rsidR="00D64B0C" w:rsidRPr="001736B1" w:rsidRDefault="00254095">
            <w:pPr>
              <w:tabs>
                <w:tab w:val="left" w:pos="304"/>
              </w:tabs>
              <w:spacing w:after="0" w:line="480" w:lineRule="auto"/>
              <w:jc w:val="both"/>
              <w:rPr>
                <w:lang w:val="it-IT" w:eastAsia="ar-SA"/>
              </w:rPr>
            </w:pPr>
            <w:r w:rsidRPr="001736B1">
              <w:rPr>
                <w:rFonts w:ascii="Open Sans" w:hAnsi="Open Sans"/>
                <w:b/>
                <w:color w:val="365F91"/>
                <w:lang w:val="sl-SI"/>
              </w:rPr>
              <w:t>Ime in naziv zakonitega zastopnika</w:t>
            </w:r>
          </w:p>
          <w:p w14:paraId="08173D2A" w14:textId="77777777" w:rsidR="00D64B0C" w:rsidRPr="001736B1" w:rsidRDefault="00254095">
            <w:pPr>
              <w:tabs>
                <w:tab w:val="left" w:pos="304"/>
              </w:tabs>
              <w:spacing w:after="0" w:line="480" w:lineRule="auto"/>
              <w:jc w:val="both"/>
              <w:rPr>
                <w:lang w:val="it-IT" w:eastAsia="ar-SA"/>
              </w:rPr>
            </w:pPr>
            <w:r w:rsidRPr="001736B1">
              <w:rPr>
                <w:rFonts w:ascii="Open Sans" w:hAnsi="Open Sans"/>
                <w:b/>
                <w:color w:val="365F91"/>
                <w:lang w:val="sl-SI"/>
              </w:rPr>
              <w:t>Kraj, datum in žig (če je primerno):</w:t>
            </w:r>
          </w:p>
          <w:p w14:paraId="7E921C0B" w14:textId="77777777" w:rsidR="00D64B0C" w:rsidRPr="001736B1" w:rsidRDefault="00254095">
            <w:pPr>
              <w:tabs>
                <w:tab w:val="left" w:pos="304"/>
              </w:tabs>
              <w:spacing w:after="0" w:line="480" w:lineRule="auto"/>
              <w:jc w:val="both"/>
              <w:rPr>
                <w:lang w:eastAsia="ar-SA"/>
              </w:rPr>
            </w:pPr>
            <w:r w:rsidRPr="001736B1">
              <w:rPr>
                <w:rFonts w:ascii="Open Sans" w:hAnsi="Open Sans"/>
                <w:b/>
                <w:color w:val="365F91"/>
                <w:lang w:val="sl-SI"/>
              </w:rPr>
              <w:t>Podpis</w:t>
            </w:r>
          </w:p>
          <w:p w14:paraId="464ABD25" w14:textId="77777777" w:rsidR="00D64B0C" w:rsidRPr="001736B1" w:rsidRDefault="00D64B0C">
            <w:pPr>
              <w:tabs>
                <w:tab w:val="left" w:pos="304"/>
              </w:tabs>
              <w:spacing w:after="0" w:line="480" w:lineRule="auto"/>
              <w:jc w:val="both"/>
              <w:rPr>
                <w:rFonts w:ascii="Open Sans" w:hAnsi="Open Sans"/>
                <w:b/>
                <w:color w:val="365F91"/>
                <w:lang w:val="sl-SI"/>
              </w:rPr>
            </w:pPr>
          </w:p>
        </w:tc>
      </w:tr>
    </w:tbl>
    <w:p w14:paraId="0B8BC263" w14:textId="77777777" w:rsidR="00495382" w:rsidRPr="001736B1" w:rsidRDefault="00495382"/>
    <w:sectPr w:rsidR="00495382" w:rsidRPr="001736B1" w:rsidSect="001736B1">
      <w:headerReference w:type="even" r:id="rId17"/>
      <w:headerReference w:type="default" r:id="rId18"/>
      <w:footerReference w:type="default" r:id="rId19"/>
      <w:headerReference w:type="first" r:id="rId20"/>
      <w:pgSz w:w="11906" w:h="16838"/>
      <w:pgMar w:top="1559" w:right="1134" w:bottom="1559" w:left="1474" w:header="709"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9B04F0" w14:textId="77777777" w:rsidR="007E6FCE" w:rsidRDefault="007E6FCE">
      <w:pPr>
        <w:spacing w:after="0" w:line="240" w:lineRule="auto"/>
      </w:pPr>
      <w:r>
        <w:separator/>
      </w:r>
    </w:p>
  </w:endnote>
  <w:endnote w:type="continuationSeparator" w:id="0">
    <w:p w14:paraId="1C40F455" w14:textId="77777777" w:rsidR="007E6FCE" w:rsidRDefault="007E6FCE">
      <w:pPr>
        <w:spacing w:after="0" w:line="240" w:lineRule="auto"/>
      </w:pPr>
      <w:r>
        <w:continuationSeparator/>
      </w:r>
    </w:p>
  </w:endnote>
  <w:endnote w:type="continuationNotice" w:id="1">
    <w:p w14:paraId="6DD30269" w14:textId="77777777" w:rsidR="007E6FCE" w:rsidRDefault="007E6FC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Open Sans">
    <w:panose1 w:val="020B0606030504020204"/>
    <w:charset w:val="00"/>
    <w:family w:val="swiss"/>
    <w:pitch w:val="variable"/>
    <w:sig w:usb0="E00002EF" w:usb1="4000205B" w:usb2="00000028" w:usb3="00000000" w:csb0="0000019F" w:csb1="00000000"/>
  </w:font>
  <w:font w:name="OpenSymbol">
    <w:charset w:val="01"/>
    <w:family w:val="auto"/>
    <w:pitch w:val="variable"/>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1002AFF" w:usb1="4000ACF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angal">
    <w:altName w:val="Courier New"/>
    <w:panose1 w:val="00000400000000000000"/>
    <w:charset w:val="01"/>
    <w:family w:val="roman"/>
    <w:pitch w:val="variable"/>
    <w:sig w:usb0="00002000" w:usb1="00000000" w:usb2="00000000" w:usb3="00000000" w:csb0="00000000" w:csb1="00000000"/>
  </w:font>
  <w:font w:name="Garamond">
    <w:panose1 w:val="02020404030301010803"/>
    <w:charset w:val="00"/>
    <w:family w:val="roman"/>
    <w:pitch w:val="variable"/>
    <w:sig w:usb0="00000287" w:usb1="00000000" w:usb2="00000000" w:usb3="00000000" w:csb0="0000009F" w:csb1="00000000"/>
  </w:font>
  <w:font w:name="EUAlbertina">
    <w:altName w:val="Cambria"/>
    <w:charset w:val="EE"/>
    <w:family w:val="roman"/>
    <w:pitch w:val="default"/>
  </w:font>
  <w:font w:name="Arial Unicode MS">
    <w:altName w:val="Malgun Gothic Semilight"/>
    <w:panose1 w:val="020B0604020202020204"/>
    <w:charset w:val="80"/>
    <w:family w:val="swiss"/>
    <w:pitch w:val="variable"/>
    <w:sig w:usb0="F7FFAFFF" w:usb1="E9DFFFFF" w:usb2="0000003F" w:usb3="00000000" w:csb0="003F01FF" w:csb1="00000000"/>
  </w:font>
  <w:font w:name="DengXian">
    <w:altName w:val="等线"/>
    <w:panose1 w:val="02010600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65D983" w14:textId="4E0F92C3" w:rsidR="004313DA" w:rsidRPr="00D77947" w:rsidRDefault="004313DA">
    <w:pPr>
      <w:pStyle w:val="Pidipagina"/>
      <w:jc w:val="center"/>
      <w:rPr>
        <w:rFonts w:ascii="Open Sans" w:hAnsi="Open Sans" w:cs="Open Sans"/>
      </w:rPr>
    </w:pPr>
    <w:r w:rsidRPr="00D77947">
      <w:rPr>
        <w:rFonts w:ascii="Open Sans" w:hAnsi="Open Sans" w:cs="Open Sans"/>
      </w:rPr>
      <w:fldChar w:fldCharType="begin"/>
    </w:r>
    <w:r w:rsidRPr="00D77947">
      <w:rPr>
        <w:rFonts w:ascii="Open Sans" w:hAnsi="Open Sans" w:cs="Open Sans"/>
      </w:rPr>
      <w:instrText xml:space="preserve"> PAGE </w:instrText>
    </w:r>
    <w:r w:rsidRPr="00D77947">
      <w:rPr>
        <w:rFonts w:ascii="Open Sans" w:hAnsi="Open Sans" w:cs="Open Sans"/>
      </w:rPr>
      <w:fldChar w:fldCharType="separate"/>
    </w:r>
    <w:r w:rsidR="006803BA">
      <w:rPr>
        <w:rFonts w:ascii="Open Sans" w:hAnsi="Open Sans" w:cs="Open Sans"/>
        <w:noProof/>
      </w:rPr>
      <w:t>6</w:t>
    </w:r>
    <w:r w:rsidRPr="00D77947">
      <w:rPr>
        <w:rFonts w:ascii="Open Sans" w:hAnsi="Open Sans" w:cs="Open Sans"/>
      </w:rPr>
      <w:fldChar w:fldCharType="end"/>
    </w:r>
  </w:p>
  <w:p w14:paraId="5D561B27" w14:textId="77777777" w:rsidR="004313DA" w:rsidRPr="001736B1" w:rsidRDefault="004313DA">
    <w:pPr>
      <w:pStyle w:val="Pidipagina"/>
      <w:rPr>
        <w:rFonts w:ascii="Open Sans" w:hAnsi="Open Sans"/>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8C69B7" w14:textId="77777777" w:rsidR="007E6FCE" w:rsidRDefault="007E6FCE">
      <w:pPr>
        <w:spacing w:after="0" w:line="240" w:lineRule="auto"/>
      </w:pPr>
      <w:r>
        <w:separator/>
      </w:r>
    </w:p>
  </w:footnote>
  <w:footnote w:type="continuationSeparator" w:id="0">
    <w:p w14:paraId="4B6996EA" w14:textId="77777777" w:rsidR="007E6FCE" w:rsidRDefault="007E6FCE">
      <w:pPr>
        <w:spacing w:after="0" w:line="240" w:lineRule="auto"/>
      </w:pPr>
      <w:r>
        <w:continuationSeparator/>
      </w:r>
    </w:p>
  </w:footnote>
  <w:footnote w:type="continuationNotice" w:id="1">
    <w:p w14:paraId="29C88E99" w14:textId="77777777" w:rsidR="007E6FCE" w:rsidRDefault="007E6FCE">
      <w:pPr>
        <w:spacing w:after="0"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AB54B2" w14:textId="2E7A5BED" w:rsidR="00B84C6E" w:rsidRDefault="007E6FCE">
    <w:pPr>
      <w:pStyle w:val="Intestazione"/>
    </w:pPr>
    <w:r>
      <w:rPr>
        <w:noProof/>
      </w:rPr>
      <w:pict w14:anchorId="6E50D7F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0751157" o:spid="_x0000_s2050" type="#_x0000_t136" style="position:absolute;margin-left:0;margin-top:0;width:539.75pt;height:115.65pt;rotation:315;z-index:-251655168;mso-position-horizontal:center;mso-position-horizontal-relative:margin;mso-position-vertical:center;mso-position-vertical-relative:margin" o:allowincell="f" fillcolor="silver" stroked="f">
          <v:fill opacity=".5"/>
          <v:textpath style="font-family:&quot;Calibri&quot;;font-size:1pt" string="WP02 - 21.10.22"/>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AA403F" w14:textId="202EEA89" w:rsidR="004313DA" w:rsidRDefault="006803BA">
    <w:pPr>
      <w:pStyle w:val="Intestazione"/>
      <w:rPr>
        <w:lang w:val="it-IT" w:eastAsia="sl-SI"/>
      </w:rPr>
    </w:pPr>
    <w:r>
      <w:rPr>
        <w:noProof/>
        <w:lang w:val="it-IT" w:eastAsia="it-IT"/>
      </w:rPr>
      <w:pict w14:anchorId="2FB4FA0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7625314" o:spid="_x0000_s2052" type="#_x0000_t136" style="position:absolute;margin-left:0;margin-top:0;width:559.5pt;height:119.85pt;rotation:315;z-index:-251652096;mso-position-horizontal:center;mso-position-horizontal-relative:margin;mso-position-vertical:center;mso-position-vertical-relative:margin" o:allowincell="f" fillcolor="silver" stroked="f">
          <v:fill opacity=".5"/>
          <v:textpath style="font-family:&quot;Open Sans&quot;;font-size:1pt" string="Final 24.10.22"/>
          <w10:wrap anchorx="margin" anchory="margin"/>
        </v:shape>
      </w:pict>
    </w:r>
    <w:r w:rsidR="004313DA">
      <w:rPr>
        <w:noProof/>
        <w:lang w:val="it-IT" w:eastAsia="it-IT"/>
      </w:rPr>
      <w:drawing>
        <wp:anchor distT="0" distB="0" distL="114935" distR="114935" simplePos="0" relativeHeight="251657216" behindDoc="0" locked="0" layoutInCell="1" allowOverlap="1" wp14:anchorId="60396D48" wp14:editId="5DE12F9F">
          <wp:simplePos x="0" y="0"/>
          <wp:positionH relativeFrom="column">
            <wp:posOffset>-744855</wp:posOffset>
          </wp:positionH>
          <wp:positionV relativeFrom="paragraph">
            <wp:posOffset>-357505</wp:posOffset>
          </wp:positionV>
          <wp:extent cx="3555882" cy="756000"/>
          <wp:effectExtent l="0" t="0" r="6985" b="6350"/>
          <wp:wrapNone/>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l="-104" t="-293" r="-104" b="39362"/>
                  <a:stretch>
                    <a:fillRect/>
                  </a:stretch>
                </pic:blipFill>
                <pic:spPr bwMode="auto">
                  <a:xfrm>
                    <a:off x="0" y="0"/>
                    <a:ext cx="3555882" cy="75600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7CD0FB" w14:textId="42E84124" w:rsidR="004313DA" w:rsidRPr="001736B1" w:rsidRDefault="006803BA">
    <w:pPr>
      <w:pStyle w:val="Intestazione"/>
      <w:rPr>
        <w:lang w:val="sl-SI"/>
      </w:rPr>
    </w:pPr>
    <w:r>
      <w:rPr>
        <w:noProof/>
        <w:lang w:val="it-IT" w:eastAsia="it-IT"/>
      </w:rPr>
      <w:pict w14:anchorId="2FB4FA0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559.5pt;height:119.85pt;rotation:315;z-index:-251651072;mso-position-horizontal:center;mso-position-horizontal-relative:margin;mso-position-vertical:center;mso-position-vertical-relative:margin" o:allowincell="f" fillcolor="silver" stroked="f">
          <v:fill opacity=".5"/>
          <v:textpath style="font-family:&quot;Open Sans&quot;;font-size:1pt" string="Final 24.10.22"/>
          <w10:wrap anchorx="margin" anchory="margin"/>
        </v:shape>
      </w:pict>
    </w:r>
    <w:r w:rsidR="004313DA">
      <w:rPr>
        <w:noProof/>
        <w:lang w:val="it-IT" w:eastAsia="it-IT"/>
      </w:rPr>
      <w:drawing>
        <wp:anchor distT="0" distB="0" distL="114935" distR="114935" simplePos="0" relativeHeight="251656192" behindDoc="0" locked="0" layoutInCell="1" allowOverlap="1" wp14:anchorId="3B34CA99" wp14:editId="078339D7">
          <wp:simplePos x="0" y="0"/>
          <wp:positionH relativeFrom="column">
            <wp:posOffset>-722630</wp:posOffset>
          </wp:positionH>
          <wp:positionV relativeFrom="paragraph">
            <wp:posOffset>-267335</wp:posOffset>
          </wp:positionV>
          <wp:extent cx="4557705" cy="972000"/>
          <wp:effectExtent l="0" t="0" r="0" b="0"/>
          <wp:wrapNone/>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l="-104" t="-293" r="-104" b="39362"/>
                  <a:stretch>
                    <a:fillRect/>
                  </a:stretch>
                </pic:blipFill>
                <pic:spPr bwMode="auto">
                  <a:xfrm>
                    <a:off x="0" y="0"/>
                    <a:ext cx="4557705" cy="97200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Titolo6"/>
      <w:suff w:val="nothing"/>
      <w:lvlText w:val=""/>
      <w:lvlJc w:val="left"/>
      <w:pPr>
        <w:tabs>
          <w:tab w:val="num" w:pos="0"/>
        </w:tabs>
        <w:ind w:left="1152" w:hanging="1152"/>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bullet"/>
      <w:pStyle w:val="Puntoelenco22"/>
      <w:lvlText w:val=""/>
      <w:lvlJc w:val="left"/>
      <w:pPr>
        <w:tabs>
          <w:tab w:val="num" w:pos="643"/>
        </w:tabs>
        <w:ind w:left="643" w:hanging="360"/>
      </w:pPr>
      <w:rPr>
        <w:rFonts w:ascii="Symbol" w:hAnsi="Symbol" w:cs="Symbol"/>
      </w:rPr>
    </w:lvl>
  </w:abstractNum>
  <w:abstractNum w:abstractNumId="2" w15:restartNumberingAfterBreak="0">
    <w:nsid w:val="00000003"/>
    <w:multiLevelType w:val="singleLevel"/>
    <w:tmpl w:val="00000003"/>
    <w:name w:val="WW8Num3"/>
    <w:lvl w:ilvl="0">
      <w:start w:val="1"/>
      <w:numFmt w:val="bullet"/>
      <w:pStyle w:val="Puntoelenco2"/>
      <w:lvlText w:val=""/>
      <w:lvlJc w:val="left"/>
      <w:pPr>
        <w:tabs>
          <w:tab w:val="num" w:pos="360"/>
        </w:tabs>
        <w:ind w:left="360" w:hanging="360"/>
      </w:pPr>
      <w:rPr>
        <w:rFonts w:ascii="Symbol" w:hAnsi="Symbol" w:cs="Symbol"/>
        <w:b w:val="0"/>
        <w:i w:val="0"/>
        <w:sz w:val="22"/>
        <w:szCs w:val="22"/>
      </w:rPr>
    </w:lvl>
  </w:abstractNum>
  <w:abstractNum w:abstractNumId="3" w15:restartNumberingAfterBreak="0">
    <w:nsid w:val="00000004"/>
    <w:multiLevelType w:val="singleLevel"/>
    <w:tmpl w:val="00000004"/>
    <w:name w:val="WW8Num4"/>
    <w:lvl w:ilvl="0">
      <w:start w:val="1"/>
      <w:numFmt w:val="bullet"/>
      <w:pStyle w:val="elencopuntato"/>
      <w:lvlText w:val=""/>
      <w:lvlJc w:val="left"/>
      <w:pPr>
        <w:tabs>
          <w:tab w:val="num" w:pos="643"/>
        </w:tabs>
        <w:ind w:left="643" w:hanging="360"/>
      </w:pPr>
      <w:rPr>
        <w:rFonts w:ascii="Symbol" w:hAnsi="Symbol" w:cs="Symbol"/>
        <w:b w:val="0"/>
        <w:i w:val="0"/>
        <w:sz w:val="22"/>
        <w:szCs w:val="22"/>
      </w:rPr>
    </w:lvl>
  </w:abstractNum>
  <w:abstractNum w:abstractNumId="4" w15:restartNumberingAfterBreak="0">
    <w:nsid w:val="00000005"/>
    <w:multiLevelType w:val="singleLevel"/>
    <w:tmpl w:val="00000005"/>
    <w:name w:val="WW8Num5"/>
    <w:lvl w:ilvl="0">
      <w:start w:val="1"/>
      <w:numFmt w:val="bullet"/>
      <w:pStyle w:val="Puntoelenco21"/>
      <w:lvlText w:val=""/>
      <w:lvlJc w:val="left"/>
      <w:pPr>
        <w:tabs>
          <w:tab w:val="num" w:pos="360"/>
        </w:tabs>
        <w:ind w:left="360" w:hanging="360"/>
      </w:pPr>
      <w:rPr>
        <w:rFonts w:ascii="Symbol" w:hAnsi="Symbol" w:cs="Symbol"/>
        <w:b w:val="0"/>
        <w:i w:val="0"/>
        <w:sz w:val="22"/>
        <w:szCs w:val="22"/>
      </w:rPr>
    </w:lvl>
  </w:abstractNum>
  <w:abstractNum w:abstractNumId="5" w15:restartNumberingAfterBreak="0">
    <w:nsid w:val="00000006"/>
    <w:multiLevelType w:val="singleLevel"/>
    <w:tmpl w:val="D8BC3EAA"/>
    <w:name w:val="WW8Num6"/>
    <w:lvl w:ilvl="0">
      <w:start w:val="1"/>
      <w:numFmt w:val="decimal"/>
      <w:lvlText w:val="%1."/>
      <w:lvlJc w:val="left"/>
      <w:pPr>
        <w:tabs>
          <w:tab w:val="num" w:pos="720"/>
        </w:tabs>
        <w:ind w:left="720" w:hanging="360"/>
      </w:pPr>
      <w:rPr>
        <w:rFonts w:ascii="Open Sans" w:hAnsi="Open Sans" w:cs="Open Sans" w:hint="default"/>
        <w:b/>
        <w:bCs/>
        <w:color w:val="1F497D"/>
        <w:lang w:val="sl-SI"/>
      </w:rPr>
    </w:lvl>
  </w:abstractNum>
  <w:abstractNum w:abstractNumId="6" w15:restartNumberingAfterBreak="0">
    <w:nsid w:val="00000007"/>
    <w:multiLevelType w:val="singleLevel"/>
    <w:tmpl w:val="ABA08E8E"/>
    <w:name w:val="WW8Num7"/>
    <w:lvl w:ilvl="0">
      <w:start w:val="1"/>
      <w:numFmt w:val="decimal"/>
      <w:lvlText w:val="%1."/>
      <w:lvlJc w:val="left"/>
      <w:pPr>
        <w:tabs>
          <w:tab w:val="num" w:pos="720"/>
        </w:tabs>
        <w:ind w:left="720" w:hanging="360"/>
      </w:pPr>
      <w:rPr>
        <w:rFonts w:ascii="Open Sans" w:hAnsi="Open Sans" w:cs="Open Sans" w:hint="default"/>
        <w:lang w:val="it-IT"/>
      </w:rPr>
    </w:lvl>
  </w:abstractNum>
  <w:abstractNum w:abstractNumId="7" w15:restartNumberingAfterBreak="0">
    <w:nsid w:val="00000008"/>
    <w:multiLevelType w:val="singleLevel"/>
    <w:tmpl w:val="00000008"/>
    <w:name w:val="WW8Num8"/>
    <w:lvl w:ilvl="0">
      <w:start w:val="1"/>
      <w:numFmt w:val="decimal"/>
      <w:lvlText w:val="%1."/>
      <w:lvlJc w:val="left"/>
      <w:pPr>
        <w:tabs>
          <w:tab w:val="num" w:pos="720"/>
        </w:tabs>
        <w:ind w:left="720" w:hanging="360"/>
      </w:pPr>
      <w:rPr>
        <w:rFonts w:ascii="Open Sans" w:hAnsi="Open Sans" w:cs="Open Sans"/>
        <w:b/>
        <w:bCs/>
        <w:lang w:val="sl-SI"/>
      </w:rPr>
    </w:lvl>
  </w:abstractNum>
  <w:abstractNum w:abstractNumId="8" w15:restartNumberingAfterBreak="0">
    <w:nsid w:val="00000009"/>
    <w:multiLevelType w:val="singleLevel"/>
    <w:tmpl w:val="00000009"/>
    <w:name w:val="WW8Num9"/>
    <w:lvl w:ilvl="0">
      <w:start w:val="1"/>
      <w:numFmt w:val="decimal"/>
      <w:lvlText w:val="%1."/>
      <w:lvlJc w:val="left"/>
      <w:pPr>
        <w:tabs>
          <w:tab w:val="num" w:pos="720"/>
        </w:tabs>
        <w:ind w:left="720" w:hanging="360"/>
      </w:pPr>
      <w:rPr>
        <w:rFonts w:ascii="Open Sans" w:hAnsi="Open Sans" w:cs="Open Sans"/>
        <w:b/>
        <w:bCs/>
        <w:lang w:val="it-IT"/>
      </w:rPr>
    </w:lvl>
  </w:abstractNum>
  <w:abstractNum w:abstractNumId="9" w15:restartNumberingAfterBreak="0">
    <w:nsid w:val="0000000A"/>
    <w:multiLevelType w:val="singleLevel"/>
    <w:tmpl w:val="0000000A"/>
    <w:name w:val="WW8Num10"/>
    <w:lvl w:ilvl="0">
      <w:start w:val="1"/>
      <w:numFmt w:val="bullet"/>
      <w:lvlText w:val=""/>
      <w:lvlJc w:val="left"/>
      <w:pPr>
        <w:tabs>
          <w:tab w:val="num" w:pos="720"/>
        </w:tabs>
        <w:ind w:left="720" w:hanging="360"/>
      </w:pPr>
      <w:rPr>
        <w:rFonts w:ascii="Symbol" w:hAnsi="Symbol" w:cs="Symbol"/>
        <w:b w:val="0"/>
        <w:i w:val="0"/>
        <w:color w:val="1F497D"/>
        <w:sz w:val="22"/>
        <w:szCs w:val="22"/>
        <w:lang w:val="it-IT"/>
      </w:rPr>
    </w:lvl>
  </w:abstractNum>
  <w:abstractNum w:abstractNumId="10" w15:restartNumberingAfterBreak="0">
    <w:nsid w:val="0000000B"/>
    <w:multiLevelType w:val="singleLevel"/>
    <w:tmpl w:val="0000000B"/>
    <w:name w:val="WW8Num11"/>
    <w:lvl w:ilvl="0">
      <w:start w:val="1"/>
      <w:numFmt w:val="decimal"/>
      <w:lvlText w:val="%1."/>
      <w:lvlJc w:val="left"/>
      <w:pPr>
        <w:tabs>
          <w:tab w:val="num" w:pos="720"/>
        </w:tabs>
        <w:ind w:left="720" w:hanging="360"/>
      </w:pPr>
      <w:rPr>
        <w:rFonts w:ascii="Open Sans" w:hAnsi="Open Sans" w:cs="Open Sans"/>
        <w:b/>
        <w:bCs/>
        <w:lang w:val="it-IT"/>
      </w:rPr>
    </w:lvl>
  </w:abstractNum>
  <w:abstractNum w:abstractNumId="11" w15:restartNumberingAfterBreak="0">
    <w:nsid w:val="0000000C"/>
    <w:multiLevelType w:val="multilevel"/>
    <w:tmpl w:val="01C8A41A"/>
    <w:name w:val="WW8Num12"/>
    <w:lvl w:ilvl="0">
      <w:start w:val="2"/>
      <w:numFmt w:val="decimal"/>
      <w:lvlText w:val="%1."/>
      <w:lvlJc w:val="left"/>
      <w:pPr>
        <w:tabs>
          <w:tab w:val="num" w:pos="720"/>
        </w:tabs>
        <w:ind w:left="720" w:hanging="360"/>
      </w:pPr>
      <w:rPr>
        <w:rFonts w:ascii="Open Sans" w:hAnsi="Open Sans" w:cs="Open Sans" w:hint="default"/>
        <w:lang w:val="it-I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CA0CBCF2"/>
    <w:name w:val="WW8Num13"/>
    <w:lvl w:ilvl="0">
      <w:start w:val="1"/>
      <w:numFmt w:val="bullet"/>
      <w:lvlText w:val=""/>
      <w:lvlJc w:val="left"/>
      <w:pPr>
        <w:tabs>
          <w:tab w:val="num" w:pos="720"/>
        </w:tabs>
        <w:ind w:left="720" w:hanging="360"/>
      </w:pPr>
      <w:rPr>
        <w:rFonts w:ascii="Symbol" w:hAnsi="Symbol" w:cs="Symbol"/>
        <w:b w:val="0"/>
        <w:color w:val="365F91"/>
        <w:lang w:val="it-IT"/>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b w:val="0"/>
        <w:color w:val="365F91"/>
        <w:lang w:val="it-IT"/>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b w:val="0"/>
        <w:color w:val="365F91"/>
        <w:lang w:val="it-IT"/>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15:restartNumberingAfterBreak="0">
    <w:nsid w:val="0000000E"/>
    <w:multiLevelType w:val="multilevel"/>
    <w:tmpl w:val="3484065C"/>
    <w:name w:val="WW8Num14"/>
    <w:lvl w:ilvl="0">
      <w:start w:val="1"/>
      <w:numFmt w:val="decimal"/>
      <w:lvlText w:val="%1."/>
      <w:lvlJc w:val="left"/>
      <w:pPr>
        <w:tabs>
          <w:tab w:val="num" w:pos="720"/>
        </w:tabs>
        <w:ind w:left="720" w:hanging="360"/>
      </w:pPr>
      <w:rPr>
        <w:rFonts w:ascii="Open Sans" w:hAnsi="Open Sans" w:cs="Open Sans" w:hint="default"/>
        <w:lang w:val="it-I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0000000F"/>
    <w:multiLevelType w:val="multilevel"/>
    <w:tmpl w:val="C40E066A"/>
    <w:name w:val="WW8Num15"/>
    <w:lvl w:ilvl="0">
      <w:start w:val="1"/>
      <w:numFmt w:val="decimal"/>
      <w:lvlText w:val="%1."/>
      <w:lvlJc w:val="left"/>
      <w:pPr>
        <w:tabs>
          <w:tab w:val="num" w:pos="720"/>
        </w:tabs>
        <w:ind w:left="720" w:hanging="360"/>
      </w:pPr>
      <w:rPr>
        <w:rFonts w:ascii="Open Sans" w:hAnsi="Open Sans" w:cs="Open Sans" w:hint="default"/>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000010"/>
    <w:multiLevelType w:val="multilevel"/>
    <w:tmpl w:val="00000010"/>
    <w:name w:val="WW8Num16"/>
    <w:lvl w:ilvl="0">
      <w:start w:val="3"/>
      <w:numFmt w:val="decimal"/>
      <w:lvlText w:val="%1."/>
      <w:lvlJc w:val="left"/>
      <w:pPr>
        <w:tabs>
          <w:tab w:val="num" w:pos="720"/>
        </w:tabs>
        <w:ind w:left="720" w:hanging="360"/>
      </w:pPr>
      <w:rPr>
        <w:rFonts w:ascii="Trebuchet MS" w:hAnsi="Trebuchet MS" w:cs="Trebuchet MS" w:hint="default"/>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1"/>
    <w:multiLevelType w:val="multilevel"/>
    <w:tmpl w:val="00000011"/>
    <w:name w:val="WW8Num17"/>
    <w:lvl w:ilvl="0">
      <w:start w:val="1"/>
      <w:numFmt w:val="decimal"/>
      <w:lvlText w:val="%1."/>
      <w:lvlJc w:val="left"/>
      <w:pPr>
        <w:tabs>
          <w:tab w:val="num" w:pos="720"/>
        </w:tabs>
        <w:ind w:left="720" w:hanging="360"/>
      </w:pPr>
      <w:rPr>
        <w:rFonts w:ascii="Open Sans" w:hAnsi="Open Sans" w:cs="Open Sans"/>
        <w:b/>
        <w:bCs/>
        <w:lang w:val="it-I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00000012"/>
    <w:multiLevelType w:val="singleLevel"/>
    <w:tmpl w:val="00000012"/>
    <w:name w:val="WW8Num18"/>
    <w:lvl w:ilvl="0">
      <w:start w:val="1"/>
      <w:numFmt w:val="lowerLetter"/>
      <w:lvlText w:val="%1)"/>
      <w:lvlJc w:val="left"/>
      <w:pPr>
        <w:tabs>
          <w:tab w:val="num" w:pos="0"/>
        </w:tabs>
        <w:ind w:left="1080" w:hanging="360"/>
      </w:pPr>
      <w:rPr>
        <w:rFonts w:ascii="Open Sans" w:eastAsia="Times New Roman" w:hAnsi="Open Sans" w:cs="Open Sans" w:hint="default"/>
        <w:b/>
        <w:lang w:val="sl-SI"/>
      </w:rPr>
    </w:lvl>
  </w:abstractNum>
  <w:abstractNum w:abstractNumId="18" w15:restartNumberingAfterBreak="0">
    <w:nsid w:val="00000013"/>
    <w:multiLevelType w:val="singleLevel"/>
    <w:tmpl w:val="00000013"/>
    <w:name w:val="WW8Num19"/>
    <w:lvl w:ilvl="0">
      <w:start w:val="1"/>
      <w:numFmt w:val="decimal"/>
      <w:lvlText w:val="%1."/>
      <w:lvlJc w:val="left"/>
      <w:pPr>
        <w:tabs>
          <w:tab w:val="num" w:pos="720"/>
        </w:tabs>
        <w:ind w:left="720" w:hanging="360"/>
      </w:pPr>
      <w:rPr>
        <w:rFonts w:ascii="Open Sans" w:hAnsi="Open Sans" w:cs="Open Sans"/>
        <w:b/>
        <w:bCs/>
        <w:lang w:val="it-IT"/>
      </w:rPr>
    </w:lvl>
  </w:abstractNum>
  <w:abstractNum w:abstractNumId="19" w15:restartNumberingAfterBreak="0">
    <w:nsid w:val="00000014"/>
    <w:multiLevelType w:val="multilevel"/>
    <w:tmpl w:val="00000014"/>
    <w:name w:val="WW8Num20"/>
    <w:lvl w:ilvl="0">
      <w:start w:val="3"/>
      <w:numFmt w:val="decimal"/>
      <w:lvlText w:val="%1."/>
      <w:lvlJc w:val="left"/>
      <w:pPr>
        <w:tabs>
          <w:tab w:val="num" w:pos="720"/>
        </w:tabs>
        <w:ind w:left="720" w:hanging="360"/>
      </w:pPr>
      <w:rPr>
        <w:rFonts w:ascii="Trebuchet MS" w:hAnsi="Trebuchet MS" w:cs="Trebuchet MS" w:hint="default"/>
        <w:b/>
        <w:bCs/>
        <w:lang w:val="sl-SI"/>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0" w15:restartNumberingAfterBreak="0">
    <w:nsid w:val="00000015"/>
    <w:multiLevelType w:val="singleLevel"/>
    <w:tmpl w:val="90BC1AC0"/>
    <w:name w:val="WW8Num21"/>
    <w:lvl w:ilvl="0">
      <w:start w:val="1"/>
      <w:numFmt w:val="lowerLetter"/>
      <w:lvlText w:val="%1)"/>
      <w:lvlJc w:val="left"/>
      <w:pPr>
        <w:tabs>
          <w:tab w:val="num" w:pos="0"/>
        </w:tabs>
        <w:ind w:left="1080" w:hanging="360"/>
      </w:pPr>
      <w:rPr>
        <w:rFonts w:ascii="Open Sans" w:hAnsi="Open Sans" w:cs="Open Sans" w:hint="default"/>
        <w:b/>
        <w:bCs/>
        <w:color w:val="1F4E79" w:themeColor="accent1" w:themeShade="80"/>
        <w:lang w:val="sl-SI"/>
      </w:rPr>
    </w:lvl>
  </w:abstractNum>
  <w:abstractNum w:abstractNumId="21" w15:restartNumberingAfterBreak="0">
    <w:nsid w:val="00000016"/>
    <w:multiLevelType w:val="singleLevel"/>
    <w:tmpl w:val="30FCBA82"/>
    <w:name w:val="WW8Num22"/>
    <w:lvl w:ilvl="0">
      <w:start w:val="1"/>
      <w:numFmt w:val="lowerLetter"/>
      <w:lvlText w:val="%1)"/>
      <w:lvlJc w:val="left"/>
      <w:pPr>
        <w:tabs>
          <w:tab w:val="num" w:pos="0"/>
        </w:tabs>
        <w:ind w:left="360" w:hanging="360"/>
      </w:pPr>
      <w:rPr>
        <w:rFonts w:ascii="Open Sans" w:hAnsi="Open Sans" w:cs="Open Sans" w:hint="default"/>
        <w:b/>
        <w:lang w:val="it-IT"/>
      </w:rPr>
    </w:lvl>
  </w:abstractNum>
  <w:abstractNum w:abstractNumId="22" w15:restartNumberingAfterBreak="0">
    <w:nsid w:val="00000017"/>
    <w:multiLevelType w:val="singleLevel"/>
    <w:tmpl w:val="94785238"/>
    <w:name w:val="WW8Num23"/>
    <w:lvl w:ilvl="0">
      <w:start w:val="1"/>
      <w:numFmt w:val="decimal"/>
      <w:lvlText w:val="%1."/>
      <w:lvlJc w:val="left"/>
      <w:pPr>
        <w:tabs>
          <w:tab w:val="num" w:pos="0"/>
        </w:tabs>
        <w:ind w:left="720" w:hanging="360"/>
      </w:pPr>
      <w:rPr>
        <w:rFonts w:ascii="Open Sans" w:hAnsi="Open Sans" w:cs="Open Sans" w:hint="default"/>
        <w:b/>
        <w:bCs/>
        <w:lang w:val="it-IT"/>
      </w:rPr>
    </w:lvl>
  </w:abstractNum>
  <w:abstractNum w:abstractNumId="23" w15:restartNumberingAfterBreak="0">
    <w:nsid w:val="00000018"/>
    <w:multiLevelType w:val="singleLevel"/>
    <w:tmpl w:val="00000018"/>
    <w:name w:val="WW8Num24"/>
    <w:lvl w:ilvl="0">
      <w:start w:val="3"/>
      <w:numFmt w:val="decimal"/>
      <w:lvlText w:val="%1."/>
      <w:lvlJc w:val="left"/>
      <w:pPr>
        <w:tabs>
          <w:tab w:val="num" w:pos="0"/>
        </w:tabs>
        <w:ind w:left="720" w:hanging="360"/>
      </w:pPr>
      <w:rPr>
        <w:rFonts w:cs="Open Sans" w:hint="default"/>
        <w:lang w:val="sl-SI"/>
      </w:rPr>
    </w:lvl>
  </w:abstractNum>
  <w:abstractNum w:abstractNumId="24" w15:restartNumberingAfterBreak="0">
    <w:nsid w:val="00000019"/>
    <w:multiLevelType w:val="singleLevel"/>
    <w:tmpl w:val="43FC7DAE"/>
    <w:name w:val="WW8Num25"/>
    <w:lvl w:ilvl="0">
      <w:start w:val="1"/>
      <w:numFmt w:val="decimal"/>
      <w:lvlText w:val="%1."/>
      <w:lvlJc w:val="left"/>
      <w:pPr>
        <w:tabs>
          <w:tab w:val="num" w:pos="720"/>
        </w:tabs>
        <w:ind w:left="720" w:hanging="360"/>
      </w:pPr>
      <w:rPr>
        <w:rFonts w:ascii="Open Sans" w:hAnsi="Open Sans" w:cs="Open Sans" w:hint="default"/>
        <w:lang w:val="sl-SI"/>
      </w:rPr>
    </w:lvl>
  </w:abstractNum>
  <w:abstractNum w:abstractNumId="25" w15:restartNumberingAfterBreak="0">
    <w:nsid w:val="0000001A"/>
    <w:multiLevelType w:val="singleLevel"/>
    <w:tmpl w:val="36663E46"/>
    <w:name w:val="WW8Num26"/>
    <w:lvl w:ilvl="0">
      <w:start w:val="3"/>
      <w:numFmt w:val="decimal"/>
      <w:lvlText w:val="%1."/>
      <w:lvlJc w:val="left"/>
      <w:pPr>
        <w:tabs>
          <w:tab w:val="num" w:pos="720"/>
        </w:tabs>
        <w:ind w:left="720" w:hanging="360"/>
      </w:pPr>
      <w:rPr>
        <w:rFonts w:ascii="Open Sans" w:hAnsi="Open Sans" w:cs="Open Sans" w:hint="default"/>
        <w:lang w:val="it-IT"/>
      </w:rPr>
    </w:lvl>
  </w:abstractNum>
  <w:abstractNum w:abstractNumId="26" w15:restartNumberingAfterBreak="0">
    <w:nsid w:val="0000001B"/>
    <w:multiLevelType w:val="singleLevel"/>
    <w:tmpl w:val="3AB0FA2A"/>
    <w:name w:val="WW8Num27"/>
    <w:lvl w:ilvl="0">
      <w:start w:val="1"/>
      <w:numFmt w:val="decimal"/>
      <w:lvlText w:val="%1."/>
      <w:lvlJc w:val="left"/>
      <w:pPr>
        <w:tabs>
          <w:tab w:val="num" w:pos="0"/>
        </w:tabs>
        <w:ind w:left="720" w:hanging="360"/>
      </w:pPr>
      <w:rPr>
        <w:rFonts w:ascii="Open Sans" w:hAnsi="Open Sans" w:cs="Open Sans" w:hint="default"/>
        <w:b/>
        <w:lang w:val="it-IT"/>
      </w:rPr>
    </w:lvl>
  </w:abstractNum>
  <w:abstractNum w:abstractNumId="27" w15:restartNumberingAfterBreak="0">
    <w:nsid w:val="0000001C"/>
    <w:multiLevelType w:val="singleLevel"/>
    <w:tmpl w:val="39E2DAC8"/>
    <w:name w:val="WW8Num28"/>
    <w:lvl w:ilvl="0">
      <w:start w:val="1"/>
      <w:numFmt w:val="decimal"/>
      <w:lvlText w:val="%1."/>
      <w:lvlJc w:val="left"/>
      <w:pPr>
        <w:tabs>
          <w:tab w:val="num" w:pos="1080"/>
        </w:tabs>
        <w:ind w:left="1080" w:hanging="360"/>
      </w:pPr>
      <w:rPr>
        <w:rFonts w:cs="Open Sans"/>
        <w:b/>
        <w:lang w:val="it-IT"/>
      </w:rPr>
    </w:lvl>
  </w:abstractNum>
  <w:abstractNum w:abstractNumId="28" w15:restartNumberingAfterBreak="0">
    <w:nsid w:val="0000001D"/>
    <w:multiLevelType w:val="singleLevel"/>
    <w:tmpl w:val="9298698C"/>
    <w:name w:val="WW8Num29"/>
    <w:lvl w:ilvl="0">
      <w:start w:val="1"/>
      <w:numFmt w:val="decimal"/>
      <w:lvlText w:val="%1."/>
      <w:lvlJc w:val="left"/>
      <w:pPr>
        <w:tabs>
          <w:tab w:val="num" w:pos="720"/>
        </w:tabs>
        <w:ind w:left="720" w:hanging="360"/>
      </w:pPr>
      <w:rPr>
        <w:rFonts w:ascii="Open Sans" w:hAnsi="Open Sans" w:cs="Open Sans" w:hint="default"/>
        <w:lang w:val="it-IT"/>
      </w:rPr>
    </w:lvl>
  </w:abstractNum>
  <w:abstractNum w:abstractNumId="29" w15:restartNumberingAfterBreak="0">
    <w:nsid w:val="0000001E"/>
    <w:multiLevelType w:val="multilevel"/>
    <w:tmpl w:val="0000001E"/>
    <w:name w:val="WW8Num30"/>
    <w:lvl w:ilvl="0">
      <w:start w:val="1"/>
      <w:numFmt w:val="decimal"/>
      <w:lvlText w:val="%1."/>
      <w:lvlJc w:val="left"/>
      <w:pPr>
        <w:tabs>
          <w:tab w:val="num" w:pos="720"/>
        </w:tabs>
        <w:ind w:left="720" w:hanging="360"/>
      </w:pPr>
      <w:rPr>
        <w:rFonts w:ascii="Open Sans" w:hAnsi="Open Sans" w:cs="Open Sans"/>
        <w:b/>
        <w:bCs/>
        <w:lang w:val="sl-S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0000001F"/>
    <w:multiLevelType w:val="singleLevel"/>
    <w:tmpl w:val="0000001F"/>
    <w:name w:val="WW8Num31"/>
    <w:lvl w:ilvl="0">
      <w:start w:val="1"/>
      <w:numFmt w:val="lowerLetter"/>
      <w:lvlText w:val="%1)"/>
      <w:lvlJc w:val="left"/>
      <w:pPr>
        <w:tabs>
          <w:tab w:val="num" w:pos="0"/>
        </w:tabs>
        <w:ind w:left="1080" w:hanging="360"/>
      </w:pPr>
      <w:rPr>
        <w:rFonts w:ascii="Open Sans" w:hAnsi="Open Sans" w:cs="Open Sans" w:hint="default"/>
        <w:b/>
        <w:bCs/>
        <w:lang w:val="sl-SI"/>
      </w:rPr>
    </w:lvl>
  </w:abstractNum>
  <w:abstractNum w:abstractNumId="31" w15:restartNumberingAfterBreak="0">
    <w:nsid w:val="00000020"/>
    <w:multiLevelType w:val="singleLevel"/>
    <w:tmpl w:val="B32E7732"/>
    <w:name w:val="WW8Num32"/>
    <w:lvl w:ilvl="0">
      <w:start w:val="1"/>
      <w:numFmt w:val="decimal"/>
      <w:lvlText w:val="%1."/>
      <w:lvlJc w:val="left"/>
      <w:pPr>
        <w:tabs>
          <w:tab w:val="num" w:pos="720"/>
        </w:tabs>
        <w:ind w:left="720" w:hanging="360"/>
      </w:pPr>
      <w:rPr>
        <w:rFonts w:ascii="Open Sans" w:hAnsi="Open Sans" w:cs="Open Sans" w:hint="default"/>
        <w:b/>
        <w:bCs/>
        <w:color w:val="1F4E79" w:themeColor="accent1" w:themeShade="80"/>
        <w:lang w:val="sl-SI"/>
      </w:rPr>
    </w:lvl>
  </w:abstractNum>
  <w:abstractNum w:abstractNumId="32" w15:restartNumberingAfterBreak="0">
    <w:nsid w:val="00000021"/>
    <w:multiLevelType w:val="singleLevel"/>
    <w:tmpl w:val="4E381B1A"/>
    <w:name w:val="WW8Num33"/>
    <w:lvl w:ilvl="0">
      <w:start w:val="1"/>
      <w:numFmt w:val="decimal"/>
      <w:lvlText w:val="%1."/>
      <w:lvlJc w:val="left"/>
      <w:pPr>
        <w:tabs>
          <w:tab w:val="num" w:pos="0"/>
        </w:tabs>
        <w:ind w:left="720" w:hanging="360"/>
      </w:pPr>
      <w:rPr>
        <w:rFonts w:ascii="Open Sans" w:hAnsi="Open Sans" w:cs="Open Sans" w:hint="default"/>
      </w:rPr>
    </w:lvl>
  </w:abstractNum>
  <w:abstractNum w:abstractNumId="33" w15:restartNumberingAfterBreak="0">
    <w:nsid w:val="00000022"/>
    <w:multiLevelType w:val="singleLevel"/>
    <w:tmpl w:val="00000022"/>
    <w:name w:val="WW8Num34"/>
    <w:lvl w:ilvl="0">
      <w:start w:val="1"/>
      <w:numFmt w:val="decimal"/>
      <w:lvlText w:val="%1."/>
      <w:lvlJc w:val="left"/>
      <w:pPr>
        <w:tabs>
          <w:tab w:val="num" w:pos="720"/>
        </w:tabs>
        <w:ind w:left="720" w:hanging="360"/>
      </w:pPr>
    </w:lvl>
  </w:abstractNum>
  <w:abstractNum w:abstractNumId="34" w15:restartNumberingAfterBreak="0">
    <w:nsid w:val="00000023"/>
    <w:multiLevelType w:val="singleLevel"/>
    <w:tmpl w:val="00000023"/>
    <w:name w:val="WW8Num35"/>
    <w:lvl w:ilvl="0">
      <w:start w:val="1"/>
      <w:numFmt w:val="decimal"/>
      <w:lvlText w:val="%1."/>
      <w:lvlJc w:val="left"/>
      <w:pPr>
        <w:tabs>
          <w:tab w:val="num" w:pos="0"/>
        </w:tabs>
        <w:ind w:left="720" w:hanging="360"/>
      </w:pPr>
      <w:rPr>
        <w:rFonts w:ascii="Trebuchet MS" w:hAnsi="Trebuchet MS" w:cs="Trebuchet MS" w:hint="default"/>
        <w:b/>
        <w:lang w:val="sl-SI"/>
      </w:rPr>
    </w:lvl>
  </w:abstractNum>
  <w:abstractNum w:abstractNumId="35" w15:restartNumberingAfterBreak="0">
    <w:nsid w:val="00000024"/>
    <w:multiLevelType w:val="singleLevel"/>
    <w:tmpl w:val="85246036"/>
    <w:name w:val="WW8Num36"/>
    <w:lvl w:ilvl="0">
      <w:start w:val="2"/>
      <w:numFmt w:val="decimal"/>
      <w:lvlText w:val="%1."/>
      <w:lvlJc w:val="left"/>
      <w:pPr>
        <w:tabs>
          <w:tab w:val="num" w:pos="0"/>
        </w:tabs>
        <w:ind w:left="720" w:hanging="360"/>
      </w:pPr>
      <w:rPr>
        <w:rFonts w:ascii="Open Sans" w:hAnsi="Open Sans" w:cs="Open Sans" w:hint="default"/>
        <w:b/>
        <w:lang w:val="it-IT"/>
      </w:rPr>
    </w:lvl>
  </w:abstractNum>
  <w:abstractNum w:abstractNumId="36" w15:restartNumberingAfterBreak="0">
    <w:nsid w:val="00000025"/>
    <w:multiLevelType w:val="singleLevel"/>
    <w:tmpl w:val="3C7EF8D8"/>
    <w:name w:val="WW8Num37"/>
    <w:lvl w:ilvl="0">
      <w:start w:val="1"/>
      <w:numFmt w:val="decimal"/>
      <w:lvlText w:val="%1."/>
      <w:lvlJc w:val="left"/>
      <w:pPr>
        <w:tabs>
          <w:tab w:val="num" w:pos="0"/>
        </w:tabs>
        <w:ind w:left="720" w:hanging="360"/>
      </w:pPr>
      <w:rPr>
        <w:rFonts w:ascii="Open Sans" w:hAnsi="Open Sans" w:cs="Open Sans" w:hint="default"/>
        <w:b/>
        <w:bCs/>
        <w:lang w:val="it-IT"/>
      </w:rPr>
    </w:lvl>
  </w:abstractNum>
  <w:abstractNum w:abstractNumId="37" w15:restartNumberingAfterBreak="0">
    <w:nsid w:val="00000026"/>
    <w:multiLevelType w:val="singleLevel"/>
    <w:tmpl w:val="4948B05E"/>
    <w:name w:val="WW8Num38"/>
    <w:lvl w:ilvl="0">
      <w:start w:val="1"/>
      <w:numFmt w:val="decimal"/>
      <w:lvlText w:val="%1."/>
      <w:lvlJc w:val="left"/>
      <w:pPr>
        <w:tabs>
          <w:tab w:val="num" w:pos="0"/>
        </w:tabs>
        <w:ind w:left="720" w:hanging="360"/>
      </w:pPr>
      <w:rPr>
        <w:rFonts w:ascii="Open Sans" w:hAnsi="Open Sans" w:cs="Open Sans" w:hint="default"/>
        <w:b/>
        <w:bCs/>
        <w:lang w:val="it-IT"/>
      </w:rPr>
    </w:lvl>
  </w:abstractNum>
  <w:abstractNum w:abstractNumId="38" w15:restartNumberingAfterBreak="0">
    <w:nsid w:val="00000027"/>
    <w:multiLevelType w:val="singleLevel"/>
    <w:tmpl w:val="00000027"/>
    <w:name w:val="WW8Num39"/>
    <w:lvl w:ilvl="0">
      <w:start w:val="4"/>
      <w:numFmt w:val="decimal"/>
      <w:lvlText w:val="%1."/>
      <w:lvlJc w:val="left"/>
      <w:pPr>
        <w:tabs>
          <w:tab w:val="num" w:pos="720"/>
        </w:tabs>
        <w:ind w:left="720" w:hanging="360"/>
      </w:pPr>
      <w:rPr>
        <w:rFonts w:ascii="Trebuchet MS" w:hAnsi="Trebuchet MS" w:cs="Trebuchet MS" w:hint="default"/>
        <w:b/>
        <w:color w:val="1F497D"/>
        <w:lang w:val="it-IT"/>
      </w:rPr>
    </w:lvl>
  </w:abstractNum>
  <w:abstractNum w:abstractNumId="39" w15:restartNumberingAfterBreak="0">
    <w:nsid w:val="00000028"/>
    <w:multiLevelType w:val="singleLevel"/>
    <w:tmpl w:val="00000028"/>
    <w:name w:val="WW8Num40"/>
    <w:lvl w:ilvl="0">
      <w:start w:val="1"/>
      <w:numFmt w:val="decimal"/>
      <w:lvlText w:val="%1."/>
      <w:lvlJc w:val="left"/>
      <w:pPr>
        <w:tabs>
          <w:tab w:val="num" w:pos="0"/>
        </w:tabs>
        <w:ind w:left="720" w:hanging="360"/>
      </w:pPr>
      <w:rPr>
        <w:rFonts w:ascii="Trebuchet MS" w:hAnsi="Trebuchet MS" w:cs="Trebuchet MS" w:hint="default"/>
        <w:b/>
        <w:lang w:val="it-IT"/>
      </w:rPr>
    </w:lvl>
  </w:abstractNum>
  <w:abstractNum w:abstractNumId="40" w15:restartNumberingAfterBreak="0">
    <w:nsid w:val="00000029"/>
    <w:multiLevelType w:val="singleLevel"/>
    <w:tmpl w:val="00000029"/>
    <w:name w:val="WW8Num41"/>
    <w:lvl w:ilvl="0">
      <w:start w:val="3"/>
      <w:numFmt w:val="decimal"/>
      <w:lvlText w:val="%1."/>
      <w:lvlJc w:val="left"/>
      <w:pPr>
        <w:tabs>
          <w:tab w:val="num" w:pos="0"/>
        </w:tabs>
        <w:ind w:left="720" w:hanging="360"/>
      </w:pPr>
      <w:rPr>
        <w:rFonts w:hint="default"/>
        <w:lang w:val="it-IT"/>
      </w:rPr>
    </w:lvl>
  </w:abstractNum>
  <w:abstractNum w:abstractNumId="41" w15:restartNumberingAfterBreak="0">
    <w:nsid w:val="0000002A"/>
    <w:multiLevelType w:val="singleLevel"/>
    <w:tmpl w:val="0000002A"/>
    <w:name w:val="WW8Num42"/>
    <w:lvl w:ilvl="0">
      <w:start w:val="1"/>
      <w:numFmt w:val="lowerLetter"/>
      <w:lvlText w:val="%1)"/>
      <w:lvlJc w:val="left"/>
      <w:pPr>
        <w:tabs>
          <w:tab w:val="num" w:pos="0"/>
        </w:tabs>
        <w:ind w:left="682" w:hanging="360"/>
      </w:pPr>
      <w:rPr>
        <w:rFonts w:cs="Open Sans" w:hint="default"/>
        <w:lang w:val="it-IT"/>
      </w:rPr>
    </w:lvl>
  </w:abstractNum>
  <w:abstractNum w:abstractNumId="42" w15:restartNumberingAfterBreak="0">
    <w:nsid w:val="0000002B"/>
    <w:multiLevelType w:val="multilevel"/>
    <w:tmpl w:val="0000002B"/>
    <w:name w:val="WW8Num43"/>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3" w15:restartNumberingAfterBreak="0">
    <w:nsid w:val="0000002C"/>
    <w:multiLevelType w:val="singleLevel"/>
    <w:tmpl w:val="5B3C8BBC"/>
    <w:name w:val="WW8Num44"/>
    <w:lvl w:ilvl="0">
      <w:start w:val="3"/>
      <w:numFmt w:val="decimal"/>
      <w:lvlText w:val="%1."/>
      <w:lvlJc w:val="left"/>
      <w:pPr>
        <w:tabs>
          <w:tab w:val="num" w:pos="0"/>
        </w:tabs>
        <w:ind w:left="720" w:hanging="360"/>
      </w:pPr>
      <w:rPr>
        <w:rFonts w:ascii="Open Sans" w:hAnsi="Open Sans" w:cs="Open Sans" w:hint="default"/>
        <w:b/>
      </w:rPr>
    </w:lvl>
  </w:abstractNum>
  <w:abstractNum w:abstractNumId="44" w15:restartNumberingAfterBreak="0">
    <w:nsid w:val="0000002D"/>
    <w:multiLevelType w:val="singleLevel"/>
    <w:tmpl w:val="0000002D"/>
    <w:name w:val="WW8Num45"/>
    <w:lvl w:ilvl="0">
      <w:start w:val="1"/>
      <w:numFmt w:val="decimal"/>
      <w:lvlText w:val="%1."/>
      <w:lvlJc w:val="left"/>
      <w:pPr>
        <w:tabs>
          <w:tab w:val="num" w:pos="720"/>
        </w:tabs>
        <w:ind w:left="720" w:hanging="360"/>
      </w:pPr>
      <w:rPr>
        <w:rFonts w:ascii="Open Sans" w:hAnsi="Open Sans" w:cs="Open Sans" w:hint="default"/>
        <w:b/>
        <w:bCs/>
        <w:lang w:val="it-IT"/>
      </w:rPr>
    </w:lvl>
  </w:abstractNum>
  <w:abstractNum w:abstractNumId="45" w15:restartNumberingAfterBreak="0">
    <w:nsid w:val="0000002E"/>
    <w:multiLevelType w:val="singleLevel"/>
    <w:tmpl w:val="3D4855F0"/>
    <w:name w:val="WW8Num46"/>
    <w:lvl w:ilvl="0">
      <w:start w:val="1"/>
      <w:numFmt w:val="decimal"/>
      <w:lvlText w:val="%1."/>
      <w:lvlJc w:val="left"/>
      <w:pPr>
        <w:tabs>
          <w:tab w:val="num" w:pos="720"/>
        </w:tabs>
        <w:ind w:left="720" w:hanging="360"/>
      </w:pPr>
      <w:rPr>
        <w:rFonts w:ascii="Open Sans" w:hAnsi="Open Sans" w:cs="Open Sans" w:hint="default"/>
        <w:lang w:val="it-IT"/>
      </w:rPr>
    </w:lvl>
  </w:abstractNum>
  <w:abstractNum w:abstractNumId="46" w15:restartNumberingAfterBreak="0">
    <w:nsid w:val="0000002F"/>
    <w:multiLevelType w:val="singleLevel"/>
    <w:tmpl w:val="0000002F"/>
    <w:name w:val="WW8Num47"/>
    <w:lvl w:ilvl="0">
      <w:start w:val="1"/>
      <w:numFmt w:val="decimal"/>
      <w:lvlText w:val="%1."/>
      <w:lvlJc w:val="left"/>
      <w:pPr>
        <w:tabs>
          <w:tab w:val="num" w:pos="720"/>
        </w:tabs>
        <w:ind w:left="720" w:hanging="360"/>
      </w:pPr>
      <w:rPr>
        <w:rFonts w:cs="Open Sans"/>
        <w:lang w:val="it-IT"/>
      </w:rPr>
    </w:lvl>
  </w:abstractNum>
  <w:abstractNum w:abstractNumId="47" w15:restartNumberingAfterBreak="0">
    <w:nsid w:val="00000030"/>
    <w:multiLevelType w:val="singleLevel"/>
    <w:tmpl w:val="72E40AA0"/>
    <w:name w:val="WW8Num48"/>
    <w:lvl w:ilvl="0">
      <w:start w:val="1"/>
      <w:numFmt w:val="decimal"/>
      <w:lvlText w:val="%1."/>
      <w:lvlJc w:val="left"/>
      <w:pPr>
        <w:tabs>
          <w:tab w:val="num" w:pos="65"/>
        </w:tabs>
        <w:ind w:left="785" w:hanging="360"/>
      </w:pPr>
      <w:rPr>
        <w:rFonts w:ascii="Open Sans" w:hAnsi="Open Sans" w:cs="Open Sans" w:hint="default"/>
        <w:b/>
        <w:lang w:val="sl-SI"/>
      </w:rPr>
    </w:lvl>
  </w:abstractNum>
  <w:abstractNum w:abstractNumId="48" w15:restartNumberingAfterBreak="0">
    <w:nsid w:val="00000031"/>
    <w:multiLevelType w:val="singleLevel"/>
    <w:tmpl w:val="518CDDF0"/>
    <w:name w:val="WW8Num49"/>
    <w:lvl w:ilvl="0">
      <w:start w:val="1"/>
      <w:numFmt w:val="decimal"/>
      <w:lvlText w:val="%1."/>
      <w:lvlJc w:val="left"/>
      <w:pPr>
        <w:tabs>
          <w:tab w:val="num" w:pos="720"/>
        </w:tabs>
        <w:ind w:left="720" w:hanging="360"/>
      </w:pPr>
      <w:rPr>
        <w:rFonts w:ascii="Open Sans" w:hAnsi="Open Sans" w:cs="Open Sans" w:hint="default"/>
        <w:lang w:val="it-IT"/>
      </w:rPr>
    </w:lvl>
  </w:abstractNum>
  <w:abstractNum w:abstractNumId="49" w15:restartNumberingAfterBreak="0">
    <w:nsid w:val="00000032"/>
    <w:multiLevelType w:val="singleLevel"/>
    <w:tmpl w:val="413CFB02"/>
    <w:name w:val="WW8Num50"/>
    <w:lvl w:ilvl="0">
      <w:start w:val="1"/>
      <w:numFmt w:val="decimal"/>
      <w:lvlText w:val="%1."/>
      <w:lvlJc w:val="left"/>
      <w:pPr>
        <w:tabs>
          <w:tab w:val="num" w:pos="454"/>
        </w:tabs>
        <w:ind w:left="720" w:hanging="360"/>
      </w:pPr>
      <w:rPr>
        <w:rFonts w:ascii="Open Sans" w:eastAsia="Times New Roman" w:hAnsi="Open Sans" w:cs="Open Sans"/>
        <w:b/>
        <w:bCs/>
        <w:color w:val="1F4E79" w:themeColor="accent1" w:themeShade="80"/>
        <w:lang w:val="sl-SI"/>
      </w:rPr>
    </w:lvl>
  </w:abstractNum>
  <w:abstractNum w:abstractNumId="50" w15:restartNumberingAfterBreak="0">
    <w:nsid w:val="00000033"/>
    <w:multiLevelType w:val="singleLevel"/>
    <w:tmpl w:val="F2FE9072"/>
    <w:name w:val="WW8Num51"/>
    <w:lvl w:ilvl="0">
      <w:start w:val="1"/>
      <w:numFmt w:val="decimal"/>
      <w:lvlText w:val="%1."/>
      <w:lvlJc w:val="left"/>
      <w:pPr>
        <w:tabs>
          <w:tab w:val="num" w:pos="720"/>
        </w:tabs>
        <w:ind w:left="720" w:hanging="360"/>
      </w:pPr>
      <w:rPr>
        <w:rFonts w:ascii="Open Sans" w:hAnsi="Open Sans" w:cs="Open Sans" w:hint="default"/>
        <w:lang w:val="it-IT"/>
      </w:rPr>
    </w:lvl>
  </w:abstractNum>
  <w:abstractNum w:abstractNumId="51" w15:restartNumberingAfterBreak="0">
    <w:nsid w:val="00000034"/>
    <w:multiLevelType w:val="singleLevel"/>
    <w:tmpl w:val="0B5C27E6"/>
    <w:lvl w:ilvl="0">
      <w:start w:val="1"/>
      <w:numFmt w:val="decimal"/>
      <w:lvlText w:val="%1."/>
      <w:lvlJc w:val="left"/>
      <w:pPr>
        <w:tabs>
          <w:tab w:val="num" w:pos="0"/>
        </w:tabs>
        <w:ind w:left="720" w:hanging="360"/>
      </w:pPr>
      <w:rPr>
        <w:rFonts w:ascii="Open Sans" w:hAnsi="Open Sans" w:cs="Open Sans" w:hint="default"/>
        <w:b/>
        <w:lang w:val="sl-SI"/>
      </w:rPr>
    </w:lvl>
  </w:abstractNum>
  <w:abstractNum w:abstractNumId="52" w15:restartNumberingAfterBreak="0">
    <w:nsid w:val="00000035"/>
    <w:multiLevelType w:val="singleLevel"/>
    <w:tmpl w:val="A582F872"/>
    <w:name w:val="WW8Num53"/>
    <w:lvl w:ilvl="0">
      <w:start w:val="1"/>
      <w:numFmt w:val="lowerLetter"/>
      <w:lvlText w:val="%1)"/>
      <w:lvlJc w:val="left"/>
      <w:pPr>
        <w:tabs>
          <w:tab w:val="num" w:pos="0"/>
        </w:tabs>
        <w:ind w:left="1164" w:hanging="444"/>
      </w:pPr>
      <w:rPr>
        <w:rFonts w:cs="Open Sans" w:hint="default"/>
        <w:b/>
        <w:lang w:val="sl-SI"/>
      </w:rPr>
    </w:lvl>
  </w:abstractNum>
  <w:abstractNum w:abstractNumId="53" w15:restartNumberingAfterBreak="0">
    <w:nsid w:val="00000036"/>
    <w:multiLevelType w:val="singleLevel"/>
    <w:tmpl w:val="630C5F00"/>
    <w:name w:val="WW8Num54"/>
    <w:lvl w:ilvl="0">
      <w:start w:val="1"/>
      <w:numFmt w:val="decimal"/>
      <w:lvlText w:val="%1."/>
      <w:lvlJc w:val="left"/>
      <w:pPr>
        <w:tabs>
          <w:tab w:val="num" w:pos="0"/>
        </w:tabs>
        <w:ind w:left="720" w:hanging="360"/>
      </w:pPr>
      <w:rPr>
        <w:rFonts w:ascii="Open Sans" w:eastAsia="Times New Roman" w:hAnsi="Open Sans" w:cs="Open Sans" w:hint="default"/>
        <w:b/>
        <w:lang w:val="sl-SI"/>
      </w:rPr>
    </w:lvl>
  </w:abstractNum>
  <w:abstractNum w:abstractNumId="54" w15:restartNumberingAfterBreak="0">
    <w:nsid w:val="00000037"/>
    <w:multiLevelType w:val="singleLevel"/>
    <w:tmpl w:val="00000037"/>
    <w:name w:val="WW8Num55"/>
    <w:lvl w:ilvl="0">
      <w:start w:val="1"/>
      <w:numFmt w:val="decimal"/>
      <w:lvlText w:val="%1."/>
      <w:lvlJc w:val="left"/>
      <w:pPr>
        <w:tabs>
          <w:tab w:val="num" w:pos="720"/>
        </w:tabs>
        <w:ind w:left="720" w:hanging="360"/>
      </w:pPr>
      <w:rPr>
        <w:rFonts w:ascii="Open Sans" w:hAnsi="Open Sans" w:cs="Open Sans"/>
        <w:b/>
        <w:bCs/>
        <w:lang w:val="it-IT"/>
      </w:rPr>
    </w:lvl>
  </w:abstractNum>
  <w:abstractNum w:abstractNumId="55" w15:restartNumberingAfterBreak="0">
    <w:nsid w:val="00000038"/>
    <w:multiLevelType w:val="singleLevel"/>
    <w:tmpl w:val="B2420114"/>
    <w:name w:val="WW8Num57"/>
    <w:lvl w:ilvl="0">
      <w:start w:val="1"/>
      <w:numFmt w:val="decimal"/>
      <w:lvlText w:val="%1."/>
      <w:lvlJc w:val="left"/>
      <w:pPr>
        <w:tabs>
          <w:tab w:val="num" w:pos="0"/>
        </w:tabs>
        <w:ind w:left="720" w:hanging="360"/>
      </w:pPr>
      <w:rPr>
        <w:rFonts w:ascii="Open Sans" w:hAnsi="Open Sans" w:cs="Open Sans" w:hint="default"/>
        <w:b/>
        <w:lang w:val="it-IT"/>
      </w:rPr>
    </w:lvl>
  </w:abstractNum>
  <w:abstractNum w:abstractNumId="56" w15:restartNumberingAfterBreak="0">
    <w:nsid w:val="00000039"/>
    <w:multiLevelType w:val="singleLevel"/>
    <w:tmpl w:val="8B1082A2"/>
    <w:name w:val="WW8Num58"/>
    <w:lvl w:ilvl="0">
      <w:start w:val="1"/>
      <w:numFmt w:val="decimal"/>
      <w:lvlText w:val="%1."/>
      <w:lvlJc w:val="left"/>
      <w:pPr>
        <w:tabs>
          <w:tab w:val="num" w:pos="0"/>
        </w:tabs>
        <w:ind w:left="720" w:hanging="360"/>
      </w:pPr>
      <w:rPr>
        <w:rFonts w:ascii="Open Sans" w:hAnsi="Open Sans" w:cs="Open Sans" w:hint="default"/>
        <w:b/>
      </w:rPr>
    </w:lvl>
  </w:abstractNum>
  <w:abstractNum w:abstractNumId="57" w15:restartNumberingAfterBreak="0">
    <w:nsid w:val="0000003A"/>
    <w:multiLevelType w:val="multilevel"/>
    <w:tmpl w:val="27CCFF72"/>
    <w:lvl w:ilvl="0">
      <w:start w:val="1"/>
      <w:numFmt w:val="decimal"/>
      <w:lvlText w:val="%1."/>
      <w:lvlJc w:val="left"/>
      <w:pPr>
        <w:tabs>
          <w:tab w:val="num" w:pos="720"/>
        </w:tabs>
        <w:ind w:left="720" w:hanging="360"/>
      </w:pPr>
      <w:rPr>
        <w:rFonts w:ascii="Open Sans" w:hAnsi="Open Sans" w:cs="Open San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 w15:restartNumberingAfterBreak="0">
    <w:nsid w:val="01B23A35"/>
    <w:multiLevelType w:val="hybridMultilevel"/>
    <w:tmpl w:val="71D0CA4C"/>
    <w:lvl w:ilvl="0" w:tplc="FCB8C210">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9" w15:restartNumberingAfterBreak="0">
    <w:nsid w:val="0272079C"/>
    <w:multiLevelType w:val="hybridMultilevel"/>
    <w:tmpl w:val="069C0CBE"/>
    <w:lvl w:ilvl="0" w:tplc="0000000D">
      <w:start w:val="1"/>
      <w:numFmt w:val="decimal"/>
      <w:lvlText w:val="%1."/>
      <w:lvlJc w:val="left"/>
      <w:pPr>
        <w:tabs>
          <w:tab w:val="num" w:pos="720"/>
        </w:tabs>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0" w15:restartNumberingAfterBreak="0">
    <w:nsid w:val="075E4A76"/>
    <w:multiLevelType w:val="multilevel"/>
    <w:tmpl w:val="5A18DAC4"/>
    <w:lvl w:ilvl="0">
      <w:start w:val="3"/>
      <w:numFmt w:val="decimal"/>
      <w:lvlText w:val="%1."/>
      <w:lvlJc w:val="left"/>
      <w:pPr>
        <w:tabs>
          <w:tab w:val="num" w:pos="720"/>
        </w:tabs>
        <w:ind w:left="720" w:hanging="360"/>
      </w:pPr>
      <w:rPr>
        <w:rFonts w:ascii="Trebuchet MS" w:hAnsi="Trebuchet MS" w:hint="default"/>
        <w:b/>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1" w15:restartNumberingAfterBreak="0">
    <w:nsid w:val="0A132671"/>
    <w:multiLevelType w:val="hybridMultilevel"/>
    <w:tmpl w:val="DDF81904"/>
    <w:lvl w:ilvl="0" w:tplc="20B06046">
      <w:start w:val="1"/>
      <w:numFmt w:val="lowerRoman"/>
      <w:lvlText w:val="%1)"/>
      <w:lvlJc w:val="left"/>
      <w:pPr>
        <w:ind w:left="1440" w:hanging="72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62" w15:restartNumberingAfterBreak="0">
    <w:nsid w:val="0CEA2701"/>
    <w:multiLevelType w:val="hybridMultilevel"/>
    <w:tmpl w:val="15BC556E"/>
    <w:lvl w:ilvl="0" w:tplc="F5BA8306">
      <w:start w:val="1"/>
      <w:numFmt w:val="lowerRoman"/>
      <w:lvlText w:val="%1)"/>
      <w:lvlJc w:val="left"/>
      <w:pPr>
        <w:ind w:left="1042" w:hanging="720"/>
      </w:pPr>
      <w:rPr>
        <w:rFonts w:ascii="Open Sans" w:hAnsi="Open Sans" w:hint="default"/>
        <w:b/>
        <w:color w:val="365F91"/>
      </w:rPr>
    </w:lvl>
    <w:lvl w:ilvl="1" w:tplc="04100019" w:tentative="1">
      <w:start w:val="1"/>
      <w:numFmt w:val="lowerLetter"/>
      <w:lvlText w:val="%2."/>
      <w:lvlJc w:val="left"/>
      <w:pPr>
        <w:ind w:left="1402" w:hanging="360"/>
      </w:pPr>
    </w:lvl>
    <w:lvl w:ilvl="2" w:tplc="0410001B" w:tentative="1">
      <w:start w:val="1"/>
      <w:numFmt w:val="lowerRoman"/>
      <w:lvlText w:val="%3."/>
      <w:lvlJc w:val="right"/>
      <w:pPr>
        <w:ind w:left="2122" w:hanging="180"/>
      </w:pPr>
    </w:lvl>
    <w:lvl w:ilvl="3" w:tplc="0410000F" w:tentative="1">
      <w:start w:val="1"/>
      <w:numFmt w:val="decimal"/>
      <w:lvlText w:val="%4."/>
      <w:lvlJc w:val="left"/>
      <w:pPr>
        <w:ind w:left="2842" w:hanging="360"/>
      </w:pPr>
    </w:lvl>
    <w:lvl w:ilvl="4" w:tplc="04100019" w:tentative="1">
      <w:start w:val="1"/>
      <w:numFmt w:val="lowerLetter"/>
      <w:lvlText w:val="%5."/>
      <w:lvlJc w:val="left"/>
      <w:pPr>
        <w:ind w:left="3562" w:hanging="360"/>
      </w:pPr>
    </w:lvl>
    <w:lvl w:ilvl="5" w:tplc="0410001B" w:tentative="1">
      <w:start w:val="1"/>
      <w:numFmt w:val="lowerRoman"/>
      <w:lvlText w:val="%6."/>
      <w:lvlJc w:val="right"/>
      <w:pPr>
        <w:ind w:left="4282" w:hanging="180"/>
      </w:pPr>
    </w:lvl>
    <w:lvl w:ilvl="6" w:tplc="0410000F" w:tentative="1">
      <w:start w:val="1"/>
      <w:numFmt w:val="decimal"/>
      <w:lvlText w:val="%7."/>
      <w:lvlJc w:val="left"/>
      <w:pPr>
        <w:ind w:left="5002" w:hanging="360"/>
      </w:pPr>
    </w:lvl>
    <w:lvl w:ilvl="7" w:tplc="04100019" w:tentative="1">
      <w:start w:val="1"/>
      <w:numFmt w:val="lowerLetter"/>
      <w:lvlText w:val="%8."/>
      <w:lvlJc w:val="left"/>
      <w:pPr>
        <w:ind w:left="5722" w:hanging="360"/>
      </w:pPr>
    </w:lvl>
    <w:lvl w:ilvl="8" w:tplc="0410001B" w:tentative="1">
      <w:start w:val="1"/>
      <w:numFmt w:val="lowerRoman"/>
      <w:lvlText w:val="%9."/>
      <w:lvlJc w:val="right"/>
      <w:pPr>
        <w:ind w:left="6442" w:hanging="180"/>
      </w:pPr>
    </w:lvl>
  </w:abstractNum>
  <w:abstractNum w:abstractNumId="63" w15:restartNumberingAfterBreak="0">
    <w:nsid w:val="0F224505"/>
    <w:multiLevelType w:val="hybridMultilevel"/>
    <w:tmpl w:val="405C6BF0"/>
    <w:lvl w:ilvl="0" w:tplc="E7F89ECA">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64" w15:restartNumberingAfterBreak="0">
    <w:nsid w:val="12847CC3"/>
    <w:multiLevelType w:val="hybridMultilevel"/>
    <w:tmpl w:val="D4B00B4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5" w15:restartNumberingAfterBreak="0">
    <w:nsid w:val="12D365F9"/>
    <w:multiLevelType w:val="hybridMultilevel"/>
    <w:tmpl w:val="A50E8504"/>
    <w:lvl w:ilvl="0" w:tplc="AD449548">
      <w:start w:val="1"/>
      <w:numFmt w:val="decimal"/>
      <w:lvlText w:val="%1."/>
      <w:lvlJc w:val="left"/>
      <w:pPr>
        <w:ind w:left="720" w:hanging="360"/>
      </w:pPr>
      <w:rPr>
        <w:rFonts w:ascii="Trebuchet MS" w:hAnsi="Trebuchet M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6" w15:restartNumberingAfterBreak="0">
    <w:nsid w:val="1496688A"/>
    <w:multiLevelType w:val="hybridMultilevel"/>
    <w:tmpl w:val="406284DE"/>
    <w:lvl w:ilvl="0" w:tplc="8F10C88C">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7" w15:restartNumberingAfterBreak="0">
    <w:nsid w:val="15772DE1"/>
    <w:multiLevelType w:val="hybridMultilevel"/>
    <w:tmpl w:val="67906B3A"/>
    <w:lvl w:ilvl="0" w:tplc="00000015">
      <w:start w:val="1"/>
      <w:numFmt w:val="decimal"/>
      <w:lvlText w:val="%1."/>
      <w:lvlJc w:val="left"/>
      <w:pPr>
        <w:tabs>
          <w:tab w:val="num" w:pos="720"/>
        </w:tabs>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8" w15:restartNumberingAfterBreak="0">
    <w:nsid w:val="16DF1D3E"/>
    <w:multiLevelType w:val="hybridMultilevel"/>
    <w:tmpl w:val="DDBAB2F8"/>
    <w:lvl w:ilvl="0" w:tplc="8C74CC0E">
      <w:start w:val="1"/>
      <w:numFmt w:val="lowerLetter"/>
      <w:lvlText w:val="%1)"/>
      <w:lvlJc w:val="left"/>
      <w:pPr>
        <w:ind w:left="1080" w:hanging="360"/>
      </w:pPr>
      <w:rPr>
        <w:rFonts w:ascii="Open Sans" w:hAnsi="Open Sans" w:cs="Open Sans" w:hint="default"/>
        <w:b/>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69" w15:restartNumberingAfterBreak="0">
    <w:nsid w:val="1722191E"/>
    <w:multiLevelType w:val="hybridMultilevel"/>
    <w:tmpl w:val="8410F768"/>
    <w:lvl w:ilvl="0" w:tplc="54C8FECA">
      <w:start w:val="3"/>
      <w:numFmt w:val="decimal"/>
      <w:lvlText w:val="%1."/>
      <w:lvlJc w:val="left"/>
      <w:pPr>
        <w:tabs>
          <w:tab w:val="num" w:pos="720"/>
        </w:tabs>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0" w15:restartNumberingAfterBreak="0">
    <w:nsid w:val="18093C86"/>
    <w:multiLevelType w:val="hybridMultilevel"/>
    <w:tmpl w:val="A50E8504"/>
    <w:lvl w:ilvl="0" w:tplc="AD449548">
      <w:start w:val="1"/>
      <w:numFmt w:val="decimal"/>
      <w:lvlText w:val="%1."/>
      <w:lvlJc w:val="left"/>
      <w:pPr>
        <w:ind w:left="720" w:hanging="360"/>
      </w:pPr>
      <w:rPr>
        <w:rFonts w:ascii="Trebuchet MS" w:hAnsi="Trebuchet M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1" w15:restartNumberingAfterBreak="0">
    <w:nsid w:val="199D62BE"/>
    <w:multiLevelType w:val="hybridMultilevel"/>
    <w:tmpl w:val="46D00CBE"/>
    <w:lvl w:ilvl="0" w:tplc="139EFAAC">
      <w:start w:val="1"/>
      <w:numFmt w:val="lowerLetter"/>
      <w:lvlText w:val="%1)"/>
      <w:lvlJc w:val="left"/>
      <w:pPr>
        <w:ind w:left="360" w:hanging="360"/>
      </w:pPr>
      <w:rPr>
        <w:rFonts w:ascii="Open Sans" w:eastAsia="Times New Roman" w:hAnsi="Open Sans" w:cs="Open Sans" w:hint="default"/>
        <w:b/>
        <w:color w:val="365F91"/>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2" w15:restartNumberingAfterBreak="0">
    <w:nsid w:val="1D987824"/>
    <w:multiLevelType w:val="singleLevel"/>
    <w:tmpl w:val="00000015"/>
    <w:lvl w:ilvl="0">
      <w:start w:val="1"/>
      <w:numFmt w:val="decimal"/>
      <w:lvlText w:val="%1."/>
      <w:lvlJc w:val="left"/>
      <w:pPr>
        <w:tabs>
          <w:tab w:val="num" w:pos="720"/>
        </w:tabs>
        <w:ind w:left="720" w:hanging="360"/>
      </w:pPr>
    </w:lvl>
  </w:abstractNum>
  <w:abstractNum w:abstractNumId="73" w15:restartNumberingAfterBreak="0">
    <w:nsid w:val="1F8A2BB6"/>
    <w:multiLevelType w:val="hybridMultilevel"/>
    <w:tmpl w:val="C65A0218"/>
    <w:lvl w:ilvl="0" w:tplc="5E9CFC66">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4" w15:restartNumberingAfterBreak="0">
    <w:nsid w:val="21266730"/>
    <w:multiLevelType w:val="multilevel"/>
    <w:tmpl w:val="0000003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5" w15:restartNumberingAfterBreak="0">
    <w:nsid w:val="240F1D39"/>
    <w:multiLevelType w:val="hybridMultilevel"/>
    <w:tmpl w:val="8B7A35CE"/>
    <w:lvl w:ilvl="0" w:tplc="A74A7082">
      <w:start w:val="1"/>
      <w:numFmt w:val="lowerRoman"/>
      <w:lvlText w:val="%1)"/>
      <w:lvlJc w:val="left"/>
      <w:pPr>
        <w:ind w:left="1174" w:hanging="720"/>
      </w:pPr>
      <w:rPr>
        <w:rFonts w:ascii="Open Sans" w:hAnsi="Open Sans" w:hint="default"/>
        <w:b/>
        <w:color w:val="365F91"/>
      </w:rPr>
    </w:lvl>
    <w:lvl w:ilvl="1" w:tplc="04100019" w:tentative="1">
      <w:start w:val="1"/>
      <w:numFmt w:val="lowerLetter"/>
      <w:lvlText w:val="%2."/>
      <w:lvlJc w:val="left"/>
      <w:pPr>
        <w:ind w:left="1534" w:hanging="360"/>
      </w:pPr>
    </w:lvl>
    <w:lvl w:ilvl="2" w:tplc="0410001B" w:tentative="1">
      <w:start w:val="1"/>
      <w:numFmt w:val="lowerRoman"/>
      <w:lvlText w:val="%3."/>
      <w:lvlJc w:val="right"/>
      <w:pPr>
        <w:ind w:left="2254" w:hanging="180"/>
      </w:pPr>
    </w:lvl>
    <w:lvl w:ilvl="3" w:tplc="0410000F" w:tentative="1">
      <w:start w:val="1"/>
      <w:numFmt w:val="decimal"/>
      <w:lvlText w:val="%4."/>
      <w:lvlJc w:val="left"/>
      <w:pPr>
        <w:ind w:left="2974" w:hanging="360"/>
      </w:pPr>
    </w:lvl>
    <w:lvl w:ilvl="4" w:tplc="04100019" w:tentative="1">
      <w:start w:val="1"/>
      <w:numFmt w:val="lowerLetter"/>
      <w:lvlText w:val="%5."/>
      <w:lvlJc w:val="left"/>
      <w:pPr>
        <w:ind w:left="3694" w:hanging="360"/>
      </w:pPr>
    </w:lvl>
    <w:lvl w:ilvl="5" w:tplc="0410001B" w:tentative="1">
      <w:start w:val="1"/>
      <w:numFmt w:val="lowerRoman"/>
      <w:lvlText w:val="%6."/>
      <w:lvlJc w:val="right"/>
      <w:pPr>
        <w:ind w:left="4414" w:hanging="180"/>
      </w:pPr>
    </w:lvl>
    <w:lvl w:ilvl="6" w:tplc="0410000F" w:tentative="1">
      <w:start w:val="1"/>
      <w:numFmt w:val="decimal"/>
      <w:lvlText w:val="%7."/>
      <w:lvlJc w:val="left"/>
      <w:pPr>
        <w:ind w:left="5134" w:hanging="360"/>
      </w:pPr>
    </w:lvl>
    <w:lvl w:ilvl="7" w:tplc="04100019" w:tentative="1">
      <w:start w:val="1"/>
      <w:numFmt w:val="lowerLetter"/>
      <w:lvlText w:val="%8."/>
      <w:lvlJc w:val="left"/>
      <w:pPr>
        <w:ind w:left="5854" w:hanging="360"/>
      </w:pPr>
    </w:lvl>
    <w:lvl w:ilvl="8" w:tplc="0410001B" w:tentative="1">
      <w:start w:val="1"/>
      <w:numFmt w:val="lowerRoman"/>
      <w:lvlText w:val="%9."/>
      <w:lvlJc w:val="right"/>
      <w:pPr>
        <w:ind w:left="6574" w:hanging="180"/>
      </w:pPr>
    </w:lvl>
  </w:abstractNum>
  <w:abstractNum w:abstractNumId="76" w15:restartNumberingAfterBreak="0">
    <w:nsid w:val="291B2413"/>
    <w:multiLevelType w:val="hybridMultilevel"/>
    <w:tmpl w:val="226AA998"/>
    <w:lvl w:ilvl="0" w:tplc="345E69D8">
      <w:start w:val="1"/>
      <w:numFmt w:val="lowerRoman"/>
      <w:lvlText w:val="%1)"/>
      <w:lvlJc w:val="left"/>
      <w:pPr>
        <w:ind w:left="1440" w:hanging="720"/>
      </w:pPr>
      <w:rPr>
        <w:rFonts w:ascii="Open Sans" w:hAnsi="Open Sans" w:hint="default"/>
        <w:b/>
        <w:color w:val="365F91"/>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77" w15:restartNumberingAfterBreak="0">
    <w:nsid w:val="30BC58F3"/>
    <w:multiLevelType w:val="hybridMultilevel"/>
    <w:tmpl w:val="5BF8CE94"/>
    <w:lvl w:ilvl="0" w:tplc="86C0F1DE">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78" w15:restartNumberingAfterBreak="0">
    <w:nsid w:val="31693722"/>
    <w:multiLevelType w:val="hybridMultilevel"/>
    <w:tmpl w:val="820431DE"/>
    <w:lvl w:ilvl="0" w:tplc="5E9CFC66">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9" w15:restartNumberingAfterBreak="0">
    <w:nsid w:val="328C6C90"/>
    <w:multiLevelType w:val="hybridMultilevel"/>
    <w:tmpl w:val="8124B0AE"/>
    <w:lvl w:ilvl="0" w:tplc="2AC648E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0" w15:restartNumberingAfterBreak="0">
    <w:nsid w:val="341D773A"/>
    <w:multiLevelType w:val="hybridMultilevel"/>
    <w:tmpl w:val="790ADC76"/>
    <w:lvl w:ilvl="0" w:tplc="00000015">
      <w:start w:val="1"/>
      <w:numFmt w:val="decimal"/>
      <w:lvlText w:val="%1."/>
      <w:lvlJc w:val="left"/>
      <w:pPr>
        <w:tabs>
          <w:tab w:val="num" w:pos="720"/>
        </w:tabs>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1" w15:restartNumberingAfterBreak="0">
    <w:nsid w:val="343C1A6D"/>
    <w:multiLevelType w:val="hybridMultilevel"/>
    <w:tmpl w:val="0556155C"/>
    <w:lvl w:ilvl="0" w:tplc="AD449548">
      <w:start w:val="1"/>
      <w:numFmt w:val="decimal"/>
      <w:lvlText w:val="%1."/>
      <w:lvlJc w:val="left"/>
      <w:pPr>
        <w:ind w:left="720" w:hanging="360"/>
      </w:pPr>
      <w:rPr>
        <w:rFonts w:ascii="Trebuchet MS" w:hAnsi="Trebuchet M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2" w15:restartNumberingAfterBreak="0">
    <w:nsid w:val="34AD1DB9"/>
    <w:multiLevelType w:val="hybridMultilevel"/>
    <w:tmpl w:val="8862771A"/>
    <w:lvl w:ilvl="0" w:tplc="39BAE9E4">
      <w:start w:val="2"/>
      <w:numFmt w:val="decimal"/>
      <w:lvlText w:val="%1."/>
      <w:lvlJc w:val="left"/>
      <w:pPr>
        <w:ind w:left="720" w:hanging="360"/>
      </w:pPr>
      <w:rPr>
        <w:rFonts w:ascii="Trebuchet MS" w:hAnsi="Trebuchet M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3" w15:restartNumberingAfterBreak="0">
    <w:nsid w:val="35FA6B9E"/>
    <w:multiLevelType w:val="hybridMultilevel"/>
    <w:tmpl w:val="E2B6DAFA"/>
    <w:lvl w:ilvl="0" w:tplc="AD449548">
      <w:start w:val="1"/>
      <w:numFmt w:val="decimal"/>
      <w:lvlText w:val="%1."/>
      <w:lvlJc w:val="left"/>
      <w:pPr>
        <w:ind w:left="720" w:hanging="360"/>
      </w:pPr>
      <w:rPr>
        <w:rFonts w:ascii="Trebuchet MS" w:hAnsi="Trebuchet M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4" w15:restartNumberingAfterBreak="0">
    <w:nsid w:val="366F7E48"/>
    <w:multiLevelType w:val="hybridMultilevel"/>
    <w:tmpl w:val="BAAC0432"/>
    <w:lvl w:ilvl="0" w:tplc="FD4C00EA">
      <w:start w:val="1"/>
      <w:numFmt w:val="decimal"/>
      <w:lvlText w:val="%1."/>
      <w:lvlJc w:val="left"/>
      <w:pPr>
        <w:ind w:left="720" w:hanging="360"/>
      </w:pPr>
      <w:rPr>
        <w:rFonts w:ascii="Trebuchet MS" w:hAnsi="Trebuchet M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5" w15:restartNumberingAfterBreak="0">
    <w:nsid w:val="415A5BF6"/>
    <w:multiLevelType w:val="hybridMultilevel"/>
    <w:tmpl w:val="88A6EFFC"/>
    <w:name w:val="WW8Num102"/>
    <w:lvl w:ilvl="0" w:tplc="41FCCCE2">
      <w:start w:val="4"/>
      <w:numFmt w:val="decimal"/>
      <w:lvlText w:val="%1."/>
      <w:lvlJc w:val="left"/>
      <w:pPr>
        <w:tabs>
          <w:tab w:val="num" w:pos="720"/>
        </w:tabs>
        <w:ind w:left="720" w:hanging="360"/>
      </w:pPr>
      <w:rPr>
        <w:rFonts w:ascii="Trebuchet MS" w:hAnsi="Trebuchet MS" w:hint="default"/>
        <w:b/>
        <w:color w:val="1F497D"/>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6" w15:restartNumberingAfterBreak="0">
    <w:nsid w:val="4323624E"/>
    <w:multiLevelType w:val="hybridMultilevel"/>
    <w:tmpl w:val="53BA9A18"/>
    <w:lvl w:ilvl="0" w:tplc="FD4C00EA">
      <w:start w:val="1"/>
      <w:numFmt w:val="decimal"/>
      <w:lvlText w:val="%1."/>
      <w:lvlJc w:val="left"/>
      <w:pPr>
        <w:ind w:left="720" w:hanging="360"/>
      </w:pPr>
      <w:rPr>
        <w:rFonts w:ascii="Trebuchet MS" w:hAnsi="Trebuchet M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7" w15:restartNumberingAfterBreak="0">
    <w:nsid w:val="45D40868"/>
    <w:multiLevelType w:val="hybridMultilevel"/>
    <w:tmpl w:val="5150FADC"/>
    <w:lvl w:ilvl="0" w:tplc="A92C8536">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8" w15:restartNumberingAfterBreak="0">
    <w:nsid w:val="485241C9"/>
    <w:multiLevelType w:val="hybridMultilevel"/>
    <w:tmpl w:val="758E463A"/>
    <w:lvl w:ilvl="0" w:tplc="F73C79A0">
      <w:start w:val="1"/>
      <w:numFmt w:val="lowerLetter"/>
      <w:lvlText w:val="%1)"/>
      <w:lvlJc w:val="left"/>
      <w:pPr>
        <w:ind w:left="682" w:hanging="360"/>
      </w:pPr>
      <w:rPr>
        <w:rFonts w:hint="default"/>
      </w:rPr>
    </w:lvl>
    <w:lvl w:ilvl="1" w:tplc="04100019" w:tentative="1">
      <w:start w:val="1"/>
      <w:numFmt w:val="lowerLetter"/>
      <w:lvlText w:val="%2."/>
      <w:lvlJc w:val="left"/>
      <w:pPr>
        <w:ind w:left="1402" w:hanging="360"/>
      </w:pPr>
    </w:lvl>
    <w:lvl w:ilvl="2" w:tplc="0410001B" w:tentative="1">
      <w:start w:val="1"/>
      <w:numFmt w:val="lowerRoman"/>
      <w:lvlText w:val="%3."/>
      <w:lvlJc w:val="right"/>
      <w:pPr>
        <w:ind w:left="2122" w:hanging="180"/>
      </w:pPr>
    </w:lvl>
    <w:lvl w:ilvl="3" w:tplc="0410000F" w:tentative="1">
      <w:start w:val="1"/>
      <w:numFmt w:val="decimal"/>
      <w:lvlText w:val="%4."/>
      <w:lvlJc w:val="left"/>
      <w:pPr>
        <w:ind w:left="2842" w:hanging="360"/>
      </w:pPr>
    </w:lvl>
    <w:lvl w:ilvl="4" w:tplc="04100019" w:tentative="1">
      <w:start w:val="1"/>
      <w:numFmt w:val="lowerLetter"/>
      <w:lvlText w:val="%5."/>
      <w:lvlJc w:val="left"/>
      <w:pPr>
        <w:ind w:left="3562" w:hanging="360"/>
      </w:pPr>
    </w:lvl>
    <w:lvl w:ilvl="5" w:tplc="0410001B" w:tentative="1">
      <w:start w:val="1"/>
      <w:numFmt w:val="lowerRoman"/>
      <w:lvlText w:val="%6."/>
      <w:lvlJc w:val="right"/>
      <w:pPr>
        <w:ind w:left="4282" w:hanging="180"/>
      </w:pPr>
    </w:lvl>
    <w:lvl w:ilvl="6" w:tplc="0410000F" w:tentative="1">
      <w:start w:val="1"/>
      <w:numFmt w:val="decimal"/>
      <w:lvlText w:val="%7."/>
      <w:lvlJc w:val="left"/>
      <w:pPr>
        <w:ind w:left="5002" w:hanging="360"/>
      </w:pPr>
    </w:lvl>
    <w:lvl w:ilvl="7" w:tplc="04100019" w:tentative="1">
      <w:start w:val="1"/>
      <w:numFmt w:val="lowerLetter"/>
      <w:lvlText w:val="%8."/>
      <w:lvlJc w:val="left"/>
      <w:pPr>
        <w:ind w:left="5722" w:hanging="360"/>
      </w:pPr>
    </w:lvl>
    <w:lvl w:ilvl="8" w:tplc="0410001B" w:tentative="1">
      <w:start w:val="1"/>
      <w:numFmt w:val="lowerRoman"/>
      <w:lvlText w:val="%9."/>
      <w:lvlJc w:val="right"/>
      <w:pPr>
        <w:ind w:left="6442" w:hanging="180"/>
      </w:pPr>
    </w:lvl>
  </w:abstractNum>
  <w:abstractNum w:abstractNumId="89" w15:restartNumberingAfterBreak="0">
    <w:nsid w:val="48693849"/>
    <w:multiLevelType w:val="multilevel"/>
    <w:tmpl w:val="F6DAC928"/>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90" w15:restartNumberingAfterBreak="0">
    <w:nsid w:val="4B86109C"/>
    <w:multiLevelType w:val="hybridMultilevel"/>
    <w:tmpl w:val="70866024"/>
    <w:lvl w:ilvl="0" w:tplc="5C0C9DBA">
      <w:start w:val="3"/>
      <w:numFmt w:val="decimal"/>
      <w:lvlText w:val="%1."/>
      <w:lvlJc w:val="left"/>
      <w:pPr>
        <w:ind w:left="720" w:hanging="360"/>
      </w:pPr>
      <w:rPr>
        <w:rFonts w:ascii="Trebuchet MS" w:hAnsi="Trebuchet M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1" w15:restartNumberingAfterBreak="0">
    <w:nsid w:val="4E6F2DAD"/>
    <w:multiLevelType w:val="hybridMultilevel"/>
    <w:tmpl w:val="285800CA"/>
    <w:lvl w:ilvl="0" w:tplc="5E9CFC66">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2" w15:restartNumberingAfterBreak="0">
    <w:nsid w:val="50AB7FAA"/>
    <w:multiLevelType w:val="multilevel"/>
    <w:tmpl w:val="63BEF014"/>
    <w:lvl w:ilvl="0">
      <w:start w:val="1"/>
      <w:numFmt w:val="lowerLetter"/>
      <w:lvlText w:val="%1)"/>
      <w:lvlJc w:val="left"/>
      <w:pPr>
        <w:tabs>
          <w:tab w:val="num" w:pos="720"/>
        </w:tabs>
        <w:ind w:left="720" w:hanging="360"/>
      </w:pPr>
      <w:rPr>
        <w:rFonts w:ascii="Open Sans" w:eastAsia="Calibri" w:hAnsi="Open Sans" w:cs="Open Sans"/>
        <w:b w:val="0"/>
        <w:color w:val="365F91"/>
        <w:lang w:val="it-IT"/>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Symbol"/>
        <w:b w:val="0"/>
        <w:color w:val="365F91"/>
        <w:lang w:val="it-IT"/>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Symbol"/>
        <w:b w:val="0"/>
        <w:color w:val="365F91"/>
        <w:lang w:val="it-IT"/>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3" w15:restartNumberingAfterBreak="0">
    <w:nsid w:val="51254E23"/>
    <w:multiLevelType w:val="singleLevel"/>
    <w:tmpl w:val="0000000D"/>
    <w:lvl w:ilvl="0">
      <w:start w:val="1"/>
      <w:numFmt w:val="decimal"/>
      <w:lvlText w:val="%1."/>
      <w:lvlJc w:val="left"/>
      <w:pPr>
        <w:tabs>
          <w:tab w:val="num" w:pos="720"/>
        </w:tabs>
        <w:ind w:left="720" w:hanging="360"/>
      </w:pPr>
    </w:lvl>
  </w:abstractNum>
  <w:abstractNum w:abstractNumId="94" w15:restartNumberingAfterBreak="0">
    <w:nsid w:val="517E0BD0"/>
    <w:multiLevelType w:val="hybridMultilevel"/>
    <w:tmpl w:val="8AA2FDC4"/>
    <w:lvl w:ilvl="0" w:tplc="00000015">
      <w:start w:val="1"/>
      <w:numFmt w:val="decimal"/>
      <w:lvlText w:val="%1."/>
      <w:lvlJc w:val="left"/>
      <w:pPr>
        <w:tabs>
          <w:tab w:val="num" w:pos="720"/>
        </w:tabs>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5" w15:restartNumberingAfterBreak="0">
    <w:nsid w:val="529D173E"/>
    <w:multiLevelType w:val="hybridMultilevel"/>
    <w:tmpl w:val="1F3CA38A"/>
    <w:lvl w:ilvl="0" w:tplc="AD449548">
      <w:start w:val="1"/>
      <w:numFmt w:val="decimal"/>
      <w:lvlText w:val="%1."/>
      <w:lvlJc w:val="left"/>
      <w:pPr>
        <w:ind w:left="720" w:hanging="360"/>
      </w:pPr>
      <w:rPr>
        <w:rFonts w:ascii="Trebuchet MS" w:hAnsi="Trebuchet M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6" w15:restartNumberingAfterBreak="0">
    <w:nsid w:val="57977137"/>
    <w:multiLevelType w:val="hybridMultilevel"/>
    <w:tmpl w:val="41E8B994"/>
    <w:lvl w:ilvl="0" w:tplc="5E9CFC66">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7" w15:restartNumberingAfterBreak="0">
    <w:nsid w:val="5BC96FD0"/>
    <w:multiLevelType w:val="hybridMultilevel"/>
    <w:tmpl w:val="1DA001C8"/>
    <w:lvl w:ilvl="0" w:tplc="0000000D">
      <w:start w:val="1"/>
      <w:numFmt w:val="decimal"/>
      <w:lvlText w:val="%1."/>
      <w:lvlJc w:val="left"/>
      <w:pPr>
        <w:tabs>
          <w:tab w:val="num" w:pos="720"/>
        </w:tabs>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8" w15:restartNumberingAfterBreak="0">
    <w:nsid w:val="631140BA"/>
    <w:multiLevelType w:val="hybridMultilevel"/>
    <w:tmpl w:val="285800CA"/>
    <w:lvl w:ilvl="0" w:tplc="5E9CFC66">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9" w15:restartNumberingAfterBreak="0">
    <w:nsid w:val="6480402B"/>
    <w:multiLevelType w:val="hybridMultilevel"/>
    <w:tmpl w:val="C95085E4"/>
    <w:lvl w:ilvl="0" w:tplc="AD449548">
      <w:start w:val="1"/>
      <w:numFmt w:val="decimal"/>
      <w:lvlText w:val="%1."/>
      <w:lvlJc w:val="left"/>
      <w:pPr>
        <w:ind w:left="720" w:hanging="360"/>
      </w:pPr>
      <w:rPr>
        <w:rFonts w:ascii="Trebuchet MS" w:hAnsi="Trebuchet M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0" w15:restartNumberingAfterBreak="0">
    <w:nsid w:val="6A86631A"/>
    <w:multiLevelType w:val="hybridMultilevel"/>
    <w:tmpl w:val="74881BB6"/>
    <w:lvl w:ilvl="0" w:tplc="AD449548">
      <w:start w:val="1"/>
      <w:numFmt w:val="decimal"/>
      <w:lvlText w:val="%1."/>
      <w:lvlJc w:val="left"/>
      <w:pPr>
        <w:ind w:left="720" w:hanging="360"/>
      </w:pPr>
      <w:rPr>
        <w:rFonts w:ascii="Trebuchet MS" w:hAnsi="Trebuchet M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1" w15:restartNumberingAfterBreak="0">
    <w:nsid w:val="6CA127CF"/>
    <w:multiLevelType w:val="hybridMultilevel"/>
    <w:tmpl w:val="069C0CBE"/>
    <w:lvl w:ilvl="0" w:tplc="0000000D">
      <w:start w:val="1"/>
      <w:numFmt w:val="decimal"/>
      <w:lvlText w:val="%1."/>
      <w:lvlJc w:val="left"/>
      <w:pPr>
        <w:tabs>
          <w:tab w:val="num" w:pos="720"/>
        </w:tabs>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2" w15:restartNumberingAfterBreak="0">
    <w:nsid w:val="6D8F5108"/>
    <w:multiLevelType w:val="hybridMultilevel"/>
    <w:tmpl w:val="8FEE3156"/>
    <w:lvl w:ilvl="0" w:tplc="5E9CFC66">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3" w15:restartNumberingAfterBreak="0">
    <w:nsid w:val="6F530010"/>
    <w:multiLevelType w:val="hybridMultilevel"/>
    <w:tmpl w:val="152CC03E"/>
    <w:lvl w:ilvl="0" w:tplc="A92A288C">
      <w:start w:val="1"/>
      <w:numFmt w:val="decimal"/>
      <w:lvlText w:val="%1."/>
      <w:lvlJc w:val="left"/>
      <w:pPr>
        <w:ind w:left="720" w:hanging="360"/>
      </w:pPr>
      <w:rPr>
        <w:rFonts w:ascii="Trebuchet MS" w:hAnsi="Trebuchet M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4" w15:restartNumberingAfterBreak="0">
    <w:nsid w:val="73EE39A5"/>
    <w:multiLevelType w:val="hybridMultilevel"/>
    <w:tmpl w:val="5584FC6A"/>
    <w:lvl w:ilvl="0" w:tplc="C35E7434">
      <w:start w:val="1"/>
      <w:numFmt w:val="lowerRoman"/>
      <w:lvlText w:val="%1)"/>
      <w:lvlJc w:val="left"/>
      <w:pPr>
        <w:ind w:left="1174" w:hanging="720"/>
      </w:pPr>
      <w:rPr>
        <w:rFonts w:hint="default"/>
      </w:rPr>
    </w:lvl>
    <w:lvl w:ilvl="1" w:tplc="04100019" w:tentative="1">
      <w:start w:val="1"/>
      <w:numFmt w:val="lowerLetter"/>
      <w:lvlText w:val="%2."/>
      <w:lvlJc w:val="left"/>
      <w:pPr>
        <w:ind w:left="1534" w:hanging="360"/>
      </w:pPr>
    </w:lvl>
    <w:lvl w:ilvl="2" w:tplc="0410001B" w:tentative="1">
      <w:start w:val="1"/>
      <w:numFmt w:val="lowerRoman"/>
      <w:lvlText w:val="%3."/>
      <w:lvlJc w:val="right"/>
      <w:pPr>
        <w:ind w:left="2254" w:hanging="180"/>
      </w:pPr>
    </w:lvl>
    <w:lvl w:ilvl="3" w:tplc="0410000F" w:tentative="1">
      <w:start w:val="1"/>
      <w:numFmt w:val="decimal"/>
      <w:lvlText w:val="%4."/>
      <w:lvlJc w:val="left"/>
      <w:pPr>
        <w:ind w:left="2974" w:hanging="360"/>
      </w:pPr>
    </w:lvl>
    <w:lvl w:ilvl="4" w:tplc="04100019" w:tentative="1">
      <w:start w:val="1"/>
      <w:numFmt w:val="lowerLetter"/>
      <w:lvlText w:val="%5."/>
      <w:lvlJc w:val="left"/>
      <w:pPr>
        <w:ind w:left="3694" w:hanging="360"/>
      </w:pPr>
    </w:lvl>
    <w:lvl w:ilvl="5" w:tplc="0410001B" w:tentative="1">
      <w:start w:val="1"/>
      <w:numFmt w:val="lowerRoman"/>
      <w:lvlText w:val="%6."/>
      <w:lvlJc w:val="right"/>
      <w:pPr>
        <w:ind w:left="4414" w:hanging="180"/>
      </w:pPr>
    </w:lvl>
    <w:lvl w:ilvl="6" w:tplc="0410000F" w:tentative="1">
      <w:start w:val="1"/>
      <w:numFmt w:val="decimal"/>
      <w:lvlText w:val="%7."/>
      <w:lvlJc w:val="left"/>
      <w:pPr>
        <w:ind w:left="5134" w:hanging="360"/>
      </w:pPr>
    </w:lvl>
    <w:lvl w:ilvl="7" w:tplc="04100019" w:tentative="1">
      <w:start w:val="1"/>
      <w:numFmt w:val="lowerLetter"/>
      <w:lvlText w:val="%8."/>
      <w:lvlJc w:val="left"/>
      <w:pPr>
        <w:ind w:left="5854" w:hanging="360"/>
      </w:pPr>
    </w:lvl>
    <w:lvl w:ilvl="8" w:tplc="0410001B" w:tentative="1">
      <w:start w:val="1"/>
      <w:numFmt w:val="lowerRoman"/>
      <w:lvlText w:val="%9."/>
      <w:lvlJc w:val="right"/>
      <w:pPr>
        <w:ind w:left="6574" w:hanging="180"/>
      </w:pPr>
    </w:lvl>
  </w:abstractNum>
  <w:abstractNum w:abstractNumId="105" w15:restartNumberingAfterBreak="0">
    <w:nsid w:val="7C121E9C"/>
    <w:multiLevelType w:val="hybridMultilevel"/>
    <w:tmpl w:val="1DA83624"/>
    <w:lvl w:ilvl="0" w:tplc="96EA27B2">
      <w:start w:val="1"/>
      <w:numFmt w:val="decimal"/>
      <w:lvlText w:val="%1."/>
      <w:lvlJc w:val="left"/>
      <w:pPr>
        <w:ind w:left="720" w:hanging="360"/>
      </w:pPr>
      <w:rPr>
        <w:rFonts w:ascii="Trebuchet MS" w:hAnsi="Trebuchet M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74"/>
  </w:num>
  <w:num w:numId="60">
    <w:abstractNumId w:val="72"/>
  </w:num>
  <w:num w:numId="61">
    <w:abstractNumId w:val="94"/>
  </w:num>
  <w:num w:numId="62">
    <w:abstractNumId w:val="80"/>
  </w:num>
  <w:num w:numId="63">
    <w:abstractNumId w:val="67"/>
  </w:num>
  <w:num w:numId="64">
    <w:abstractNumId w:val="69"/>
  </w:num>
  <w:num w:numId="65">
    <w:abstractNumId w:val="78"/>
  </w:num>
  <w:num w:numId="66">
    <w:abstractNumId w:val="102"/>
  </w:num>
  <w:num w:numId="67">
    <w:abstractNumId w:val="96"/>
  </w:num>
  <w:num w:numId="68">
    <w:abstractNumId w:val="73"/>
  </w:num>
  <w:num w:numId="69">
    <w:abstractNumId w:val="98"/>
  </w:num>
  <w:num w:numId="70">
    <w:abstractNumId w:val="91"/>
  </w:num>
  <w:num w:numId="71">
    <w:abstractNumId w:val="89"/>
  </w:num>
  <w:num w:numId="72">
    <w:abstractNumId w:val="87"/>
  </w:num>
  <w:num w:numId="73">
    <w:abstractNumId w:val="66"/>
  </w:num>
  <w:num w:numId="74">
    <w:abstractNumId w:val="79"/>
  </w:num>
  <w:num w:numId="75">
    <w:abstractNumId w:val="105"/>
  </w:num>
  <w:num w:numId="76">
    <w:abstractNumId w:val="82"/>
  </w:num>
  <w:num w:numId="77">
    <w:abstractNumId w:val="90"/>
  </w:num>
  <w:num w:numId="78">
    <w:abstractNumId w:val="103"/>
  </w:num>
  <w:num w:numId="79">
    <w:abstractNumId w:val="84"/>
  </w:num>
  <w:num w:numId="80">
    <w:abstractNumId w:val="86"/>
  </w:num>
  <w:num w:numId="81">
    <w:abstractNumId w:val="81"/>
  </w:num>
  <w:num w:numId="82">
    <w:abstractNumId w:val="83"/>
  </w:num>
  <w:num w:numId="83">
    <w:abstractNumId w:val="95"/>
  </w:num>
  <w:num w:numId="84">
    <w:abstractNumId w:val="70"/>
  </w:num>
  <w:num w:numId="85">
    <w:abstractNumId w:val="65"/>
  </w:num>
  <w:num w:numId="86">
    <w:abstractNumId w:val="99"/>
  </w:num>
  <w:num w:numId="87">
    <w:abstractNumId w:val="100"/>
  </w:num>
  <w:num w:numId="88">
    <w:abstractNumId w:val="93"/>
  </w:num>
  <w:num w:numId="89">
    <w:abstractNumId w:val="59"/>
  </w:num>
  <w:num w:numId="90">
    <w:abstractNumId w:val="97"/>
  </w:num>
  <w:num w:numId="91">
    <w:abstractNumId w:val="58"/>
  </w:num>
  <w:num w:numId="92">
    <w:abstractNumId w:val="60"/>
  </w:num>
  <w:num w:numId="93">
    <w:abstractNumId w:val="85"/>
  </w:num>
  <w:num w:numId="94">
    <w:abstractNumId w:val="77"/>
  </w:num>
  <w:num w:numId="95">
    <w:abstractNumId w:val="63"/>
  </w:num>
  <w:num w:numId="96">
    <w:abstractNumId w:val="101"/>
  </w:num>
  <w:num w:numId="97">
    <w:abstractNumId w:val="88"/>
  </w:num>
  <w:num w:numId="98">
    <w:abstractNumId w:val="64"/>
  </w:num>
  <w:num w:numId="99">
    <w:abstractNumId w:val="76"/>
  </w:num>
  <w:num w:numId="100">
    <w:abstractNumId w:val="75"/>
  </w:num>
  <w:num w:numId="101">
    <w:abstractNumId w:val="62"/>
  </w:num>
  <w:num w:numId="102">
    <w:abstractNumId w:val="104"/>
  </w:num>
  <w:num w:numId="103">
    <w:abstractNumId w:val="61"/>
  </w:num>
  <w:num w:numId="104">
    <w:abstractNumId w:val="92"/>
  </w:num>
  <w:num w:numId="105">
    <w:abstractNumId w:val="68"/>
  </w:num>
  <w:num w:numId="106">
    <w:abstractNumId w:val="71"/>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2"/>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454"/>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4"/>
    <o:shapelayout v:ext="edit">
      <o:idmap v:ext="edit" data="2"/>
    </o:shapelayout>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966"/>
    <w:rsid w:val="00013A2C"/>
    <w:rsid w:val="0001490E"/>
    <w:rsid w:val="000149A3"/>
    <w:rsid w:val="000166E7"/>
    <w:rsid w:val="00020059"/>
    <w:rsid w:val="000204A7"/>
    <w:rsid w:val="00022036"/>
    <w:rsid w:val="00026ED6"/>
    <w:rsid w:val="000271BB"/>
    <w:rsid w:val="00036A9C"/>
    <w:rsid w:val="00040853"/>
    <w:rsid w:val="00040998"/>
    <w:rsid w:val="00046F2F"/>
    <w:rsid w:val="00050103"/>
    <w:rsid w:val="00060149"/>
    <w:rsid w:val="00062095"/>
    <w:rsid w:val="00071765"/>
    <w:rsid w:val="000719F8"/>
    <w:rsid w:val="00085A84"/>
    <w:rsid w:val="000A1624"/>
    <w:rsid w:val="000C2B9B"/>
    <w:rsid w:val="000C4231"/>
    <w:rsid w:val="000C4999"/>
    <w:rsid w:val="000D10B5"/>
    <w:rsid w:val="000D2DC7"/>
    <w:rsid w:val="000D5D3D"/>
    <w:rsid w:val="000E1C82"/>
    <w:rsid w:val="000E68E7"/>
    <w:rsid w:val="000E76D5"/>
    <w:rsid w:val="000F1FFE"/>
    <w:rsid w:val="000F3058"/>
    <w:rsid w:val="000F512C"/>
    <w:rsid w:val="000F5DC1"/>
    <w:rsid w:val="000F61D5"/>
    <w:rsid w:val="00101E4F"/>
    <w:rsid w:val="00107D52"/>
    <w:rsid w:val="0011164F"/>
    <w:rsid w:val="00113C22"/>
    <w:rsid w:val="0011411A"/>
    <w:rsid w:val="00121DA9"/>
    <w:rsid w:val="00125B61"/>
    <w:rsid w:val="00133F62"/>
    <w:rsid w:val="00150CB4"/>
    <w:rsid w:val="00157F48"/>
    <w:rsid w:val="001649F3"/>
    <w:rsid w:val="001656BB"/>
    <w:rsid w:val="001703D0"/>
    <w:rsid w:val="001736B1"/>
    <w:rsid w:val="001759FD"/>
    <w:rsid w:val="001802E0"/>
    <w:rsid w:val="001808F7"/>
    <w:rsid w:val="00182C87"/>
    <w:rsid w:val="00182E86"/>
    <w:rsid w:val="0018561C"/>
    <w:rsid w:val="0018616B"/>
    <w:rsid w:val="00190AE1"/>
    <w:rsid w:val="00193124"/>
    <w:rsid w:val="001A047A"/>
    <w:rsid w:val="001A28D5"/>
    <w:rsid w:val="001B20D5"/>
    <w:rsid w:val="001B34AF"/>
    <w:rsid w:val="001B6412"/>
    <w:rsid w:val="001C4694"/>
    <w:rsid w:val="001D7A08"/>
    <w:rsid w:val="001E5DBB"/>
    <w:rsid w:val="001F56BE"/>
    <w:rsid w:val="001F61E5"/>
    <w:rsid w:val="00220976"/>
    <w:rsid w:val="00221592"/>
    <w:rsid w:val="0022522E"/>
    <w:rsid w:val="00231460"/>
    <w:rsid w:val="00231E39"/>
    <w:rsid w:val="00236940"/>
    <w:rsid w:val="002466B4"/>
    <w:rsid w:val="002468F7"/>
    <w:rsid w:val="0024739E"/>
    <w:rsid w:val="002509DE"/>
    <w:rsid w:val="00254095"/>
    <w:rsid w:val="00254650"/>
    <w:rsid w:val="00254D2F"/>
    <w:rsid w:val="00256457"/>
    <w:rsid w:val="00257AEA"/>
    <w:rsid w:val="00260C6E"/>
    <w:rsid w:val="00263019"/>
    <w:rsid w:val="00263BD0"/>
    <w:rsid w:val="002648D6"/>
    <w:rsid w:val="00266833"/>
    <w:rsid w:val="00272E9D"/>
    <w:rsid w:val="00284E85"/>
    <w:rsid w:val="00292984"/>
    <w:rsid w:val="00294060"/>
    <w:rsid w:val="0029501C"/>
    <w:rsid w:val="002A4053"/>
    <w:rsid w:val="002B6861"/>
    <w:rsid w:val="002C1270"/>
    <w:rsid w:val="002C43E1"/>
    <w:rsid w:val="002D3E86"/>
    <w:rsid w:val="002E0D7F"/>
    <w:rsid w:val="002F1E2C"/>
    <w:rsid w:val="002F78A7"/>
    <w:rsid w:val="00301483"/>
    <w:rsid w:val="00307562"/>
    <w:rsid w:val="00313B3E"/>
    <w:rsid w:val="00317A79"/>
    <w:rsid w:val="003223DE"/>
    <w:rsid w:val="00322BF6"/>
    <w:rsid w:val="00324ED3"/>
    <w:rsid w:val="003260FE"/>
    <w:rsid w:val="003328EE"/>
    <w:rsid w:val="00334097"/>
    <w:rsid w:val="0034257E"/>
    <w:rsid w:val="00346191"/>
    <w:rsid w:val="00352089"/>
    <w:rsid w:val="00356B58"/>
    <w:rsid w:val="00361EBF"/>
    <w:rsid w:val="00363A30"/>
    <w:rsid w:val="00363E72"/>
    <w:rsid w:val="0036446D"/>
    <w:rsid w:val="00366AF3"/>
    <w:rsid w:val="00372F03"/>
    <w:rsid w:val="00374179"/>
    <w:rsid w:val="003747B0"/>
    <w:rsid w:val="00376EC8"/>
    <w:rsid w:val="003846C4"/>
    <w:rsid w:val="0038596F"/>
    <w:rsid w:val="003915BE"/>
    <w:rsid w:val="00393C00"/>
    <w:rsid w:val="003A3509"/>
    <w:rsid w:val="003A3732"/>
    <w:rsid w:val="003B4B6D"/>
    <w:rsid w:val="003B5062"/>
    <w:rsid w:val="003C22BE"/>
    <w:rsid w:val="003C4F24"/>
    <w:rsid w:val="003D5AF8"/>
    <w:rsid w:val="003D6498"/>
    <w:rsid w:val="003E0E60"/>
    <w:rsid w:val="003E2A44"/>
    <w:rsid w:val="003E4387"/>
    <w:rsid w:val="003E637A"/>
    <w:rsid w:val="00404DBD"/>
    <w:rsid w:val="0041092D"/>
    <w:rsid w:val="00410F1C"/>
    <w:rsid w:val="004118E5"/>
    <w:rsid w:val="004126AD"/>
    <w:rsid w:val="004134F8"/>
    <w:rsid w:val="0041395C"/>
    <w:rsid w:val="00420306"/>
    <w:rsid w:val="004233DE"/>
    <w:rsid w:val="00423DD0"/>
    <w:rsid w:val="00425FC7"/>
    <w:rsid w:val="004313DA"/>
    <w:rsid w:val="00431C5F"/>
    <w:rsid w:val="004322B6"/>
    <w:rsid w:val="0043278E"/>
    <w:rsid w:val="004344BC"/>
    <w:rsid w:val="00443E2C"/>
    <w:rsid w:val="004457E0"/>
    <w:rsid w:val="00452DD6"/>
    <w:rsid w:val="00455AFC"/>
    <w:rsid w:val="00462551"/>
    <w:rsid w:val="00463A46"/>
    <w:rsid w:val="004652D8"/>
    <w:rsid w:val="00473CD4"/>
    <w:rsid w:val="00474F13"/>
    <w:rsid w:val="00483802"/>
    <w:rsid w:val="00493B42"/>
    <w:rsid w:val="00495382"/>
    <w:rsid w:val="004A4F58"/>
    <w:rsid w:val="004B00A2"/>
    <w:rsid w:val="004B0518"/>
    <w:rsid w:val="004B1939"/>
    <w:rsid w:val="004B2A1E"/>
    <w:rsid w:val="004B2D05"/>
    <w:rsid w:val="004B47D9"/>
    <w:rsid w:val="004C714D"/>
    <w:rsid w:val="004D133B"/>
    <w:rsid w:val="004D20E1"/>
    <w:rsid w:val="004E7291"/>
    <w:rsid w:val="004F01A6"/>
    <w:rsid w:val="004F3659"/>
    <w:rsid w:val="004F4162"/>
    <w:rsid w:val="004F4FDF"/>
    <w:rsid w:val="004F6816"/>
    <w:rsid w:val="004F6FCA"/>
    <w:rsid w:val="00507323"/>
    <w:rsid w:val="005119C1"/>
    <w:rsid w:val="00514FE7"/>
    <w:rsid w:val="005248B6"/>
    <w:rsid w:val="00532704"/>
    <w:rsid w:val="0053386C"/>
    <w:rsid w:val="00533978"/>
    <w:rsid w:val="00537129"/>
    <w:rsid w:val="005420F1"/>
    <w:rsid w:val="005435B2"/>
    <w:rsid w:val="0054373F"/>
    <w:rsid w:val="00545676"/>
    <w:rsid w:val="00546420"/>
    <w:rsid w:val="00556465"/>
    <w:rsid w:val="005618E1"/>
    <w:rsid w:val="00562B88"/>
    <w:rsid w:val="00566F07"/>
    <w:rsid w:val="005670B8"/>
    <w:rsid w:val="00570F1D"/>
    <w:rsid w:val="005724BD"/>
    <w:rsid w:val="00574DB0"/>
    <w:rsid w:val="00577B2F"/>
    <w:rsid w:val="00584A21"/>
    <w:rsid w:val="00591B71"/>
    <w:rsid w:val="005965CA"/>
    <w:rsid w:val="005971F3"/>
    <w:rsid w:val="005A0143"/>
    <w:rsid w:val="005A09A0"/>
    <w:rsid w:val="005A195D"/>
    <w:rsid w:val="005A3656"/>
    <w:rsid w:val="005A68F7"/>
    <w:rsid w:val="005B0455"/>
    <w:rsid w:val="005B360E"/>
    <w:rsid w:val="005C04B2"/>
    <w:rsid w:val="005C23B3"/>
    <w:rsid w:val="005C752E"/>
    <w:rsid w:val="005C7709"/>
    <w:rsid w:val="005D01BD"/>
    <w:rsid w:val="005D66C8"/>
    <w:rsid w:val="005E3EBD"/>
    <w:rsid w:val="005E5076"/>
    <w:rsid w:val="005E6C10"/>
    <w:rsid w:val="005F16FC"/>
    <w:rsid w:val="005F5316"/>
    <w:rsid w:val="005F643B"/>
    <w:rsid w:val="005F6848"/>
    <w:rsid w:val="005F686D"/>
    <w:rsid w:val="006010A3"/>
    <w:rsid w:val="00603862"/>
    <w:rsid w:val="00614488"/>
    <w:rsid w:val="00620AF4"/>
    <w:rsid w:val="00622A71"/>
    <w:rsid w:val="00624534"/>
    <w:rsid w:val="00624BE8"/>
    <w:rsid w:val="0063722E"/>
    <w:rsid w:val="0063759B"/>
    <w:rsid w:val="00637C85"/>
    <w:rsid w:val="00652B09"/>
    <w:rsid w:val="00660CD1"/>
    <w:rsid w:val="0066325E"/>
    <w:rsid w:val="00671796"/>
    <w:rsid w:val="0067280C"/>
    <w:rsid w:val="00674E75"/>
    <w:rsid w:val="00677D63"/>
    <w:rsid w:val="006803BA"/>
    <w:rsid w:val="00691D90"/>
    <w:rsid w:val="00691EE8"/>
    <w:rsid w:val="00692C32"/>
    <w:rsid w:val="00693DAC"/>
    <w:rsid w:val="00696A77"/>
    <w:rsid w:val="006A02A5"/>
    <w:rsid w:val="006A5748"/>
    <w:rsid w:val="006B1D08"/>
    <w:rsid w:val="006B6CFB"/>
    <w:rsid w:val="006C2BA6"/>
    <w:rsid w:val="006C3767"/>
    <w:rsid w:val="006C6DAB"/>
    <w:rsid w:val="006C7A48"/>
    <w:rsid w:val="006D3282"/>
    <w:rsid w:val="006D3B69"/>
    <w:rsid w:val="006E142D"/>
    <w:rsid w:val="006E1571"/>
    <w:rsid w:val="006F1D13"/>
    <w:rsid w:val="00705405"/>
    <w:rsid w:val="00712990"/>
    <w:rsid w:val="00713FDF"/>
    <w:rsid w:val="00734EE1"/>
    <w:rsid w:val="00744C7E"/>
    <w:rsid w:val="00750F0B"/>
    <w:rsid w:val="00750FB5"/>
    <w:rsid w:val="007549F2"/>
    <w:rsid w:val="007601E2"/>
    <w:rsid w:val="0076388F"/>
    <w:rsid w:val="00765AB4"/>
    <w:rsid w:val="00765DB6"/>
    <w:rsid w:val="00766112"/>
    <w:rsid w:val="0076735B"/>
    <w:rsid w:val="00772AA3"/>
    <w:rsid w:val="00772B4C"/>
    <w:rsid w:val="00776921"/>
    <w:rsid w:val="00780C1D"/>
    <w:rsid w:val="00787188"/>
    <w:rsid w:val="007944A3"/>
    <w:rsid w:val="00794EB5"/>
    <w:rsid w:val="00795F6C"/>
    <w:rsid w:val="007A36FE"/>
    <w:rsid w:val="007A55D4"/>
    <w:rsid w:val="007A7220"/>
    <w:rsid w:val="007B031B"/>
    <w:rsid w:val="007B379A"/>
    <w:rsid w:val="007B4172"/>
    <w:rsid w:val="007B4E77"/>
    <w:rsid w:val="007C1B1A"/>
    <w:rsid w:val="007C32B1"/>
    <w:rsid w:val="007D4197"/>
    <w:rsid w:val="007E4422"/>
    <w:rsid w:val="007E5F93"/>
    <w:rsid w:val="007E6FCE"/>
    <w:rsid w:val="007F26DC"/>
    <w:rsid w:val="007F2E5F"/>
    <w:rsid w:val="007F59AA"/>
    <w:rsid w:val="007F7FC4"/>
    <w:rsid w:val="008011B9"/>
    <w:rsid w:val="008014CA"/>
    <w:rsid w:val="008066D1"/>
    <w:rsid w:val="00810994"/>
    <w:rsid w:val="00813EFE"/>
    <w:rsid w:val="00816E64"/>
    <w:rsid w:val="0081788D"/>
    <w:rsid w:val="00822AB8"/>
    <w:rsid w:val="0082335D"/>
    <w:rsid w:val="00824373"/>
    <w:rsid w:val="00827B24"/>
    <w:rsid w:val="008304CF"/>
    <w:rsid w:val="00830A0A"/>
    <w:rsid w:val="00834BE4"/>
    <w:rsid w:val="00835EEA"/>
    <w:rsid w:val="00840002"/>
    <w:rsid w:val="008412A6"/>
    <w:rsid w:val="00841648"/>
    <w:rsid w:val="0084282E"/>
    <w:rsid w:val="00844B67"/>
    <w:rsid w:val="008541DC"/>
    <w:rsid w:val="008635C8"/>
    <w:rsid w:val="00867FC8"/>
    <w:rsid w:val="008749A6"/>
    <w:rsid w:val="0087546D"/>
    <w:rsid w:val="00881F02"/>
    <w:rsid w:val="00885C2F"/>
    <w:rsid w:val="0089087E"/>
    <w:rsid w:val="00890C24"/>
    <w:rsid w:val="00891966"/>
    <w:rsid w:val="0089375E"/>
    <w:rsid w:val="00894DDF"/>
    <w:rsid w:val="008A2AFC"/>
    <w:rsid w:val="008B53E9"/>
    <w:rsid w:val="008C5F46"/>
    <w:rsid w:val="008C60DD"/>
    <w:rsid w:val="008D0430"/>
    <w:rsid w:val="008D2B7A"/>
    <w:rsid w:val="008E46EA"/>
    <w:rsid w:val="008E6011"/>
    <w:rsid w:val="008F028B"/>
    <w:rsid w:val="008F4AD5"/>
    <w:rsid w:val="00900351"/>
    <w:rsid w:val="00901D35"/>
    <w:rsid w:val="00904940"/>
    <w:rsid w:val="00906A29"/>
    <w:rsid w:val="00914741"/>
    <w:rsid w:val="009177C3"/>
    <w:rsid w:val="00927FE6"/>
    <w:rsid w:val="0093273C"/>
    <w:rsid w:val="00944AB1"/>
    <w:rsid w:val="009454DF"/>
    <w:rsid w:val="00967740"/>
    <w:rsid w:val="0097289A"/>
    <w:rsid w:val="00973DE0"/>
    <w:rsid w:val="00981BFB"/>
    <w:rsid w:val="00983E7E"/>
    <w:rsid w:val="00985EEE"/>
    <w:rsid w:val="00990E43"/>
    <w:rsid w:val="0099379A"/>
    <w:rsid w:val="00993A66"/>
    <w:rsid w:val="00994D20"/>
    <w:rsid w:val="009A1ABB"/>
    <w:rsid w:val="009A29BA"/>
    <w:rsid w:val="009A3828"/>
    <w:rsid w:val="009C3CBF"/>
    <w:rsid w:val="009C5F20"/>
    <w:rsid w:val="009D007C"/>
    <w:rsid w:val="009D164D"/>
    <w:rsid w:val="009E3AAC"/>
    <w:rsid w:val="009E4867"/>
    <w:rsid w:val="009F3086"/>
    <w:rsid w:val="009F5725"/>
    <w:rsid w:val="00A015F6"/>
    <w:rsid w:val="00A01BEA"/>
    <w:rsid w:val="00A1177F"/>
    <w:rsid w:val="00A1344B"/>
    <w:rsid w:val="00A17C1D"/>
    <w:rsid w:val="00A20F76"/>
    <w:rsid w:val="00A2132E"/>
    <w:rsid w:val="00A33305"/>
    <w:rsid w:val="00A33578"/>
    <w:rsid w:val="00A33823"/>
    <w:rsid w:val="00A36C8C"/>
    <w:rsid w:val="00A42286"/>
    <w:rsid w:val="00A42832"/>
    <w:rsid w:val="00A42E90"/>
    <w:rsid w:val="00A444B6"/>
    <w:rsid w:val="00A46FF0"/>
    <w:rsid w:val="00A52850"/>
    <w:rsid w:val="00A53B5D"/>
    <w:rsid w:val="00A6342D"/>
    <w:rsid w:val="00A65E33"/>
    <w:rsid w:val="00A67045"/>
    <w:rsid w:val="00A67CCA"/>
    <w:rsid w:val="00A77CE7"/>
    <w:rsid w:val="00A861EB"/>
    <w:rsid w:val="00A873D2"/>
    <w:rsid w:val="00A875FD"/>
    <w:rsid w:val="00A916F0"/>
    <w:rsid w:val="00A9237D"/>
    <w:rsid w:val="00A9742B"/>
    <w:rsid w:val="00A97697"/>
    <w:rsid w:val="00AA01A8"/>
    <w:rsid w:val="00AA15B6"/>
    <w:rsid w:val="00AB703A"/>
    <w:rsid w:val="00AC2421"/>
    <w:rsid w:val="00AC3C0B"/>
    <w:rsid w:val="00AC4DCF"/>
    <w:rsid w:val="00AC6750"/>
    <w:rsid w:val="00AD3535"/>
    <w:rsid w:val="00AE2F5A"/>
    <w:rsid w:val="00AE68BD"/>
    <w:rsid w:val="00AF1587"/>
    <w:rsid w:val="00AF366C"/>
    <w:rsid w:val="00AF472A"/>
    <w:rsid w:val="00AF4DEB"/>
    <w:rsid w:val="00B031F2"/>
    <w:rsid w:val="00B05A29"/>
    <w:rsid w:val="00B2090C"/>
    <w:rsid w:val="00B21C3A"/>
    <w:rsid w:val="00B2255E"/>
    <w:rsid w:val="00B24703"/>
    <w:rsid w:val="00B24F39"/>
    <w:rsid w:val="00B321AD"/>
    <w:rsid w:val="00B32C41"/>
    <w:rsid w:val="00B41ADB"/>
    <w:rsid w:val="00B46570"/>
    <w:rsid w:val="00B465DB"/>
    <w:rsid w:val="00B52952"/>
    <w:rsid w:val="00B54AC9"/>
    <w:rsid w:val="00B54E84"/>
    <w:rsid w:val="00B604B2"/>
    <w:rsid w:val="00B65378"/>
    <w:rsid w:val="00B659D0"/>
    <w:rsid w:val="00B67A98"/>
    <w:rsid w:val="00B70A6D"/>
    <w:rsid w:val="00B72108"/>
    <w:rsid w:val="00B74FC2"/>
    <w:rsid w:val="00B751BD"/>
    <w:rsid w:val="00B75C78"/>
    <w:rsid w:val="00B80103"/>
    <w:rsid w:val="00B845E4"/>
    <w:rsid w:val="00B846F4"/>
    <w:rsid w:val="00B84C6E"/>
    <w:rsid w:val="00B87C10"/>
    <w:rsid w:val="00B948FB"/>
    <w:rsid w:val="00BA16A4"/>
    <w:rsid w:val="00BA4CB0"/>
    <w:rsid w:val="00BA519D"/>
    <w:rsid w:val="00BA609B"/>
    <w:rsid w:val="00BB1839"/>
    <w:rsid w:val="00BB24F1"/>
    <w:rsid w:val="00BB2E4F"/>
    <w:rsid w:val="00BB4559"/>
    <w:rsid w:val="00BC34AC"/>
    <w:rsid w:val="00BD19CA"/>
    <w:rsid w:val="00BD5C85"/>
    <w:rsid w:val="00BD6233"/>
    <w:rsid w:val="00BD6B5C"/>
    <w:rsid w:val="00BD6E2E"/>
    <w:rsid w:val="00BF5EEE"/>
    <w:rsid w:val="00BF61C1"/>
    <w:rsid w:val="00C0737E"/>
    <w:rsid w:val="00C10D40"/>
    <w:rsid w:val="00C15BB9"/>
    <w:rsid w:val="00C1755A"/>
    <w:rsid w:val="00C20926"/>
    <w:rsid w:val="00C20D40"/>
    <w:rsid w:val="00C223A3"/>
    <w:rsid w:val="00C23F24"/>
    <w:rsid w:val="00C27293"/>
    <w:rsid w:val="00C33B70"/>
    <w:rsid w:val="00C35FC9"/>
    <w:rsid w:val="00C41940"/>
    <w:rsid w:val="00C461BA"/>
    <w:rsid w:val="00C519A4"/>
    <w:rsid w:val="00C566E1"/>
    <w:rsid w:val="00C609BB"/>
    <w:rsid w:val="00C64031"/>
    <w:rsid w:val="00C6429B"/>
    <w:rsid w:val="00C65E0C"/>
    <w:rsid w:val="00C70FDE"/>
    <w:rsid w:val="00C725E2"/>
    <w:rsid w:val="00C75F89"/>
    <w:rsid w:val="00C810A3"/>
    <w:rsid w:val="00C823D2"/>
    <w:rsid w:val="00C86DF0"/>
    <w:rsid w:val="00C86FF5"/>
    <w:rsid w:val="00C90403"/>
    <w:rsid w:val="00C95EEC"/>
    <w:rsid w:val="00C966D1"/>
    <w:rsid w:val="00C967C4"/>
    <w:rsid w:val="00C96924"/>
    <w:rsid w:val="00CA277C"/>
    <w:rsid w:val="00CA4241"/>
    <w:rsid w:val="00CA75CE"/>
    <w:rsid w:val="00CB3196"/>
    <w:rsid w:val="00CC149B"/>
    <w:rsid w:val="00CC310B"/>
    <w:rsid w:val="00CC3A07"/>
    <w:rsid w:val="00CC3BA2"/>
    <w:rsid w:val="00CC7911"/>
    <w:rsid w:val="00CD1867"/>
    <w:rsid w:val="00CD62F1"/>
    <w:rsid w:val="00CE43AD"/>
    <w:rsid w:val="00CE5C3B"/>
    <w:rsid w:val="00CF39D8"/>
    <w:rsid w:val="00D0560C"/>
    <w:rsid w:val="00D11A0C"/>
    <w:rsid w:val="00D13822"/>
    <w:rsid w:val="00D13E08"/>
    <w:rsid w:val="00D177C6"/>
    <w:rsid w:val="00D203EE"/>
    <w:rsid w:val="00D20F10"/>
    <w:rsid w:val="00D23CCA"/>
    <w:rsid w:val="00D24A1F"/>
    <w:rsid w:val="00D27176"/>
    <w:rsid w:val="00D3265E"/>
    <w:rsid w:val="00D32F38"/>
    <w:rsid w:val="00D40995"/>
    <w:rsid w:val="00D41208"/>
    <w:rsid w:val="00D418A3"/>
    <w:rsid w:val="00D433E3"/>
    <w:rsid w:val="00D440DB"/>
    <w:rsid w:val="00D4459E"/>
    <w:rsid w:val="00D50822"/>
    <w:rsid w:val="00D53C03"/>
    <w:rsid w:val="00D607D0"/>
    <w:rsid w:val="00D61990"/>
    <w:rsid w:val="00D63470"/>
    <w:rsid w:val="00D64B0C"/>
    <w:rsid w:val="00D72B39"/>
    <w:rsid w:val="00D777A2"/>
    <w:rsid w:val="00D77947"/>
    <w:rsid w:val="00D8048F"/>
    <w:rsid w:val="00D80F0C"/>
    <w:rsid w:val="00D914B1"/>
    <w:rsid w:val="00D94AE1"/>
    <w:rsid w:val="00DA06AD"/>
    <w:rsid w:val="00DA326F"/>
    <w:rsid w:val="00DA6C79"/>
    <w:rsid w:val="00DB30F2"/>
    <w:rsid w:val="00DB3350"/>
    <w:rsid w:val="00DB3494"/>
    <w:rsid w:val="00DB3E8D"/>
    <w:rsid w:val="00DB5282"/>
    <w:rsid w:val="00DB606B"/>
    <w:rsid w:val="00DC14C3"/>
    <w:rsid w:val="00DC3CF9"/>
    <w:rsid w:val="00DC492F"/>
    <w:rsid w:val="00DC7AC4"/>
    <w:rsid w:val="00DD25D8"/>
    <w:rsid w:val="00DE33CC"/>
    <w:rsid w:val="00DF501B"/>
    <w:rsid w:val="00DF5B42"/>
    <w:rsid w:val="00DF6B00"/>
    <w:rsid w:val="00DF7966"/>
    <w:rsid w:val="00E0080B"/>
    <w:rsid w:val="00E109FA"/>
    <w:rsid w:val="00E16485"/>
    <w:rsid w:val="00E16B01"/>
    <w:rsid w:val="00E20BD6"/>
    <w:rsid w:val="00E21CCA"/>
    <w:rsid w:val="00E2215C"/>
    <w:rsid w:val="00E22F30"/>
    <w:rsid w:val="00E2365C"/>
    <w:rsid w:val="00E23C24"/>
    <w:rsid w:val="00E34B6E"/>
    <w:rsid w:val="00E4441A"/>
    <w:rsid w:val="00E462EC"/>
    <w:rsid w:val="00E50F74"/>
    <w:rsid w:val="00E5231C"/>
    <w:rsid w:val="00E52E8A"/>
    <w:rsid w:val="00E5314A"/>
    <w:rsid w:val="00E54BFD"/>
    <w:rsid w:val="00E65F98"/>
    <w:rsid w:val="00E75708"/>
    <w:rsid w:val="00E849EF"/>
    <w:rsid w:val="00E86D90"/>
    <w:rsid w:val="00E86EB8"/>
    <w:rsid w:val="00E871A7"/>
    <w:rsid w:val="00E8780B"/>
    <w:rsid w:val="00E934C7"/>
    <w:rsid w:val="00E941FF"/>
    <w:rsid w:val="00EA2F82"/>
    <w:rsid w:val="00EA637A"/>
    <w:rsid w:val="00EA65A2"/>
    <w:rsid w:val="00EA6F3F"/>
    <w:rsid w:val="00EB0EDE"/>
    <w:rsid w:val="00EB3724"/>
    <w:rsid w:val="00EB4A37"/>
    <w:rsid w:val="00EC5C69"/>
    <w:rsid w:val="00EC702F"/>
    <w:rsid w:val="00EC7282"/>
    <w:rsid w:val="00ED34BA"/>
    <w:rsid w:val="00ED3EE0"/>
    <w:rsid w:val="00EE165C"/>
    <w:rsid w:val="00EF3AF7"/>
    <w:rsid w:val="00EF4576"/>
    <w:rsid w:val="00EF5C6D"/>
    <w:rsid w:val="00EF76FD"/>
    <w:rsid w:val="00F05E98"/>
    <w:rsid w:val="00F1686E"/>
    <w:rsid w:val="00F21E9F"/>
    <w:rsid w:val="00F251C3"/>
    <w:rsid w:val="00F27020"/>
    <w:rsid w:val="00F3444B"/>
    <w:rsid w:val="00F35504"/>
    <w:rsid w:val="00F376D6"/>
    <w:rsid w:val="00F37AB8"/>
    <w:rsid w:val="00F44684"/>
    <w:rsid w:val="00F45403"/>
    <w:rsid w:val="00F46B1A"/>
    <w:rsid w:val="00F51106"/>
    <w:rsid w:val="00F5250B"/>
    <w:rsid w:val="00F54BE8"/>
    <w:rsid w:val="00F61865"/>
    <w:rsid w:val="00F62509"/>
    <w:rsid w:val="00F67B34"/>
    <w:rsid w:val="00F67BFA"/>
    <w:rsid w:val="00F75C56"/>
    <w:rsid w:val="00F80BBE"/>
    <w:rsid w:val="00F86933"/>
    <w:rsid w:val="00F9448A"/>
    <w:rsid w:val="00FA59F6"/>
    <w:rsid w:val="00FA7F34"/>
    <w:rsid w:val="00FB5A83"/>
    <w:rsid w:val="00FD00B2"/>
    <w:rsid w:val="00FE462B"/>
    <w:rsid w:val="00FE688F"/>
    <w:rsid w:val="00FF2E79"/>
    <w:rsid w:val="00FF3FEA"/>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oNotEmbedSmartTags/>
  <w:decimalSymbol w:val=","/>
  <w:listSeparator w:val=";"/>
  <w14:docId w14:val="70FCFBF6"/>
  <w15:chartTrackingRefBased/>
  <w15:docId w15:val="{C3A93CE7-FFF8-4E79-A34A-6D940DEC0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95382"/>
    <w:pPr>
      <w:suppressAutoHyphens/>
      <w:spacing w:after="200" w:line="276" w:lineRule="auto"/>
    </w:pPr>
    <w:rPr>
      <w:rFonts w:ascii="Calibri" w:eastAsia="Calibri" w:hAnsi="Calibri" w:cs="Calibri"/>
      <w:sz w:val="22"/>
      <w:szCs w:val="22"/>
      <w:lang w:val="en-US" w:eastAsia="zh-CN"/>
    </w:rPr>
  </w:style>
  <w:style w:type="paragraph" w:styleId="Titolo1">
    <w:name w:val="heading 1"/>
    <w:basedOn w:val="Normale"/>
    <w:next w:val="Normale"/>
    <w:qFormat/>
    <w:pPr>
      <w:keepNext/>
      <w:numPr>
        <w:numId w:val="1"/>
      </w:numPr>
      <w:spacing w:line="360" w:lineRule="auto"/>
      <w:jc w:val="center"/>
      <w:outlineLvl w:val="0"/>
    </w:pPr>
    <w:rPr>
      <w:rFonts w:ascii="Trebuchet MS" w:eastAsia="Times New Roman" w:hAnsi="Trebuchet MS" w:cs="Trebuchet MS"/>
      <w:b/>
      <w:bCs/>
      <w:lang w:val="en-GB"/>
    </w:rPr>
  </w:style>
  <w:style w:type="paragraph" w:styleId="Titolo6">
    <w:name w:val="heading 6"/>
    <w:basedOn w:val="Normale"/>
    <w:next w:val="Normale"/>
    <w:qFormat/>
    <w:rsid w:val="00495382"/>
    <w:pPr>
      <w:keepNext/>
      <w:widowControl w:val="0"/>
      <w:numPr>
        <w:ilvl w:val="5"/>
        <w:numId w:val="1"/>
      </w:numPr>
      <w:spacing w:after="0" w:line="240" w:lineRule="auto"/>
      <w:jc w:val="both"/>
      <w:outlineLvl w:val="5"/>
    </w:pPr>
    <w:rPr>
      <w:rFonts w:ascii="Arial" w:hAnsi="Arial" w:cs="Arial"/>
      <w:b/>
      <w:bCs/>
      <w:lang w:val="sl-S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495382"/>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3z0">
    <w:name w:val="WW8Num3z0"/>
    <w:rsid w:val="00495382"/>
    <w:rPr>
      <w:rFonts w:ascii="Symbol" w:hAnsi="Symbol" w:cs="Symbol"/>
      <w:b w:val="0"/>
      <w:i w:val="0"/>
      <w:sz w:val="22"/>
      <w:szCs w:val="22"/>
    </w:rPr>
  </w:style>
  <w:style w:type="character" w:customStyle="1" w:styleId="WW8Num4z0">
    <w:name w:val="WW8Num4z0"/>
    <w:rsid w:val="00495382"/>
    <w:rPr>
      <w:rFonts w:ascii="Symbol" w:hAnsi="Symbol" w:cs="Symbol"/>
      <w:b w:val="0"/>
      <w:i w:val="0"/>
      <w:sz w:val="22"/>
      <w:szCs w:val="22"/>
    </w:rPr>
  </w:style>
  <w:style w:type="character" w:customStyle="1" w:styleId="WW8Num5z0">
    <w:name w:val="WW8Num5z0"/>
    <w:rsid w:val="00495382"/>
    <w:rPr>
      <w:rFonts w:ascii="Symbol" w:hAnsi="Symbol" w:cs="Symbol"/>
      <w:b w:val="0"/>
      <w:i w:val="0"/>
      <w:sz w:val="22"/>
      <w:szCs w:val="22"/>
    </w:rPr>
  </w:style>
  <w:style w:type="character" w:customStyle="1" w:styleId="WW8Num6z0">
    <w:name w:val="WW8Num6z0"/>
    <w:rsid w:val="00495382"/>
    <w:rPr>
      <w:rFonts w:ascii="Trebuchet MS" w:hAnsi="Trebuchet MS" w:cs="Trebuchet MS" w:hint="default"/>
      <w:b/>
      <w:bCs/>
      <w:color w:val="1F497D"/>
      <w:lang w:val="sl-SI"/>
    </w:rPr>
  </w:style>
  <w:style w:type="character" w:customStyle="1" w:styleId="WW8Num7z0">
    <w:name w:val="WW8Num7z0"/>
    <w:rsid w:val="00495382"/>
    <w:rPr>
      <w:lang w:val="it-IT"/>
    </w:rPr>
  </w:style>
  <w:style w:type="character" w:customStyle="1" w:styleId="WW8Num8z0">
    <w:name w:val="WW8Num8z0"/>
    <w:rsid w:val="00495382"/>
    <w:rPr>
      <w:rFonts w:ascii="Open Sans" w:hAnsi="Open Sans" w:cs="Open Sans"/>
      <w:b/>
      <w:bCs/>
      <w:lang w:val="sl-SI"/>
    </w:rPr>
  </w:style>
  <w:style w:type="character" w:customStyle="1" w:styleId="WW8Num9z0">
    <w:name w:val="WW8Num9z0"/>
    <w:rsid w:val="00495382"/>
    <w:rPr>
      <w:rFonts w:ascii="Open Sans" w:hAnsi="Open Sans" w:cs="Open Sans"/>
      <w:b/>
      <w:bCs/>
      <w:lang w:val="it-IT"/>
    </w:rPr>
  </w:style>
  <w:style w:type="character" w:customStyle="1" w:styleId="WW8Num10z0">
    <w:name w:val="WW8Num10z0"/>
    <w:rsid w:val="00495382"/>
    <w:rPr>
      <w:rFonts w:ascii="Symbol" w:hAnsi="Symbol" w:cs="Symbol"/>
      <w:b w:val="0"/>
      <w:i w:val="0"/>
      <w:color w:val="1F497D"/>
      <w:sz w:val="22"/>
      <w:szCs w:val="22"/>
      <w:lang w:val="it-IT"/>
    </w:rPr>
  </w:style>
  <w:style w:type="character" w:customStyle="1" w:styleId="WW8Num11z0">
    <w:name w:val="WW8Num11z0"/>
    <w:rsid w:val="00495382"/>
    <w:rPr>
      <w:rFonts w:ascii="Open Sans" w:hAnsi="Open Sans" w:cs="Open Sans"/>
      <w:b/>
      <w:bCs/>
      <w:lang w:val="it-IT"/>
    </w:rPr>
  </w:style>
  <w:style w:type="character" w:customStyle="1" w:styleId="WW8Num12z0">
    <w:name w:val="WW8Num12z0"/>
    <w:rsid w:val="00495382"/>
    <w:rPr>
      <w:rFonts w:cs="Open Sans"/>
      <w:lang w:val="sl-SI"/>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sid w:val="00495382"/>
    <w:rPr>
      <w:rFonts w:ascii="Symbol" w:hAnsi="Symbol" w:cs="Symbol"/>
      <w:b w:val="0"/>
      <w:color w:val="365F91"/>
      <w:lang w:val="it-IT"/>
    </w:rPr>
  </w:style>
  <w:style w:type="character" w:customStyle="1" w:styleId="WW8Num13z1">
    <w:name w:val="WW8Num13z1"/>
    <w:rPr>
      <w:rFonts w:ascii="OpenSymbol" w:hAnsi="OpenSymbol" w:cs="OpenSymbol"/>
    </w:rPr>
  </w:style>
  <w:style w:type="character" w:customStyle="1" w:styleId="WW8Num14z0">
    <w:name w:val="WW8Num14z0"/>
    <w:rPr>
      <w:rFonts w:cs="Open Sans"/>
      <w:lang w:val="it-I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sid w:val="00495382"/>
    <w:rPr>
      <w:rFonts w:ascii="Trebuchet MS" w:hAnsi="Trebuchet MS" w:cs="Trebuchet MS" w:hint="default"/>
      <w:b/>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sid w:val="00495382"/>
    <w:rPr>
      <w:rFonts w:ascii="Trebuchet MS" w:hAnsi="Trebuchet MS" w:cs="Trebuchet MS" w:hint="default"/>
      <w:b/>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sid w:val="00495382"/>
    <w:rPr>
      <w:rFonts w:ascii="Open Sans" w:hAnsi="Open Sans" w:cs="Open Sans"/>
      <w:b/>
      <w:bCs/>
      <w:lang w:val="it-I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sid w:val="00495382"/>
    <w:rPr>
      <w:rFonts w:ascii="Open Sans" w:eastAsia="Times New Roman" w:hAnsi="Open Sans" w:cs="Open Sans" w:hint="default"/>
      <w:b/>
      <w:lang w:val="sl-SI"/>
    </w:rPr>
  </w:style>
  <w:style w:type="character" w:customStyle="1" w:styleId="WW8Num19z0">
    <w:name w:val="WW8Num19z0"/>
    <w:rsid w:val="00495382"/>
    <w:rPr>
      <w:rFonts w:ascii="Open Sans" w:hAnsi="Open Sans" w:cs="Open Sans"/>
      <w:b/>
      <w:bCs/>
      <w:lang w:val="it-IT"/>
    </w:rPr>
  </w:style>
  <w:style w:type="character" w:customStyle="1" w:styleId="WW8Num20z0">
    <w:name w:val="WW8Num20z0"/>
    <w:rsid w:val="00495382"/>
    <w:rPr>
      <w:rFonts w:ascii="Trebuchet MS" w:hAnsi="Trebuchet MS" w:cs="Trebuchet MS" w:hint="default"/>
      <w:b/>
      <w:bCs/>
      <w:lang w:val="sl-SI"/>
    </w:rPr>
  </w:style>
  <w:style w:type="character" w:customStyle="1" w:styleId="WW8Num20z1">
    <w:name w:val="WW8Num20z1"/>
    <w:rPr>
      <w:rFonts w:hint="default"/>
    </w:rPr>
  </w:style>
  <w:style w:type="character" w:customStyle="1" w:styleId="WW8Num21z0">
    <w:name w:val="WW8Num21z0"/>
    <w:rsid w:val="00495382"/>
    <w:rPr>
      <w:rFonts w:ascii="Open Sans" w:hAnsi="Open Sans" w:cs="Open Sans" w:hint="default"/>
      <w:b/>
      <w:bCs/>
      <w:lang w:val="sl-SI"/>
    </w:rPr>
  </w:style>
  <w:style w:type="character" w:customStyle="1" w:styleId="WW8Num22z0">
    <w:name w:val="WW8Num22z0"/>
    <w:rsid w:val="00495382"/>
    <w:rPr>
      <w:rFonts w:cs="Open Sans" w:hint="default"/>
      <w:lang w:val="sl-SI"/>
    </w:rPr>
  </w:style>
  <w:style w:type="character" w:customStyle="1" w:styleId="WW8Num23z0">
    <w:name w:val="WW8Num23z0"/>
    <w:rsid w:val="00495382"/>
    <w:rPr>
      <w:rFonts w:ascii="Trebuchet MS" w:hAnsi="Trebuchet MS" w:cs="Trebuchet MS" w:hint="default"/>
      <w:b/>
      <w:bCs/>
      <w:lang w:val="it-IT"/>
    </w:rPr>
  </w:style>
  <w:style w:type="character" w:customStyle="1" w:styleId="WW8Num24z0">
    <w:name w:val="WW8Num24z0"/>
    <w:rsid w:val="00495382"/>
    <w:rPr>
      <w:rFonts w:cs="Open Sans" w:hint="default"/>
      <w:lang w:val="sl-SI"/>
    </w:rPr>
  </w:style>
  <w:style w:type="character" w:customStyle="1" w:styleId="WW8Num25z0">
    <w:name w:val="WW8Num25z0"/>
    <w:rsid w:val="00495382"/>
    <w:rPr>
      <w:rFonts w:cs="Open Sans"/>
      <w:lang w:val="sl-SI"/>
    </w:rPr>
  </w:style>
  <w:style w:type="character" w:customStyle="1" w:styleId="WW8Num26z0">
    <w:name w:val="WW8Num26z0"/>
    <w:rsid w:val="00495382"/>
    <w:rPr>
      <w:rFonts w:cs="Open Sans" w:hint="default"/>
      <w:lang w:val="it-IT"/>
    </w:rPr>
  </w:style>
  <w:style w:type="character" w:customStyle="1" w:styleId="WW8Num27z0">
    <w:name w:val="WW8Num27z0"/>
    <w:rsid w:val="00495382"/>
    <w:rPr>
      <w:rFonts w:ascii="Trebuchet MS" w:hAnsi="Trebuchet MS" w:cs="Trebuchet MS" w:hint="default"/>
      <w:b/>
      <w:lang w:val="it-IT"/>
    </w:rPr>
  </w:style>
  <w:style w:type="character" w:customStyle="1" w:styleId="WW8Num28z0">
    <w:name w:val="WW8Num28z0"/>
    <w:rsid w:val="00495382"/>
    <w:rPr>
      <w:rFonts w:cs="Open Sans"/>
      <w:lang w:val="it-IT"/>
    </w:rPr>
  </w:style>
  <w:style w:type="character" w:customStyle="1" w:styleId="WW8Num29z0">
    <w:name w:val="WW8Num29z0"/>
    <w:rsid w:val="00495382"/>
    <w:rPr>
      <w:rFonts w:cs="Open Sans" w:hint="default"/>
      <w:lang w:val="it-IT"/>
    </w:rPr>
  </w:style>
  <w:style w:type="character" w:customStyle="1" w:styleId="WW8Num30z0">
    <w:name w:val="WW8Num30z0"/>
    <w:rsid w:val="00495382"/>
    <w:rPr>
      <w:rFonts w:ascii="Open Sans" w:hAnsi="Open Sans" w:cs="Open Sans"/>
      <w:b/>
      <w:bCs/>
      <w:lang w:val="sl-SI"/>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sid w:val="00495382"/>
    <w:rPr>
      <w:rFonts w:ascii="Open Sans" w:hAnsi="Open Sans" w:cs="Open Sans" w:hint="default"/>
      <w:b/>
      <w:bCs/>
      <w:lang w:val="sl-SI"/>
    </w:rPr>
  </w:style>
  <w:style w:type="character" w:customStyle="1" w:styleId="WW8Num32z0">
    <w:name w:val="WW8Num32z0"/>
    <w:rsid w:val="00495382"/>
    <w:rPr>
      <w:rFonts w:ascii="Open Sans" w:hAnsi="Open Sans" w:cs="Open Sans" w:hint="default"/>
      <w:b/>
      <w:bCs/>
      <w:lang w:val="sl-SI"/>
    </w:rPr>
  </w:style>
  <w:style w:type="character" w:customStyle="1" w:styleId="WW8Num33z0">
    <w:name w:val="WW8Num33z0"/>
    <w:rsid w:val="00495382"/>
    <w:rPr>
      <w:rFonts w:hint="default"/>
    </w:rPr>
  </w:style>
  <w:style w:type="character" w:customStyle="1" w:styleId="WW8Num34z0">
    <w:name w:val="WW8Num34z0"/>
    <w:rsid w:val="00495382"/>
  </w:style>
  <w:style w:type="character" w:customStyle="1" w:styleId="WW8Num35z0">
    <w:name w:val="WW8Num35z0"/>
    <w:rsid w:val="00495382"/>
    <w:rPr>
      <w:rFonts w:ascii="Trebuchet MS" w:hAnsi="Trebuchet MS" w:cs="Trebuchet MS" w:hint="default"/>
      <w:b/>
      <w:lang w:val="sl-SI"/>
    </w:rPr>
  </w:style>
  <w:style w:type="character" w:customStyle="1" w:styleId="WW8Num36z0">
    <w:name w:val="WW8Num36z0"/>
    <w:rsid w:val="00495382"/>
    <w:rPr>
      <w:rFonts w:ascii="Trebuchet MS" w:hAnsi="Trebuchet MS" w:cs="Trebuchet MS" w:hint="default"/>
      <w:b/>
      <w:lang w:val="it-IT"/>
    </w:rPr>
  </w:style>
  <w:style w:type="character" w:customStyle="1" w:styleId="WW8Num37z0">
    <w:name w:val="WW8Num37z0"/>
    <w:rsid w:val="00495382"/>
    <w:rPr>
      <w:rFonts w:ascii="Trebuchet MS" w:hAnsi="Trebuchet MS" w:cs="Trebuchet MS" w:hint="default"/>
      <w:b/>
      <w:bCs/>
      <w:lang w:val="it-IT"/>
    </w:rPr>
  </w:style>
  <w:style w:type="character" w:customStyle="1" w:styleId="WW8Num38z0">
    <w:name w:val="WW8Num38z0"/>
    <w:rsid w:val="00495382"/>
    <w:rPr>
      <w:rFonts w:ascii="Trebuchet MS" w:hAnsi="Trebuchet MS" w:cs="Trebuchet MS" w:hint="default"/>
      <w:b/>
      <w:bCs/>
      <w:lang w:val="it-IT"/>
    </w:rPr>
  </w:style>
  <w:style w:type="character" w:customStyle="1" w:styleId="WW8Num39z0">
    <w:name w:val="WW8Num39z0"/>
    <w:rsid w:val="00495382"/>
    <w:rPr>
      <w:rFonts w:ascii="Trebuchet MS" w:hAnsi="Trebuchet MS" w:cs="Trebuchet MS" w:hint="default"/>
      <w:b/>
      <w:color w:val="1F497D"/>
      <w:lang w:val="it-IT"/>
    </w:rPr>
  </w:style>
  <w:style w:type="character" w:customStyle="1" w:styleId="WW8Num40z0">
    <w:name w:val="WW8Num40z0"/>
    <w:rsid w:val="00495382"/>
    <w:rPr>
      <w:rFonts w:ascii="Trebuchet MS" w:hAnsi="Trebuchet MS" w:cs="Trebuchet MS" w:hint="default"/>
      <w:b/>
      <w:lang w:val="it-IT"/>
    </w:rPr>
  </w:style>
  <w:style w:type="character" w:customStyle="1" w:styleId="WW8Num41z0">
    <w:name w:val="WW8Num41z0"/>
    <w:rsid w:val="00495382"/>
    <w:rPr>
      <w:rFonts w:hint="default"/>
      <w:lang w:val="it-IT"/>
    </w:rPr>
  </w:style>
  <w:style w:type="character" w:customStyle="1" w:styleId="WW8Num42z0">
    <w:name w:val="WW8Num42z0"/>
    <w:rsid w:val="00495382"/>
    <w:rPr>
      <w:rFonts w:cs="Open Sans" w:hint="default"/>
      <w:lang w:val="it-IT"/>
    </w:rPr>
  </w:style>
  <w:style w:type="character" w:customStyle="1" w:styleId="WW8Num43z0">
    <w:name w:val="WW8Num43z0"/>
    <w:rsid w:val="00495382"/>
    <w:rPr>
      <w:rFonts w:hint="default"/>
    </w:rPr>
  </w:style>
  <w:style w:type="character" w:customStyle="1" w:styleId="WW8Num44z0">
    <w:name w:val="WW8Num44z0"/>
    <w:rsid w:val="00495382"/>
    <w:rPr>
      <w:rFonts w:ascii="Trebuchet MS" w:hAnsi="Trebuchet MS" w:cs="Trebuchet MS" w:hint="default"/>
      <w:b/>
    </w:rPr>
  </w:style>
  <w:style w:type="character" w:customStyle="1" w:styleId="WW8Num45z0">
    <w:name w:val="WW8Num45z0"/>
    <w:rsid w:val="00495382"/>
    <w:rPr>
      <w:rFonts w:ascii="Open Sans" w:hAnsi="Open Sans" w:cs="Open Sans" w:hint="default"/>
      <w:b/>
      <w:bCs/>
      <w:lang w:val="it-IT"/>
    </w:rPr>
  </w:style>
  <w:style w:type="character" w:customStyle="1" w:styleId="WW8Num46z0">
    <w:name w:val="WW8Num46z0"/>
    <w:rsid w:val="00495382"/>
    <w:rPr>
      <w:rFonts w:cs="Open Sans"/>
      <w:lang w:val="it-IT"/>
    </w:rPr>
  </w:style>
  <w:style w:type="character" w:customStyle="1" w:styleId="WW8Num47z0">
    <w:name w:val="WW8Num47z0"/>
    <w:rsid w:val="00495382"/>
    <w:rPr>
      <w:rFonts w:cs="Open Sans"/>
      <w:lang w:val="it-IT"/>
    </w:rPr>
  </w:style>
  <w:style w:type="character" w:customStyle="1" w:styleId="WW8Num48z0">
    <w:name w:val="WW8Num48z0"/>
    <w:rsid w:val="00495382"/>
    <w:rPr>
      <w:rFonts w:ascii="Trebuchet MS" w:hAnsi="Trebuchet MS" w:cs="Trebuchet MS" w:hint="default"/>
      <w:b/>
      <w:lang w:val="sl-SI"/>
    </w:rPr>
  </w:style>
  <w:style w:type="character" w:customStyle="1" w:styleId="WW8Num49z0">
    <w:name w:val="WW8Num49z0"/>
    <w:rsid w:val="00495382"/>
    <w:rPr>
      <w:rFonts w:cs="Open Sans" w:hint="default"/>
      <w:lang w:val="it-IT"/>
    </w:rPr>
  </w:style>
  <w:style w:type="character" w:customStyle="1" w:styleId="WW8Num50z0">
    <w:name w:val="WW8Num50z0"/>
    <w:rsid w:val="00495382"/>
    <w:rPr>
      <w:rFonts w:ascii="Open Sans" w:eastAsia="Times New Roman" w:hAnsi="Open Sans" w:cs="Open Sans"/>
      <w:b/>
      <w:bCs/>
      <w:lang w:val="sl-SI"/>
    </w:rPr>
  </w:style>
  <w:style w:type="character" w:customStyle="1" w:styleId="WW8Num51z0">
    <w:name w:val="WW8Num51z0"/>
    <w:rsid w:val="00495382"/>
    <w:rPr>
      <w:rFonts w:cs="Open Sans" w:hint="default"/>
      <w:lang w:val="it-IT"/>
    </w:rPr>
  </w:style>
  <w:style w:type="character" w:customStyle="1" w:styleId="WW8Num52z0">
    <w:name w:val="WW8Num52z0"/>
    <w:rsid w:val="00495382"/>
    <w:rPr>
      <w:rFonts w:ascii="Trebuchet MS" w:hAnsi="Trebuchet MS" w:cs="Trebuchet MS" w:hint="default"/>
      <w:b/>
      <w:lang w:val="sl-SI"/>
    </w:rPr>
  </w:style>
  <w:style w:type="character" w:customStyle="1" w:styleId="WW8Num53z0">
    <w:name w:val="WW8Num53z0"/>
    <w:rPr>
      <w:rFonts w:cs="Open Sans" w:hint="default"/>
      <w:lang w:val="sl-SI"/>
    </w:rPr>
  </w:style>
  <w:style w:type="character" w:customStyle="1" w:styleId="WW8Num54z0">
    <w:name w:val="WW8Num54z0"/>
    <w:rsid w:val="00495382"/>
    <w:rPr>
      <w:rFonts w:ascii="Trebuchet MS" w:eastAsia="Times New Roman" w:hAnsi="Trebuchet MS" w:cs="Trebuchet MS" w:hint="default"/>
      <w:b/>
      <w:lang w:val="sl-SI"/>
    </w:rPr>
  </w:style>
  <w:style w:type="character" w:customStyle="1" w:styleId="WW8Num55z0">
    <w:name w:val="WW8Num55z0"/>
    <w:rsid w:val="00495382"/>
    <w:rPr>
      <w:rFonts w:ascii="Open Sans" w:hAnsi="Open Sans" w:cs="Open Sans"/>
      <w:b/>
      <w:bCs/>
      <w:lang w:val="it-IT"/>
    </w:rPr>
  </w:style>
  <w:style w:type="character" w:customStyle="1" w:styleId="WW8Num56z0">
    <w:name w:val="WW8Num56z0"/>
    <w:rsid w:val="00495382"/>
    <w:rPr>
      <w:rFonts w:ascii="Open Sans" w:hAnsi="Open Sans" w:cs="Open Sans" w:hint="default"/>
      <w:b/>
      <w:bCs/>
      <w:highlight w:val="yellow"/>
      <w:lang w:val="sl-SI"/>
    </w:rPr>
  </w:style>
  <w:style w:type="character" w:customStyle="1" w:styleId="WW8Num57z0">
    <w:name w:val="WW8Num57z0"/>
    <w:rsid w:val="00495382"/>
    <w:rPr>
      <w:rFonts w:ascii="Trebuchet MS" w:hAnsi="Trebuchet MS" w:cs="Trebuchet MS" w:hint="default"/>
      <w:b/>
      <w:lang w:val="it-IT"/>
    </w:rPr>
  </w:style>
  <w:style w:type="character" w:customStyle="1" w:styleId="WW8Num58z0">
    <w:name w:val="WW8Num58z0"/>
    <w:rsid w:val="00495382"/>
    <w:rPr>
      <w:rFonts w:ascii="Trebuchet MS" w:hAnsi="Trebuchet MS" w:cs="Trebuchet MS" w:hint="default"/>
      <w:b/>
    </w:rPr>
  </w:style>
  <w:style w:type="character" w:customStyle="1" w:styleId="Privzetapisavaodstavka5">
    <w:name w:val="Privzeta pisava odstavka5"/>
  </w:style>
  <w:style w:type="character" w:customStyle="1" w:styleId="Privzetapisavaodstavka4">
    <w:name w:val="Privzeta pisava odstavka4"/>
  </w:style>
  <w:style w:type="character" w:customStyle="1" w:styleId="Privzetapisavaodstavka3">
    <w:name w:val="Privzeta pisava odstavka3"/>
  </w:style>
  <w:style w:type="character" w:customStyle="1" w:styleId="Privzetapisavaodstavka2">
    <w:name w:val="Privzeta pisava odstavka2"/>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41z2">
    <w:name w:val="WW8Num41z2"/>
    <w:rsid w:val="00495382"/>
  </w:style>
  <w:style w:type="character" w:customStyle="1" w:styleId="WW8Num41z3">
    <w:name w:val="WW8Num41z3"/>
    <w:rsid w:val="00495382"/>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1">
    <w:name w:val="WW8Num49z1"/>
    <w:rPr>
      <w:rFonts w:ascii="OpenSymbol" w:hAnsi="OpenSymbol" w:cs="OpenSymbol"/>
    </w:rPr>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1">
    <w:name w:val="WW8Num52z1"/>
  </w:style>
  <w:style w:type="character" w:customStyle="1" w:styleId="WW8Num52z2">
    <w:name w:val="WW8Num52z2"/>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53z1">
    <w:name w:val="WW8Num53z1"/>
    <w:rsid w:val="00495382"/>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4z1">
    <w:name w:val="WW8Num54z1"/>
    <w:rsid w:val="00495382"/>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1">
    <w:name w:val="WW8Num55z1"/>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1">
    <w:name w:val="WW8Num56z1"/>
    <w:rPr>
      <w:rFonts w:hint="default"/>
    </w:rPr>
  </w:style>
  <w:style w:type="character" w:customStyle="1" w:styleId="WW8Num57z1">
    <w:name w:val="WW8Num57z1"/>
    <w:rsid w:val="00495382"/>
  </w:style>
  <w:style w:type="character" w:customStyle="1" w:styleId="WW8Num57z2">
    <w:name w:val="WW8Num57z2"/>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style>
  <w:style w:type="character" w:customStyle="1" w:styleId="WW8Num57z7">
    <w:name w:val="WW8Num57z7"/>
  </w:style>
  <w:style w:type="character" w:customStyle="1" w:styleId="WW8Num57z8">
    <w:name w:val="WW8Num57z8"/>
  </w:style>
  <w:style w:type="character" w:customStyle="1" w:styleId="WW8Num58z1">
    <w:name w:val="WW8Num58z1"/>
    <w:rsid w:val="00495382"/>
  </w:style>
  <w:style w:type="character" w:customStyle="1" w:styleId="WW8Num58z2">
    <w:name w:val="WW8Num58z2"/>
    <w:rsid w:val="00495382"/>
  </w:style>
  <w:style w:type="character" w:customStyle="1" w:styleId="WW8Num58z3">
    <w:name w:val="WW8Num58z3"/>
  </w:style>
  <w:style w:type="character" w:customStyle="1" w:styleId="WW8Num58z4">
    <w:name w:val="WW8Num58z4"/>
  </w:style>
  <w:style w:type="character" w:customStyle="1" w:styleId="WW8Num58z5">
    <w:name w:val="WW8Num58z5"/>
  </w:style>
  <w:style w:type="character" w:customStyle="1" w:styleId="WW8Num58z6">
    <w:name w:val="WW8Num58z6"/>
  </w:style>
  <w:style w:type="character" w:customStyle="1" w:styleId="WW8Num58z7">
    <w:name w:val="WW8Num58z7"/>
  </w:style>
  <w:style w:type="character" w:customStyle="1" w:styleId="WW8Num58z8">
    <w:name w:val="WW8Num58z8"/>
  </w:style>
  <w:style w:type="character" w:customStyle="1" w:styleId="WW8Num59z0">
    <w:name w:val="WW8Num59z0"/>
    <w:rsid w:val="00495382"/>
    <w:rPr>
      <w:rFonts w:ascii="Trebuchet MS" w:hAnsi="Trebuchet MS" w:cs="Trebuchet MS" w:hint="default"/>
      <w:b/>
      <w:bCs/>
      <w:lang w:val="it-IT"/>
    </w:rPr>
  </w:style>
  <w:style w:type="character" w:customStyle="1" w:styleId="WW8Num59z1">
    <w:name w:val="WW8Num59z1"/>
  </w:style>
  <w:style w:type="character" w:customStyle="1" w:styleId="WW8Num59z2">
    <w:name w:val="WW8Num59z2"/>
  </w:style>
  <w:style w:type="character" w:customStyle="1" w:styleId="WW8Num59z3">
    <w:name w:val="WW8Num59z3"/>
  </w:style>
  <w:style w:type="character" w:customStyle="1" w:styleId="WW8Num59z4">
    <w:name w:val="WW8Num59z4"/>
  </w:style>
  <w:style w:type="character" w:customStyle="1" w:styleId="WW8Num59z5">
    <w:name w:val="WW8Num59z5"/>
  </w:style>
  <w:style w:type="character" w:customStyle="1" w:styleId="WW8Num59z6">
    <w:name w:val="WW8Num59z6"/>
  </w:style>
  <w:style w:type="character" w:customStyle="1" w:styleId="WW8Num59z7">
    <w:name w:val="WW8Num59z7"/>
  </w:style>
  <w:style w:type="character" w:customStyle="1" w:styleId="WW8Num59z8">
    <w:name w:val="WW8Num59z8"/>
  </w:style>
  <w:style w:type="character" w:customStyle="1" w:styleId="WW8Num60z0">
    <w:name w:val="WW8Num60z0"/>
    <w:rsid w:val="00495382"/>
    <w:rPr>
      <w:rFonts w:cs="Open Sans" w:hint="default"/>
      <w:lang w:val="sl-SI"/>
    </w:rPr>
  </w:style>
  <w:style w:type="character" w:customStyle="1" w:styleId="WW8Num60z1">
    <w:name w:val="WW8Num60z1"/>
  </w:style>
  <w:style w:type="character" w:customStyle="1" w:styleId="WW8Num60z2">
    <w:name w:val="WW8Num60z2"/>
  </w:style>
  <w:style w:type="character" w:customStyle="1" w:styleId="WW8Num60z3">
    <w:name w:val="WW8Num60z3"/>
  </w:style>
  <w:style w:type="character" w:customStyle="1" w:styleId="WW8Num60z4">
    <w:name w:val="WW8Num60z4"/>
  </w:style>
  <w:style w:type="character" w:customStyle="1" w:styleId="WW8Num60z5">
    <w:name w:val="WW8Num60z5"/>
  </w:style>
  <w:style w:type="character" w:customStyle="1" w:styleId="WW8Num60z6">
    <w:name w:val="WW8Num60z6"/>
  </w:style>
  <w:style w:type="character" w:customStyle="1" w:styleId="WW8Num60z7">
    <w:name w:val="WW8Num60z7"/>
  </w:style>
  <w:style w:type="character" w:customStyle="1" w:styleId="WW8Num60z8">
    <w:name w:val="WW8Num60z8"/>
  </w:style>
  <w:style w:type="character" w:customStyle="1" w:styleId="WW8Num61z0">
    <w:name w:val="WW8Num61z0"/>
    <w:rsid w:val="00495382"/>
    <w:rPr>
      <w:rFonts w:cs="Open Sans"/>
      <w:lang w:val="sl-SI"/>
    </w:rPr>
  </w:style>
  <w:style w:type="character" w:customStyle="1" w:styleId="WW8Num61z1">
    <w:name w:val="WW8Num61z1"/>
    <w:rsid w:val="00495382"/>
  </w:style>
  <w:style w:type="character" w:customStyle="1" w:styleId="WW8Num61z2">
    <w:name w:val="WW8Num61z2"/>
  </w:style>
  <w:style w:type="character" w:customStyle="1" w:styleId="WW8Num61z3">
    <w:name w:val="WW8Num61z3"/>
  </w:style>
  <w:style w:type="character" w:customStyle="1" w:styleId="WW8Num61z4">
    <w:name w:val="WW8Num61z4"/>
  </w:style>
  <w:style w:type="character" w:customStyle="1" w:styleId="WW8Num61z5">
    <w:name w:val="WW8Num61z5"/>
  </w:style>
  <w:style w:type="character" w:customStyle="1" w:styleId="WW8Num61z6">
    <w:name w:val="WW8Num61z6"/>
  </w:style>
  <w:style w:type="character" w:customStyle="1" w:styleId="WW8Num61z7">
    <w:name w:val="WW8Num61z7"/>
  </w:style>
  <w:style w:type="character" w:customStyle="1" w:styleId="WW8Num61z8">
    <w:name w:val="WW8Num61z8"/>
  </w:style>
  <w:style w:type="character" w:customStyle="1" w:styleId="WW8Num62z0">
    <w:name w:val="WW8Num62z0"/>
    <w:rsid w:val="00495382"/>
    <w:rPr>
      <w:rFonts w:cs="Open Sans" w:hint="default"/>
      <w:lang w:val="it-IT"/>
    </w:rPr>
  </w:style>
  <w:style w:type="character" w:customStyle="1" w:styleId="WW8Num62z1">
    <w:name w:val="WW8Num62z1"/>
  </w:style>
  <w:style w:type="character" w:customStyle="1" w:styleId="WW8Num62z2">
    <w:name w:val="WW8Num62z2"/>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63z0">
    <w:name w:val="WW8Num63z0"/>
    <w:rsid w:val="00495382"/>
    <w:rPr>
      <w:rFonts w:ascii="Trebuchet MS" w:hAnsi="Trebuchet MS" w:cs="Trebuchet MS" w:hint="default"/>
      <w:b/>
      <w:lang w:val="it-IT"/>
    </w:rPr>
  </w:style>
  <w:style w:type="character" w:customStyle="1" w:styleId="WW8Num63z1">
    <w:name w:val="WW8Num63z1"/>
  </w:style>
  <w:style w:type="character" w:customStyle="1" w:styleId="WW8Num63z2">
    <w:name w:val="WW8Num63z2"/>
  </w:style>
  <w:style w:type="character" w:customStyle="1" w:styleId="WW8Num63z3">
    <w:name w:val="WW8Num63z3"/>
  </w:style>
  <w:style w:type="character" w:customStyle="1" w:styleId="WW8Num63z4">
    <w:name w:val="WW8Num63z4"/>
  </w:style>
  <w:style w:type="character" w:customStyle="1" w:styleId="WW8Num63z5">
    <w:name w:val="WW8Num63z5"/>
  </w:style>
  <w:style w:type="character" w:customStyle="1" w:styleId="WW8Num63z6">
    <w:name w:val="WW8Num63z6"/>
  </w:style>
  <w:style w:type="character" w:customStyle="1" w:styleId="WW8Num63z7">
    <w:name w:val="WW8Num63z7"/>
  </w:style>
  <w:style w:type="character" w:customStyle="1" w:styleId="WW8Num63z8">
    <w:name w:val="WW8Num63z8"/>
  </w:style>
  <w:style w:type="character" w:customStyle="1" w:styleId="WW8Num64z0">
    <w:name w:val="WW8Num64z0"/>
    <w:rsid w:val="00495382"/>
    <w:rPr>
      <w:rFonts w:cs="Open Sans"/>
      <w:lang w:val="it-IT"/>
    </w:rPr>
  </w:style>
  <w:style w:type="character" w:customStyle="1" w:styleId="WW8Num65z0">
    <w:name w:val="WW8Num65z0"/>
    <w:rPr>
      <w:rFonts w:cs="Open Sans" w:hint="default"/>
      <w:lang w:val="it-IT"/>
    </w:rPr>
  </w:style>
  <w:style w:type="character" w:customStyle="1" w:styleId="WW8Num65z1">
    <w:name w:val="WW8Num65z1"/>
  </w:style>
  <w:style w:type="character" w:customStyle="1" w:styleId="WW8Num65z2">
    <w:name w:val="WW8Num65z2"/>
  </w:style>
  <w:style w:type="character" w:customStyle="1" w:styleId="WW8Num65z3">
    <w:name w:val="WW8Num65z3"/>
  </w:style>
  <w:style w:type="character" w:customStyle="1" w:styleId="WW8Num65z4">
    <w:name w:val="WW8Num65z4"/>
  </w:style>
  <w:style w:type="character" w:customStyle="1" w:styleId="WW8Num65z5">
    <w:name w:val="WW8Num65z5"/>
  </w:style>
  <w:style w:type="character" w:customStyle="1" w:styleId="WW8Num65z6">
    <w:name w:val="WW8Num65z6"/>
  </w:style>
  <w:style w:type="character" w:customStyle="1" w:styleId="WW8Num65z7">
    <w:name w:val="WW8Num65z7"/>
  </w:style>
  <w:style w:type="character" w:customStyle="1" w:styleId="WW8Num65z8">
    <w:name w:val="WW8Num65z8"/>
  </w:style>
  <w:style w:type="character" w:customStyle="1" w:styleId="WW8Num66z0">
    <w:name w:val="WW8Num66z0"/>
    <w:rsid w:val="00495382"/>
    <w:rPr>
      <w:rFonts w:ascii="Open Sans" w:hAnsi="Open Sans" w:cs="Open Sans"/>
      <w:b/>
      <w:bCs/>
      <w:lang w:val="sl-SI"/>
    </w:rPr>
  </w:style>
  <w:style w:type="character" w:customStyle="1" w:styleId="WW8Num66z1">
    <w:name w:val="WW8Num66z1"/>
    <w:rsid w:val="00495382"/>
  </w:style>
  <w:style w:type="character" w:customStyle="1" w:styleId="WW8Num66z2">
    <w:name w:val="WW8Num66z2"/>
  </w:style>
  <w:style w:type="character" w:customStyle="1" w:styleId="WW8Num66z3">
    <w:name w:val="WW8Num66z3"/>
  </w:style>
  <w:style w:type="character" w:customStyle="1" w:styleId="WW8Num66z4">
    <w:name w:val="WW8Num66z4"/>
  </w:style>
  <w:style w:type="character" w:customStyle="1" w:styleId="WW8Num66z5">
    <w:name w:val="WW8Num66z5"/>
  </w:style>
  <w:style w:type="character" w:customStyle="1" w:styleId="WW8Num66z6">
    <w:name w:val="WW8Num66z6"/>
  </w:style>
  <w:style w:type="character" w:customStyle="1" w:styleId="WW8Num66z7">
    <w:name w:val="WW8Num66z7"/>
  </w:style>
  <w:style w:type="character" w:customStyle="1" w:styleId="WW8Num66z8">
    <w:name w:val="WW8Num66z8"/>
  </w:style>
  <w:style w:type="character" w:customStyle="1" w:styleId="WW8Num67z0">
    <w:name w:val="WW8Num67z0"/>
    <w:rsid w:val="00495382"/>
    <w:rPr>
      <w:rFonts w:ascii="Open Sans" w:hAnsi="Open Sans" w:cs="Open Sans" w:hint="default"/>
      <w:b/>
      <w:bCs/>
      <w:lang w:val="sl-SI"/>
    </w:rPr>
  </w:style>
  <w:style w:type="character" w:customStyle="1" w:styleId="WW8Num67z1">
    <w:name w:val="WW8Num67z1"/>
  </w:style>
  <w:style w:type="character" w:customStyle="1" w:styleId="WW8Num67z2">
    <w:name w:val="WW8Num67z2"/>
  </w:style>
  <w:style w:type="character" w:customStyle="1" w:styleId="WW8Num67z3">
    <w:name w:val="WW8Num67z3"/>
  </w:style>
  <w:style w:type="character" w:customStyle="1" w:styleId="WW8Num67z4">
    <w:name w:val="WW8Num67z4"/>
  </w:style>
  <w:style w:type="character" w:customStyle="1" w:styleId="WW8Num67z5">
    <w:name w:val="WW8Num67z5"/>
  </w:style>
  <w:style w:type="character" w:customStyle="1" w:styleId="WW8Num67z6">
    <w:name w:val="WW8Num67z6"/>
  </w:style>
  <w:style w:type="character" w:customStyle="1" w:styleId="WW8Num67z7">
    <w:name w:val="WW8Num67z7"/>
  </w:style>
  <w:style w:type="character" w:customStyle="1" w:styleId="WW8Num67z8">
    <w:name w:val="WW8Num67z8"/>
  </w:style>
  <w:style w:type="character" w:customStyle="1" w:styleId="WW8Num68z0">
    <w:name w:val="WW8Num68z0"/>
    <w:rsid w:val="00495382"/>
    <w:rPr>
      <w:rFonts w:ascii="Open Sans" w:hAnsi="Open Sans" w:cs="Open Sans" w:hint="default"/>
      <w:b/>
      <w:bCs/>
      <w:lang w:val="sl-SI"/>
    </w:rPr>
  </w:style>
  <w:style w:type="character" w:customStyle="1" w:styleId="WW8Num68z1">
    <w:name w:val="WW8Num68z1"/>
  </w:style>
  <w:style w:type="character" w:customStyle="1" w:styleId="WW8Num68z2">
    <w:name w:val="WW8Num68z2"/>
  </w:style>
  <w:style w:type="character" w:customStyle="1" w:styleId="WW8Num68z3">
    <w:name w:val="WW8Num68z3"/>
  </w:style>
  <w:style w:type="character" w:customStyle="1" w:styleId="WW8Num68z4">
    <w:name w:val="WW8Num68z4"/>
  </w:style>
  <w:style w:type="character" w:customStyle="1" w:styleId="WW8Num68z5">
    <w:name w:val="WW8Num68z5"/>
  </w:style>
  <w:style w:type="character" w:customStyle="1" w:styleId="WW8Num68z6">
    <w:name w:val="WW8Num68z6"/>
  </w:style>
  <w:style w:type="character" w:customStyle="1" w:styleId="WW8Num68z7">
    <w:name w:val="WW8Num68z7"/>
  </w:style>
  <w:style w:type="character" w:customStyle="1" w:styleId="WW8Num68z8">
    <w:name w:val="WW8Num68z8"/>
  </w:style>
  <w:style w:type="character" w:customStyle="1" w:styleId="WW8Num69z0">
    <w:name w:val="WW8Num69z0"/>
    <w:rsid w:val="00495382"/>
    <w:rPr>
      <w:rFonts w:hint="default"/>
    </w:rPr>
  </w:style>
  <w:style w:type="character" w:customStyle="1" w:styleId="WW8Num69z1">
    <w:name w:val="WW8Num69z1"/>
  </w:style>
  <w:style w:type="character" w:customStyle="1" w:styleId="WW8Num69z2">
    <w:name w:val="WW8Num69z2"/>
  </w:style>
  <w:style w:type="character" w:customStyle="1" w:styleId="WW8Num69z3">
    <w:name w:val="WW8Num69z3"/>
  </w:style>
  <w:style w:type="character" w:customStyle="1" w:styleId="WW8Num69z4">
    <w:name w:val="WW8Num69z4"/>
  </w:style>
  <w:style w:type="character" w:customStyle="1" w:styleId="WW8Num69z5">
    <w:name w:val="WW8Num69z5"/>
  </w:style>
  <w:style w:type="character" w:customStyle="1" w:styleId="WW8Num69z6">
    <w:name w:val="WW8Num69z6"/>
  </w:style>
  <w:style w:type="character" w:customStyle="1" w:styleId="WW8Num69z7">
    <w:name w:val="WW8Num69z7"/>
  </w:style>
  <w:style w:type="character" w:customStyle="1" w:styleId="WW8Num69z8">
    <w:name w:val="WW8Num69z8"/>
  </w:style>
  <w:style w:type="character" w:customStyle="1" w:styleId="WW8Num70z0">
    <w:name w:val="WW8Num70z0"/>
    <w:rsid w:val="00495382"/>
  </w:style>
  <w:style w:type="character" w:customStyle="1" w:styleId="WW8Num70z1">
    <w:name w:val="WW8Num70z1"/>
  </w:style>
  <w:style w:type="character" w:customStyle="1" w:styleId="WW8Num70z2">
    <w:name w:val="WW8Num70z2"/>
  </w:style>
  <w:style w:type="character" w:customStyle="1" w:styleId="WW8Num70z3">
    <w:name w:val="WW8Num70z3"/>
  </w:style>
  <w:style w:type="character" w:customStyle="1" w:styleId="WW8Num70z4">
    <w:name w:val="WW8Num70z4"/>
  </w:style>
  <w:style w:type="character" w:customStyle="1" w:styleId="WW8Num70z5">
    <w:name w:val="WW8Num70z5"/>
  </w:style>
  <w:style w:type="character" w:customStyle="1" w:styleId="WW8Num70z6">
    <w:name w:val="WW8Num70z6"/>
  </w:style>
  <w:style w:type="character" w:customStyle="1" w:styleId="WW8Num70z7">
    <w:name w:val="WW8Num70z7"/>
  </w:style>
  <w:style w:type="character" w:customStyle="1" w:styleId="WW8Num70z8">
    <w:name w:val="WW8Num70z8"/>
  </w:style>
  <w:style w:type="character" w:customStyle="1" w:styleId="WW8Num71z0">
    <w:name w:val="WW8Num71z0"/>
    <w:rsid w:val="00495382"/>
    <w:rPr>
      <w:rFonts w:ascii="Trebuchet MS" w:hAnsi="Trebuchet MS" w:cs="Trebuchet MS" w:hint="default"/>
      <w:b/>
      <w:lang w:val="sl-SI"/>
    </w:rPr>
  </w:style>
  <w:style w:type="character" w:customStyle="1" w:styleId="WW8Num71z1">
    <w:name w:val="WW8Num71z1"/>
  </w:style>
  <w:style w:type="character" w:customStyle="1" w:styleId="WW8Num71z2">
    <w:name w:val="WW8Num71z2"/>
  </w:style>
  <w:style w:type="character" w:customStyle="1" w:styleId="WW8Num71z3">
    <w:name w:val="WW8Num71z3"/>
  </w:style>
  <w:style w:type="character" w:customStyle="1" w:styleId="WW8Num71z4">
    <w:name w:val="WW8Num71z4"/>
  </w:style>
  <w:style w:type="character" w:customStyle="1" w:styleId="WW8Num71z5">
    <w:name w:val="WW8Num71z5"/>
  </w:style>
  <w:style w:type="character" w:customStyle="1" w:styleId="WW8Num71z6">
    <w:name w:val="WW8Num71z6"/>
  </w:style>
  <w:style w:type="character" w:customStyle="1" w:styleId="WW8Num71z7">
    <w:name w:val="WW8Num71z7"/>
  </w:style>
  <w:style w:type="character" w:customStyle="1" w:styleId="WW8Num71z8">
    <w:name w:val="WW8Num71z8"/>
  </w:style>
  <w:style w:type="character" w:customStyle="1" w:styleId="WW8Num72z0">
    <w:name w:val="WW8Num72z0"/>
    <w:rsid w:val="00495382"/>
    <w:rPr>
      <w:rFonts w:ascii="Trebuchet MS" w:hAnsi="Trebuchet MS" w:cs="Trebuchet MS" w:hint="default"/>
      <w:b/>
      <w:lang w:val="it-IT"/>
    </w:rPr>
  </w:style>
  <w:style w:type="character" w:customStyle="1" w:styleId="WW8Num72z1">
    <w:name w:val="WW8Num72z1"/>
    <w:rsid w:val="00495382"/>
  </w:style>
  <w:style w:type="character" w:customStyle="1" w:styleId="WW8Num72z2">
    <w:name w:val="WW8Num72z2"/>
  </w:style>
  <w:style w:type="character" w:customStyle="1" w:styleId="WW8Num72z3">
    <w:name w:val="WW8Num72z3"/>
  </w:style>
  <w:style w:type="character" w:customStyle="1" w:styleId="WW8Num72z4">
    <w:name w:val="WW8Num72z4"/>
  </w:style>
  <w:style w:type="character" w:customStyle="1" w:styleId="WW8Num72z5">
    <w:name w:val="WW8Num72z5"/>
  </w:style>
  <w:style w:type="character" w:customStyle="1" w:styleId="WW8Num72z6">
    <w:name w:val="WW8Num72z6"/>
  </w:style>
  <w:style w:type="character" w:customStyle="1" w:styleId="WW8Num72z7">
    <w:name w:val="WW8Num72z7"/>
  </w:style>
  <w:style w:type="character" w:customStyle="1" w:styleId="WW8Num72z8">
    <w:name w:val="WW8Num72z8"/>
  </w:style>
  <w:style w:type="character" w:customStyle="1" w:styleId="WW8Num73z0">
    <w:name w:val="WW8Num73z0"/>
    <w:rsid w:val="00495382"/>
    <w:rPr>
      <w:rFonts w:ascii="Trebuchet MS" w:hAnsi="Trebuchet MS" w:cs="Trebuchet MS" w:hint="default"/>
      <w:b/>
      <w:bCs/>
      <w:lang w:val="it-IT"/>
    </w:rPr>
  </w:style>
  <w:style w:type="character" w:customStyle="1" w:styleId="WW8Num73z1">
    <w:name w:val="WW8Num73z1"/>
  </w:style>
  <w:style w:type="character" w:customStyle="1" w:styleId="WW8Num73z2">
    <w:name w:val="WW8Num73z2"/>
  </w:style>
  <w:style w:type="character" w:customStyle="1" w:styleId="WW8Num73z3">
    <w:name w:val="WW8Num73z3"/>
  </w:style>
  <w:style w:type="character" w:customStyle="1" w:styleId="WW8Num73z4">
    <w:name w:val="WW8Num73z4"/>
  </w:style>
  <w:style w:type="character" w:customStyle="1" w:styleId="WW8Num73z5">
    <w:name w:val="WW8Num73z5"/>
  </w:style>
  <w:style w:type="character" w:customStyle="1" w:styleId="WW8Num73z6">
    <w:name w:val="WW8Num73z6"/>
  </w:style>
  <w:style w:type="character" w:customStyle="1" w:styleId="WW8Num73z7">
    <w:name w:val="WW8Num73z7"/>
  </w:style>
  <w:style w:type="character" w:customStyle="1" w:styleId="WW8Num73z8">
    <w:name w:val="WW8Num73z8"/>
  </w:style>
  <w:style w:type="character" w:customStyle="1" w:styleId="WW8Num74z0">
    <w:name w:val="WW8Num74z0"/>
    <w:rsid w:val="00495382"/>
    <w:rPr>
      <w:rFonts w:ascii="Trebuchet MS" w:hAnsi="Trebuchet MS" w:cs="Trebuchet MS" w:hint="default"/>
      <w:b/>
      <w:bCs/>
      <w:lang w:val="it-IT"/>
    </w:rPr>
  </w:style>
  <w:style w:type="character" w:customStyle="1" w:styleId="WW8Num74z1">
    <w:name w:val="WW8Num74z1"/>
  </w:style>
  <w:style w:type="character" w:customStyle="1" w:styleId="WW8Num74z2">
    <w:name w:val="WW8Num74z2"/>
    <w:rsid w:val="00495382"/>
  </w:style>
  <w:style w:type="character" w:customStyle="1" w:styleId="WW8Num74z3">
    <w:name w:val="WW8Num74z3"/>
    <w:rsid w:val="00495382"/>
  </w:style>
  <w:style w:type="character" w:customStyle="1" w:styleId="WW8Num74z4">
    <w:name w:val="WW8Num74z4"/>
    <w:rsid w:val="00495382"/>
  </w:style>
  <w:style w:type="character" w:customStyle="1" w:styleId="WW8Num74z5">
    <w:name w:val="WW8Num74z5"/>
  </w:style>
  <w:style w:type="character" w:customStyle="1" w:styleId="WW8Num74z6">
    <w:name w:val="WW8Num74z6"/>
  </w:style>
  <w:style w:type="character" w:customStyle="1" w:styleId="WW8Num74z7">
    <w:name w:val="WW8Num74z7"/>
  </w:style>
  <w:style w:type="character" w:customStyle="1" w:styleId="WW8Num74z8">
    <w:name w:val="WW8Num74z8"/>
  </w:style>
  <w:style w:type="character" w:customStyle="1" w:styleId="WW8Num75z0">
    <w:name w:val="WW8Num75z0"/>
    <w:rsid w:val="00495382"/>
    <w:rPr>
      <w:rFonts w:ascii="Trebuchet MS" w:hAnsi="Trebuchet MS" w:cs="Trebuchet MS" w:hint="default"/>
      <w:b/>
      <w:color w:val="1F497D"/>
      <w:lang w:val="it-IT"/>
    </w:rPr>
  </w:style>
  <w:style w:type="character" w:customStyle="1" w:styleId="WW8Num75z1">
    <w:name w:val="WW8Num75z1"/>
  </w:style>
  <w:style w:type="character" w:customStyle="1" w:styleId="WW8Num75z2">
    <w:name w:val="WW8Num75z2"/>
  </w:style>
  <w:style w:type="character" w:customStyle="1" w:styleId="WW8Num75z3">
    <w:name w:val="WW8Num75z3"/>
  </w:style>
  <w:style w:type="character" w:customStyle="1" w:styleId="WW8Num75z4">
    <w:name w:val="WW8Num75z4"/>
  </w:style>
  <w:style w:type="character" w:customStyle="1" w:styleId="WW8Num75z5">
    <w:name w:val="WW8Num75z5"/>
  </w:style>
  <w:style w:type="character" w:customStyle="1" w:styleId="WW8Num75z6">
    <w:name w:val="WW8Num75z6"/>
  </w:style>
  <w:style w:type="character" w:customStyle="1" w:styleId="WW8Num75z7">
    <w:name w:val="WW8Num75z7"/>
  </w:style>
  <w:style w:type="character" w:customStyle="1" w:styleId="WW8Num75z8">
    <w:name w:val="WW8Num75z8"/>
  </w:style>
  <w:style w:type="character" w:customStyle="1" w:styleId="WW8Num76z0">
    <w:name w:val="WW8Num76z0"/>
    <w:rsid w:val="00495382"/>
    <w:rPr>
      <w:rFonts w:ascii="Trebuchet MS" w:hAnsi="Trebuchet MS" w:cs="Trebuchet MS" w:hint="default"/>
      <w:b/>
      <w:lang w:val="it-IT"/>
    </w:rPr>
  </w:style>
  <w:style w:type="character" w:customStyle="1" w:styleId="WW8Num76z1">
    <w:name w:val="WW8Num76z1"/>
  </w:style>
  <w:style w:type="character" w:customStyle="1" w:styleId="WW8Num76z2">
    <w:name w:val="WW8Num76z2"/>
  </w:style>
  <w:style w:type="character" w:customStyle="1" w:styleId="WW8Num76z3">
    <w:name w:val="WW8Num76z3"/>
  </w:style>
  <w:style w:type="character" w:customStyle="1" w:styleId="WW8Num76z4">
    <w:name w:val="WW8Num76z4"/>
  </w:style>
  <w:style w:type="character" w:customStyle="1" w:styleId="WW8Num76z5">
    <w:name w:val="WW8Num76z5"/>
  </w:style>
  <w:style w:type="character" w:customStyle="1" w:styleId="WW8Num76z6">
    <w:name w:val="WW8Num76z6"/>
  </w:style>
  <w:style w:type="character" w:customStyle="1" w:styleId="WW8Num76z7">
    <w:name w:val="WW8Num76z7"/>
  </w:style>
  <w:style w:type="character" w:customStyle="1" w:styleId="WW8Num76z8">
    <w:name w:val="WW8Num76z8"/>
  </w:style>
  <w:style w:type="character" w:customStyle="1" w:styleId="WW8Num77z0">
    <w:name w:val="WW8Num77z0"/>
    <w:rPr>
      <w:rFonts w:hint="default"/>
    </w:rPr>
  </w:style>
  <w:style w:type="character" w:customStyle="1" w:styleId="WW8Num77z1">
    <w:name w:val="WW8Num77z1"/>
  </w:style>
  <w:style w:type="character" w:customStyle="1" w:styleId="WW8Num77z2">
    <w:name w:val="WW8Num77z2"/>
  </w:style>
  <w:style w:type="character" w:customStyle="1" w:styleId="WW8Num77z3">
    <w:name w:val="WW8Num77z3"/>
  </w:style>
  <w:style w:type="character" w:customStyle="1" w:styleId="WW8Num77z4">
    <w:name w:val="WW8Num77z4"/>
  </w:style>
  <w:style w:type="character" w:customStyle="1" w:styleId="WW8Num77z5">
    <w:name w:val="WW8Num77z5"/>
  </w:style>
  <w:style w:type="character" w:customStyle="1" w:styleId="WW8Num77z6">
    <w:name w:val="WW8Num77z6"/>
  </w:style>
  <w:style w:type="character" w:customStyle="1" w:styleId="WW8Num77z7">
    <w:name w:val="WW8Num77z7"/>
  </w:style>
  <w:style w:type="character" w:customStyle="1" w:styleId="WW8Num77z8">
    <w:name w:val="WW8Num77z8"/>
  </w:style>
  <w:style w:type="character" w:customStyle="1" w:styleId="WW8Num78z0">
    <w:name w:val="WW8Num78z0"/>
    <w:rsid w:val="00495382"/>
    <w:rPr>
      <w:rFonts w:cs="Open Sans" w:hint="default"/>
      <w:lang w:val="it-IT"/>
    </w:rPr>
  </w:style>
  <w:style w:type="character" w:customStyle="1" w:styleId="WW8Num78z1">
    <w:name w:val="WW8Num78z1"/>
  </w:style>
  <w:style w:type="character" w:customStyle="1" w:styleId="WW8Num78z2">
    <w:name w:val="WW8Num78z2"/>
  </w:style>
  <w:style w:type="character" w:customStyle="1" w:styleId="WW8Num78z3">
    <w:name w:val="WW8Num78z3"/>
  </w:style>
  <w:style w:type="character" w:customStyle="1" w:styleId="WW8Num78z4">
    <w:name w:val="WW8Num78z4"/>
  </w:style>
  <w:style w:type="character" w:customStyle="1" w:styleId="WW8Num78z5">
    <w:name w:val="WW8Num78z5"/>
  </w:style>
  <w:style w:type="character" w:customStyle="1" w:styleId="WW8Num78z6">
    <w:name w:val="WW8Num78z6"/>
  </w:style>
  <w:style w:type="character" w:customStyle="1" w:styleId="WW8Num78z7">
    <w:name w:val="WW8Num78z7"/>
  </w:style>
  <w:style w:type="character" w:customStyle="1" w:styleId="WW8Num78z8">
    <w:name w:val="WW8Num78z8"/>
  </w:style>
  <w:style w:type="character" w:customStyle="1" w:styleId="WW8Num79z0">
    <w:name w:val="WW8Num79z0"/>
    <w:rsid w:val="00495382"/>
    <w:rPr>
      <w:rFonts w:hint="default"/>
    </w:rPr>
  </w:style>
  <w:style w:type="character" w:customStyle="1" w:styleId="WW8Num80z0">
    <w:name w:val="WW8Num80z0"/>
    <w:rsid w:val="00495382"/>
    <w:rPr>
      <w:rFonts w:ascii="Trebuchet MS" w:hAnsi="Trebuchet MS" w:cs="Trebuchet MS" w:hint="default"/>
      <w:b/>
    </w:rPr>
  </w:style>
  <w:style w:type="character" w:customStyle="1" w:styleId="WW8Num80z1">
    <w:name w:val="WW8Num80z1"/>
  </w:style>
  <w:style w:type="character" w:customStyle="1" w:styleId="WW8Num80z2">
    <w:name w:val="WW8Num80z2"/>
  </w:style>
  <w:style w:type="character" w:customStyle="1" w:styleId="WW8Num80z3">
    <w:name w:val="WW8Num80z3"/>
  </w:style>
  <w:style w:type="character" w:customStyle="1" w:styleId="WW8Num80z4">
    <w:name w:val="WW8Num80z4"/>
  </w:style>
  <w:style w:type="character" w:customStyle="1" w:styleId="WW8Num80z5">
    <w:name w:val="WW8Num80z5"/>
  </w:style>
  <w:style w:type="character" w:customStyle="1" w:styleId="WW8Num80z6">
    <w:name w:val="WW8Num80z6"/>
  </w:style>
  <w:style w:type="character" w:customStyle="1" w:styleId="WW8Num80z7">
    <w:name w:val="WW8Num80z7"/>
  </w:style>
  <w:style w:type="character" w:customStyle="1" w:styleId="WW8Num80z8">
    <w:name w:val="WW8Num80z8"/>
  </w:style>
  <w:style w:type="character" w:customStyle="1" w:styleId="WW8Num81z0">
    <w:name w:val="WW8Num81z0"/>
    <w:rsid w:val="00495382"/>
    <w:rPr>
      <w:rFonts w:ascii="Open Sans" w:hAnsi="Open Sans" w:cs="Open Sans" w:hint="default"/>
      <w:b/>
      <w:bCs/>
      <w:lang w:val="it-IT"/>
    </w:rPr>
  </w:style>
  <w:style w:type="character" w:customStyle="1" w:styleId="WW8Num81z1">
    <w:name w:val="WW8Num81z1"/>
  </w:style>
  <w:style w:type="character" w:customStyle="1" w:styleId="WW8Num81z2">
    <w:name w:val="WW8Num81z2"/>
  </w:style>
  <w:style w:type="character" w:customStyle="1" w:styleId="WW8Num81z3">
    <w:name w:val="WW8Num81z3"/>
  </w:style>
  <w:style w:type="character" w:customStyle="1" w:styleId="WW8Num81z4">
    <w:name w:val="WW8Num81z4"/>
  </w:style>
  <w:style w:type="character" w:customStyle="1" w:styleId="WW8Num81z5">
    <w:name w:val="WW8Num81z5"/>
  </w:style>
  <w:style w:type="character" w:customStyle="1" w:styleId="WW8Num81z6">
    <w:name w:val="WW8Num81z6"/>
  </w:style>
  <w:style w:type="character" w:customStyle="1" w:styleId="WW8Num81z7">
    <w:name w:val="WW8Num81z7"/>
  </w:style>
  <w:style w:type="character" w:customStyle="1" w:styleId="WW8Num81z8">
    <w:name w:val="WW8Num81z8"/>
  </w:style>
  <w:style w:type="character" w:customStyle="1" w:styleId="WW8Num82z0">
    <w:name w:val="WW8Num82z0"/>
    <w:rPr>
      <w:rFonts w:cs="Open Sans"/>
      <w:lang w:val="it-IT"/>
    </w:rPr>
  </w:style>
  <w:style w:type="character" w:customStyle="1" w:styleId="WW8Num83z0">
    <w:name w:val="WW8Num83z0"/>
    <w:rPr>
      <w:rFonts w:cs="Open Sans"/>
      <w:lang w:val="it-IT"/>
    </w:rPr>
  </w:style>
  <w:style w:type="character" w:customStyle="1" w:styleId="WW8Num83z1">
    <w:name w:val="WW8Num83z1"/>
  </w:style>
  <w:style w:type="character" w:customStyle="1" w:styleId="WW8Num83z2">
    <w:name w:val="WW8Num83z2"/>
  </w:style>
  <w:style w:type="character" w:customStyle="1" w:styleId="WW8Num83z3">
    <w:name w:val="WW8Num83z3"/>
  </w:style>
  <w:style w:type="character" w:customStyle="1" w:styleId="WW8Num83z4">
    <w:name w:val="WW8Num83z4"/>
  </w:style>
  <w:style w:type="character" w:customStyle="1" w:styleId="WW8Num83z5">
    <w:name w:val="WW8Num83z5"/>
  </w:style>
  <w:style w:type="character" w:customStyle="1" w:styleId="WW8Num83z6">
    <w:name w:val="WW8Num83z6"/>
  </w:style>
  <w:style w:type="character" w:customStyle="1" w:styleId="WW8Num83z7">
    <w:name w:val="WW8Num83z7"/>
  </w:style>
  <w:style w:type="character" w:customStyle="1" w:styleId="WW8Num83z8">
    <w:name w:val="WW8Num83z8"/>
  </w:style>
  <w:style w:type="character" w:customStyle="1" w:styleId="WW8Num84z0">
    <w:name w:val="WW8Num84z0"/>
    <w:rsid w:val="00495382"/>
    <w:rPr>
      <w:rFonts w:ascii="Trebuchet MS" w:hAnsi="Trebuchet MS" w:cs="Trebuchet MS" w:hint="default"/>
      <w:b/>
      <w:lang w:val="sl-SI"/>
    </w:rPr>
  </w:style>
  <w:style w:type="character" w:customStyle="1" w:styleId="WW8Num84z1">
    <w:name w:val="WW8Num84z1"/>
  </w:style>
  <w:style w:type="character" w:customStyle="1" w:styleId="WW8Num84z2">
    <w:name w:val="WW8Num84z2"/>
  </w:style>
  <w:style w:type="character" w:customStyle="1" w:styleId="WW8Num84z3">
    <w:name w:val="WW8Num84z3"/>
  </w:style>
  <w:style w:type="character" w:customStyle="1" w:styleId="WW8Num84z4">
    <w:name w:val="WW8Num84z4"/>
  </w:style>
  <w:style w:type="character" w:customStyle="1" w:styleId="WW8Num84z5">
    <w:name w:val="WW8Num84z5"/>
  </w:style>
  <w:style w:type="character" w:customStyle="1" w:styleId="WW8Num84z6">
    <w:name w:val="WW8Num84z6"/>
  </w:style>
  <w:style w:type="character" w:customStyle="1" w:styleId="WW8Num84z7">
    <w:name w:val="WW8Num84z7"/>
  </w:style>
  <w:style w:type="character" w:customStyle="1" w:styleId="WW8Num84z8">
    <w:name w:val="WW8Num84z8"/>
  </w:style>
  <w:style w:type="character" w:customStyle="1" w:styleId="WW8Num85z0">
    <w:name w:val="WW8Num85z0"/>
    <w:rsid w:val="00495382"/>
    <w:rPr>
      <w:rFonts w:cs="Open Sans" w:hint="default"/>
      <w:lang w:val="it-IT"/>
    </w:rPr>
  </w:style>
  <w:style w:type="character" w:customStyle="1" w:styleId="WW8Num85z1">
    <w:name w:val="WW8Num85z1"/>
  </w:style>
  <w:style w:type="character" w:customStyle="1" w:styleId="WW8Num85z2">
    <w:name w:val="WW8Num85z2"/>
  </w:style>
  <w:style w:type="character" w:customStyle="1" w:styleId="WW8Num85z3">
    <w:name w:val="WW8Num85z3"/>
  </w:style>
  <w:style w:type="character" w:customStyle="1" w:styleId="WW8Num85z4">
    <w:name w:val="WW8Num85z4"/>
  </w:style>
  <w:style w:type="character" w:customStyle="1" w:styleId="WW8Num85z5">
    <w:name w:val="WW8Num85z5"/>
  </w:style>
  <w:style w:type="character" w:customStyle="1" w:styleId="WW8Num85z6">
    <w:name w:val="WW8Num85z6"/>
  </w:style>
  <w:style w:type="character" w:customStyle="1" w:styleId="WW8Num85z7">
    <w:name w:val="WW8Num85z7"/>
  </w:style>
  <w:style w:type="character" w:customStyle="1" w:styleId="WW8Num85z8">
    <w:name w:val="WW8Num85z8"/>
  </w:style>
  <w:style w:type="character" w:customStyle="1" w:styleId="WW8Num86z0">
    <w:name w:val="WW8Num86z0"/>
    <w:rsid w:val="00495382"/>
    <w:rPr>
      <w:rFonts w:ascii="Open Sans" w:eastAsia="Times New Roman" w:hAnsi="Open Sans" w:cs="Open Sans"/>
      <w:b/>
      <w:bCs/>
      <w:lang w:val="sl-SI"/>
    </w:rPr>
  </w:style>
  <w:style w:type="character" w:customStyle="1" w:styleId="WW8Num86z1">
    <w:name w:val="WW8Num86z1"/>
  </w:style>
  <w:style w:type="character" w:customStyle="1" w:styleId="WW8Num86z2">
    <w:name w:val="WW8Num86z2"/>
  </w:style>
  <w:style w:type="character" w:customStyle="1" w:styleId="WW8Num86z3">
    <w:name w:val="WW8Num86z3"/>
  </w:style>
  <w:style w:type="character" w:customStyle="1" w:styleId="WW8Num86z4">
    <w:name w:val="WW8Num86z4"/>
  </w:style>
  <w:style w:type="character" w:customStyle="1" w:styleId="WW8Num86z5">
    <w:name w:val="WW8Num86z5"/>
  </w:style>
  <w:style w:type="character" w:customStyle="1" w:styleId="WW8Num86z6">
    <w:name w:val="WW8Num86z6"/>
  </w:style>
  <w:style w:type="character" w:customStyle="1" w:styleId="WW8Num86z7">
    <w:name w:val="WW8Num86z7"/>
  </w:style>
  <w:style w:type="character" w:customStyle="1" w:styleId="WW8Num86z8">
    <w:name w:val="WW8Num86z8"/>
  </w:style>
  <w:style w:type="character" w:customStyle="1" w:styleId="WW8Num87z0">
    <w:name w:val="WW8Num87z0"/>
    <w:rsid w:val="00495382"/>
    <w:rPr>
      <w:rFonts w:cs="Open Sans" w:hint="default"/>
      <w:lang w:val="it-IT"/>
    </w:rPr>
  </w:style>
  <w:style w:type="character" w:customStyle="1" w:styleId="WW8Num87z1">
    <w:name w:val="WW8Num87z1"/>
  </w:style>
  <w:style w:type="character" w:customStyle="1" w:styleId="WW8Num87z2">
    <w:name w:val="WW8Num87z2"/>
  </w:style>
  <w:style w:type="character" w:customStyle="1" w:styleId="WW8Num87z3">
    <w:name w:val="WW8Num87z3"/>
  </w:style>
  <w:style w:type="character" w:customStyle="1" w:styleId="WW8Num87z4">
    <w:name w:val="WW8Num87z4"/>
  </w:style>
  <w:style w:type="character" w:customStyle="1" w:styleId="WW8Num87z5">
    <w:name w:val="WW8Num87z5"/>
  </w:style>
  <w:style w:type="character" w:customStyle="1" w:styleId="WW8Num87z6">
    <w:name w:val="WW8Num87z6"/>
  </w:style>
  <w:style w:type="character" w:customStyle="1" w:styleId="WW8Num87z7">
    <w:name w:val="WW8Num87z7"/>
  </w:style>
  <w:style w:type="character" w:customStyle="1" w:styleId="WW8Num87z8">
    <w:name w:val="WW8Num87z8"/>
  </w:style>
  <w:style w:type="character" w:customStyle="1" w:styleId="WW8Num88z0">
    <w:name w:val="WW8Num88z0"/>
    <w:rsid w:val="00495382"/>
    <w:rPr>
      <w:rFonts w:ascii="Trebuchet MS" w:hAnsi="Trebuchet MS" w:cs="Trebuchet MS" w:hint="default"/>
      <w:b/>
      <w:lang w:val="sl-SI"/>
    </w:rPr>
  </w:style>
  <w:style w:type="character" w:customStyle="1" w:styleId="WW8Num88z1">
    <w:name w:val="WW8Num88z1"/>
  </w:style>
  <w:style w:type="character" w:customStyle="1" w:styleId="WW8Num88z2">
    <w:name w:val="WW8Num88z2"/>
  </w:style>
  <w:style w:type="character" w:customStyle="1" w:styleId="WW8Num88z3">
    <w:name w:val="WW8Num88z3"/>
  </w:style>
  <w:style w:type="character" w:customStyle="1" w:styleId="WW8Num88z4">
    <w:name w:val="WW8Num88z4"/>
  </w:style>
  <w:style w:type="character" w:customStyle="1" w:styleId="WW8Num88z5">
    <w:name w:val="WW8Num88z5"/>
  </w:style>
  <w:style w:type="character" w:customStyle="1" w:styleId="WW8Num88z6">
    <w:name w:val="WW8Num88z6"/>
  </w:style>
  <w:style w:type="character" w:customStyle="1" w:styleId="WW8Num88z7">
    <w:name w:val="WW8Num88z7"/>
  </w:style>
  <w:style w:type="character" w:customStyle="1" w:styleId="WW8Num88z8">
    <w:name w:val="WW8Num88z8"/>
  </w:style>
  <w:style w:type="character" w:customStyle="1" w:styleId="WW8Num89z0">
    <w:name w:val="WW8Num89z0"/>
    <w:rsid w:val="00495382"/>
    <w:rPr>
      <w:rFonts w:cs="Open Sans" w:hint="default"/>
      <w:lang w:val="sl-SI"/>
    </w:rPr>
  </w:style>
  <w:style w:type="character" w:customStyle="1" w:styleId="WW8Num89z1">
    <w:name w:val="WW8Num89z1"/>
  </w:style>
  <w:style w:type="character" w:customStyle="1" w:styleId="WW8Num89z2">
    <w:name w:val="WW8Num89z2"/>
  </w:style>
  <w:style w:type="character" w:customStyle="1" w:styleId="WW8Num89z3">
    <w:name w:val="WW8Num89z3"/>
  </w:style>
  <w:style w:type="character" w:customStyle="1" w:styleId="WW8Num89z4">
    <w:name w:val="WW8Num89z4"/>
  </w:style>
  <w:style w:type="character" w:customStyle="1" w:styleId="WW8Num89z5">
    <w:name w:val="WW8Num89z5"/>
  </w:style>
  <w:style w:type="character" w:customStyle="1" w:styleId="WW8Num89z6">
    <w:name w:val="WW8Num89z6"/>
  </w:style>
  <w:style w:type="character" w:customStyle="1" w:styleId="WW8Num89z7">
    <w:name w:val="WW8Num89z7"/>
  </w:style>
  <w:style w:type="character" w:customStyle="1" w:styleId="WW8Num89z8">
    <w:name w:val="WW8Num89z8"/>
  </w:style>
  <w:style w:type="character" w:customStyle="1" w:styleId="WW8Num90z0">
    <w:name w:val="WW8Num90z0"/>
    <w:rsid w:val="00495382"/>
    <w:rPr>
      <w:rFonts w:ascii="Trebuchet MS" w:eastAsia="Times New Roman" w:hAnsi="Trebuchet MS" w:cs="Trebuchet MS" w:hint="default"/>
      <w:b/>
      <w:lang w:val="sl-SI"/>
    </w:rPr>
  </w:style>
  <w:style w:type="character" w:customStyle="1" w:styleId="WW8Num90z1">
    <w:name w:val="WW8Num90z1"/>
  </w:style>
  <w:style w:type="character" w:customStyle="1" w:styleId="WW8Num90z2">
    <w:name w:val="WW8Num90z2"/>
  </w:style>
  <w:style w:type="character" w:customStyle="1" w:styleId="WW8Num90z3">
    <w:name w:val="WW8Num90z3"/>
  </w:style>
  <w:style w:type="character" w:customStyle="1" w:styleId="WW8Num90z4">
    <w:name w:val="WW8Num90z4"/>
  </w:style>
  <w:style w:type="character" w:customStyle="1" w:styleId="WW8Num90z5">
    <w:name w:val="WW8Num90z5"/>
  </w:style>
  <w:style w:type="character" w:customStyle="1" w:styleId="WW8Num90z6">
    <w:name w:val="WW8Num90z6"/>
  </w:style>
  <w:style w:type="character" w:customStyle="1" w:styleId="WW8Num90z7">
    <w:name w:val="WW8Num90z7"/>
  </w:style>
  <w:style w:type="character" w:customStyle="1" w:styleId="WW8Num90z8">
    <w:name w:val="WW8Num90z8"/>
  </w:style>
  <w:style w:type="character" w:customStyle="1" w:styleId="WW8Num91z0">
    <w:name w:val="WW8Num91z0"/>
    <w:rsid w:val="00495382"/>
    <w:rPr>
      <w:rFonts w:ascii="Open Sans" w:hAnsi="Open Sans" w:cs="Open Sans"/>
      <w:b/>
      <w:bCs/>
      <w:lang w:val="it-IT"/>
    </w:rPr>
  </w:style>
  <w:style w:type="character" w:customStyle="1" w:styleId="WW8Num91z1">
    <w:name w:val="WW8Num91z1"/>
  </w:style>
  <w:style w:type="character" w:customStyle="1" w:styleId="WW8Num91z2">
    <w:name w:val="WW8Num91z2"/>
  </w:style>
  <w:style w:type="character" w:customStyle="1" w:styleId="WW8Num91z3">
    <w:name w:val="WW8Num91z3"/>
  </w:style>
  <w:style w:type="character" w:customStyle="1" w:styleId="WW8Num91z4">
    <w:name w:val="WW8Num91z4"/>
  </w:style>
  <w:style w:type="character" w:customStyle="1" w:styleId="WW8Num91z5">
    <w:name w:val="WW8Num91z5"/>
  </w:style>
  <w:style w:type="character" w:customStyle="1" w:styleId="WW8Num91z6">
    <w:name w:val="WW8Num91z6"/>
  </w:style>
  <w:style w:type="character" w:customStyle="1" w:styleId="WW8Num91z7">
    <w:name w:val="WW8Num91z7"/>
  </w:style>
  <w:style w:type="character" w:customStyle="1" w:styleId="WW8Num91z8">
    <w:name w:val="WW8Num91z8"/>
  </w:style>
  <w:style w:type="character" w:customStyle="1" w:styleId="WW8Num92z0">
    <w:name w:val="WW8Num92z0"/>
    <w:rsid w:val="00495382"/>
    <w:rPr>
      <w:rFonts w:ascii="Open Sans" w:hAnsi="Open Sans" w:cs="Open Sans" w:hint="default"/>
      <w:b/>
      <w:bCs/>
      <w:highlight w:val="yellow"/>
      <w:lang w:val="sl-SI"/>
    </w:rPr>
  </w:style>
  <w:style w:type="character" w:customStyle="1" w:styleId="WW8Num92z1">
    <w:name w:val="WW8Num92z1"/>
  </w:style>
  <w:style w:type="character" w:customStyle="1" w:styleId="WW8Num92z2">
    <w:name w:val="WW8Num92z2"/>
  </w:style>
  <w:style w:type="character" w:customStyle="1" w:styleId="WW8Num92z3">
    <w:name w:val="WW8Num92z3"/>
  </w:style>
  <w:style w:type="character" w:customStyle="1" w:styleId="WW8Num92z4">
    <w:name w:val="WW8Num92z4"/>
  </w:style>
  <w:style w:type="character" w:customStyle="1" w:styleId="WW8Num92z5">
    <w:name w:val="WW8Num92z5"/>
  </w:style>
  <w:style w:type="character" w:customStyle="1" w:styleId="WW8Num92z6">
    <w:name w:val="WW8Num92z6"/>
  </w:style>
  <w:style w:type="character" w:customStyle="1" w:styleId="WW8Num92z7">
    <w:name w:val="WW8Num92z7"/>
  </w:style>
  <w:style w:type="character" w:customStyle="1" w:styleId="WW8Num92z8">
    <w:name w:val="WW8Num92z8"/>
  </w:style>
  <w:style w:type="character" w:customStyle="1" w:styleId="WW8Num93z0">
    <w:name w:val="WW8Num93z0"/>
    <w:rsid w:val="00495382"/>
    <w:rPr>
      <w:rFonts w:ascii="Trebuchet MS" w:hAnsi="Trebuchet MS" w:cs="Trebuchet MS" w:hint="default"/>
      <w:b/>
      <w:lang w:val="it-IT"/>
    </w:rPr>
  </w:style>
  <w:style w:type="character" w:customStyle="1" w:styleId="WW8Num93z1">
    <w:name w:val="WW8Num93z1"/>
  </w:style>
  <w:style w:type="character" w:customStyle="1" w:styleId="WW8Num93z2">
    <w:name w:val="WW8Num93z2"/>
  </w:style>
  <w:style w:type="character" w:customStyle="1" w:styleId="WW8Num93z3">
    <w:name w:val="WW8Num93z3"/>
  </w:style>
  <w:style w:type="character" w:customStyle="1" w:styleId="WW8Num93z4">
    <w:name w:val="WW8Num93z4"/>
  </w:style>
  <w:style w:type="character" w:customStyle="1" w:styleId="WW8Num93z5">
    <w:name w:val="WW8Num93z5"/>
  </w:style>
  <w:style w:type="character" w:customStyle="1" w:styleId="WW8Num93z6">
    <w:name w:val="WW8Num93z6"/>
  </w:style>
  <w:style w:type="character" w:customStyle="1" w:styleId="WW8Num93z7">
    <w:name w:val="WW8Num93z7"/>
  </w:style>
  <w:style w:type="character" w:customStyle="1" w:styleId="WW8Num93z8">
    <w:name w:val="WW8Num93z8"/>
  </w:style>
  <w:style w:type="character" w:customStyle="1" w:styleId="WW8Num94z0">
    <w:name w:val="WW8Num94z0"/>
    <w:rsid w:val="00495382"/>
    <w:rPr>
      <w:rFonts w:ascii="Trebuchet MS" w:hAnsi="Trebuchet MS" w:cs="Trebuchet MS" w:hint="default"/>
      <w:b/>
    </w:rPr>
  </w:style>
  <w:style w:type="character" w:customStyle="1" w:styleId="WW8Num94z1">
    <w:name w:val="WW8Num94z1"/>
  </w:style>
  <w:style w:type="character" w:customStyle="1" w:styleId="WW8Num94z2">
    <w:name w:val="WW8Num94z2"/>
  </w:style>
  <w:style w:type="character" w:customStyle="1" w:styleId="WW8Num94z3">
    <w:name w:val="WW8Num94z3"/>
  </w:style>
  <w:style w:type="character" w:customStyle="1" w:styleId="WW8Num94z4">
    <w:name w:val="WW8Num94z4"/>
  </w:style>
  <w:style w:type="character" w:customStyle="1" w:styleId="WW8Num94z5">
    <w:name w:val="WW8Num94z5"/>
  </w:style>
  <w:style w:type="character" w:customStyle="1" w:styleId="WW8Num94z6">
    <w:name w:val="WW8Num94z6"/>
  </w:style>
  <w:style w:type="character" w:customStyle="1" w:styleId="WW8Num94z7">
    <w:name w:val="WW8Num94z7"/>
  </w:style>
  <w:style w:type="character" w:customStyle="1" w:styleId="WW8Num94z8">
    <w:name w:val="WW8Num94z8"/>
  </w:style>
  <w:style w:type="character" w:customStyle="1" w:styleId="Privzetapisavaodstavka1">
    <w:name w:val="Privzeta pisava odstavka1"/>
  </w:style>
  <w:style w:type="character" w:customStyle="1" w:styleId="WW8Num95z0">
    <w:name w:val="WW8Num95z0"/>
    <w:rPr>
      <w:sz w:val="22"/>
      <w:szCs w:val="22"/>
    </w:rPr>
  </w:style>
  <w:style w:type="character" w:customStyle="1" w:styleId="WW8Num96z0">
    <w:name w:val="WW8Num96z0"/>
    <w:rPr>
      <w:b w:val="0"/>
      <w:i w:val="0"/>
      <w:sz w:val="22"/>
      <w:szCs w:val="22"/>
    </w:rPr>
  </w:style>
  <w:style w:type="character" w:customStyle="1" w:styleId="WW8Num97z0">
    <w:name w:val="WW8Num97z0"/>
    <w:rPr>
      <w:sz w:val="22"/>
      <w:szCs w:val="22"/>
    </w:rPr>
  </w:style>
  <w:style w:type="character" w:customStyle="1" w:styleId="WW8Num100z0">
    <w:name w:val="WW8Num100z0"/>
    <w:rPr>
      <w:b w:val="0"/>
      <w:i w:val="0"/>
      <w:sz w:val="22"/>
      <w:szCs w:val="22"/>
    </w:rPr>
  </w:style>
  <w:style w:type="character" w:customStyle="1" w:styleId="WW8Num101z0">
    <w:name w:val="WW8Num101z0"/>
    <w:rPr>
      <w:b w:val="0"/>
      <w:bCs w:val="0"/>
      <w:i w:val="0"/>
      <w:iCs w:val="0"/>
      <w:sz w:val="22"/>
      <w:szCs w:val="22"/>
    </w:rPr>
  </w:style>
  <w:style w:type="character" w:customStyle="1" w:styleId="WW8Num101z1">
    <w:name w:val="WW8Num101z1"/>
    <w:rPr>
      <w:rFonts w:ascii="Courier New" w:hAnsi="Courier New" w:cs="Courier New"/>
    </w:rPr>
  </w:style>
  <w:style w:type="character" w:customStyle="1" w:styleId="WW8Num101z2">
    <w:name w:val="WW8Num101z2"/>
    <w:rPr>
      <w:rFonts w:ascii="Wingdings" w:hAnsi="Wingdings" w:cs="Wingdings"/>
    </w:rPr>
  </w:style>
  <w:style w:type="character" w:customStyle="1" w:styleId="WW8Num101z3">
    <w:name w:val="WW8Num101z3"/>
    <w:rPr>
      <w:rFonts w:ascii="Symbol" w:hAnsi="Symbol" w:cs="Symbol"/>
    </w:rPr>
  </w:style>
  <w:style w:type="character" w:customStyle="1" w:styleId="WW8Num103z2">
    <w:name w:val="WW8Num103z2"/>
    <w:rPr>
      <w:rFonts w:ascii="Wingdings" w:hAnsi="Wingdings" w:cs="Wingdings"/>
    </w:rPr>
  </w:style>
  <w:style w:type="character" w:customStyle="1" w:styleId="WW8Num103z3">
    <w:name w:val="WW8Num103z3"/>
    <w:rPr>
      <w:rFonts w:ascii="Symbol" w:hAnsi="Symbol" w:cs="Symbol"/>
    </w:rPr>
  </w:style>
  <w:style w:type="character" w:customStyle="1" w:styleId="WW8Num103z4">
    <w:name w:val="WW8Num103z4"/>
    <w:rPr>
      <w:rFonts w:ascii="Courier New" w:hAnsi="Courier New" w:cs="Courier New"/>
    </w:rPr>
  </w:style>
  <w:style w:type="character" w:customStyle="1" w:styleId="WW8Num104z0">
    <w:name w:val="WW8Num104z0"/>
    <w:rPr>
      <w:sz w:val="22"/>
      <w:szCs w:val="22"/>
    </w:rPr>
  </w:style>
  <w:style w:type="character" w:customStyle="1" w:styleId="WW8Num104z1">
    <w:name w:val="WW8Num104z1"/>
    <w:rPr>
      <w:rFonts w:ascii="Courier New" w:hAnsi="Courier New" w:cs="Courier New"/>
    </w:rPr>
  </w:style>
  <w:style w:type="character" w:customStyle="1" w:styleId="WW8Num104z2">
    <w:name w:val="WW8Num104z2"/>
    <w:rPr>
      <w:rFonts w:ascii="Wingdings" w:hAnsi="Wingdings" w:cs="Wingdings"/>
    </w:rPr>
  </w:style>
  <w:style w:type="character" w:customStyle="1" w:styleId="WW8Num105z0">
    <w:name w:val="WW8Num105z0"/>
    <w:rPr>
      <w:b w:val="0"/>
      <w:i w:val="0"/>
      <w:sz w:val="22"/>
      <w:szCs w:val="22"/>
    </w:rPr>
  </w:style>
  <w:style w:type="character" w:customStyle="1" w:styleId="WW8Num107z0">
    <w:name w:val="WW8Num107z0"/>
    <w:rPr>
      <w:rFonts w:ascii="Symbol" w:hAnsi="Symbol" w:cs="Symbol"/>
    </w:rPr>
  </w:style>
  <w:style w:type="character" w:customStyle="1" w:styleId="WW8Num108z0">
    <w:name w:val="WW8Num108z0"/>
    <w:rPr>
      <w:rFonts w:ascii="Symbol" w:hAnsi="Symbol" w:cs="Symbol"/>
    </w:rPr>
  </w:style>
  <w:style w:type="character" w:customStyle="1" w:styleId="WW8Num109z0">
    <w:name w:val="WW8Num109z0"/>
    <w:rPr>
      <w:b w:val="0"/>
      <w:i w:val="0"/>
      <w:sz w:val="22"/>
      <w:szCs w:val="22"/>
    </w:rPr>
  </w:style>
  <w:style w:type="character" w:customStyle="1" w:styleId="WW8Num111z0">
    <w:name w:val="WW8Num111z0"/>
    <w:rPr>
      <w:b w:val="0"/>
    </w:rPr>
  </w:style>
  <w:style w:type="character" w:customStyle="1" w:styleId="WW8Num113z0">
    <w:name w:val="WW8Num113z0"/>
    <w:rPr>
      <w:b w:val="0"/>
      <w:i w:val="0"/>
      <w:sz w:val="22"/>
      <w:szCs w:val="22"/>
    </w:rPr>
  </w:style>
  <w:style w:type="character" w:customStyle="1" w:styleId="WW8Num115z0">
    <w:name w:val="WW8Num115z0"/>
    <w:rPr>
      <w:rFonts w:ascii="Symbol" w:hAnsi="Symbol" w:cs="Symbol"/>
    </w:rPr>
  </w:style>
  <w:style w:type="character" w:customStyle="1" w:styleId="WW8Num119z0">
    <w:name w:val="WW8Num119z0"/>
    <w:rPr>
      <w:sz w:val="22"/>
      <w:szCs w:val="22"/>
    </w:rPr>
  </w:style>
  <w:style w:type="character" w:customStyle="1" w:styleId="WW8Num120z0">
    <w:name w:val="WW8Num120z0"/>
    <w:rPr>
      <w:sz w:val="22"/>
      <w:szCs w:val="22"/>
    </w:rPr>
  </w:style>
  <w:style w:type="character" w:customStyle="1" w:styleId="Carpredefinitoparagrafo6">
    <w:name w:val="Car. predefinito paragrafo6"/>
  </w:style>
  <w:style w:type="character" w:customStyle="1" w:styleId="Carpredefinitoparagrafo5">
    <w:name w:val="Car. predefinito paragrafo5"/>
  </w:style>
  <w:style w:type="character" w:customStyle="1" w:styleId="Carpredefinitoparagrafo4">
    <w:name w:val="Car. predefinito paragrafo4"/>
  </w:style>
  <w:style w:type="character" w:customStyle="1" w:styleId="WW8Num98z0">
    <w:name w:val="WW8Num98z0"/>
    <w:rPr>
      <w:rFonts w:ascii="Trebuchet MS" w:eastAsia="Calibri" w:hAnsi="Trebuchet MS" w:cs="Times New Roman"/>
    </w:rPr>
  </w:style>
  <w:style w:type="character" w:customStyle="1" w:styleId="WW8Num102z0">
    <w:name w:val="WW8Num102z0"/>
    <w:rPr>
      <w:b w:val="0"/>
      <w:bCs w:val="0"/>
      <w:i w:val="0"/>
      <w:iCs w:val="0"/>
      <w:sz w:val="22"/>
      <w:szCs w:val="22"/>
    </w:rPr>
  </w:style>
  <w:style w:type="character" w:customStyle="1" w:styleId="WW8Num103z0">
    <w:name w:val="WW8Num103z0"/>
    <w:rPr>
      <w:b w:val="0"/>
      <w:i w:val="0"/>
      <w:sz w:val="22"/>
      <w:szCs w:val="22"/>
    </w:rPr>
  </w:style>
  <w:style w:type="character" w:customStyle="1" w:styleId="WW8Num110z0">
    <w:name w:val="WW8Num110z0"/>
    <w:rPr>
      <w:b w:val="0"/>
      <w:i w:val="0"/>
      <w:sz w:val="22"/>
      <w:szCs w:val="22"/>
    </w:rPr>
  </w:style>
  <w:style w:type="character" w:customStyle="1" w:styleId="WW8Num112z0">
    <w:name w:val="WW8Num112z0"/>
    <w:rPr>
      <w:b w:val="0"/>
    </w:rPr>
  </w:style>
  <w:style w:type="character" w:customStyle="1" w:styleId="WW8Num114z0">
    <w:name w:val="WW8Num114z0"/>
    <w:rPr>
      <w:rFonts w:ascii="Symbol" w:hAnsi="Symbol" w:cs="Symbol"/>
    </w:rPr>
  </w:style>
  <w:style w:type="character" w:customStyle="1" w:styleId="WW8Num117z0">
    <w:name w:val="WW8Num117z0"/>
    <w:rPr>
      <w:b w:val="0"/>
      <w:i w:val="0"/>
      <w:sz w:val="22"/>
      <w:szCs w:val="22"/>
    </w:rPr>
  </w:style>
  <w:style w:type="character" w:customStyle="1" w:styleId="WW8Num121z0">
    <w:name w:val="WW8Num121z0"/>
    <w:rPr>
      <w:b w:val="0"/>
    </w:rPr>
  </w:style>
  <w:style w:type="character" w:customStyle="1" w:styleId="WW8Num122z0">
    <w:name w:val="WW8Num122z0"/>
    <w:rPr>
      <w:b w:val="0"/>
    </w:rPr>
  </w:style>
  <w:style w:type="character" w:customStyle="1" w:styleId="WW8Num124z0">
    <w:name w:val="WW8Num124z0"/>
    <w:rPr>
      <w:b w:val="0"/>
      <w:i w:val="0"/>
      <w:sz w:val="22"/>
      <w:szCs w:val="22"/>
    </w:rPr>
  </w:style>
  <w:style w:type="character" w:customStyle="1" w:styleId="WW8Num125z0">
    <w:name w:val="WW8Num125z0"/>
    <w:rPr>
      <w:b w:val="0"/>
      <w:bCs w:val="0"/>
      <w:i w:val="0"/>
      <w:iCs w:val="0"/>
      <w:sz w:val="22"/>
      <w:szCs w:val="22"/>
    </w:rPr>
  </w:style>
  <w:style w:type="character" w:customStyle="1" w:styleId="WW8Num126z0">
    <w:name w:val="WW8Num126z0"/>
    <w:rPr>
      <w:rFonts w:ascii="Symbol" w:hAnsi="Symbol" w:cs="Symbol"/>
    </w:rPr>
  </w:style>
  <w:style w:type="character" w:customStyle="1" w:styleId="Carpredefinitoparagrafo3">
    <w:name w:val="Car. predefinito paragrafo3"/>
  </w:style>
  <w:style w:type="character" w:customStyle="1" w:styleId="WW8Num118z0">
    <w:name w:val="WW8Num118z0"/>
    <w:rPr>
      <w:b w:val="0"/>
      <w:i w:val="0"/>
      <w:sz w:val="22"/>
      <w:szCs w:val="22"/>
    </w:rPr>
  </w:style>
  <w:style w:type="character" w:customStyle="1" w:styleId="WW8Num106z0">
    <w:name w:val="WW8Num106z0"/>
    <w:rPr>
      <w:b w:val="0"/>
    </w:rPr>
  </w:style>
  <w:style w:type="character" w:customStyle="1" w:styleId="WW8Num123z0">
    <w:name w:val="WW8Num123z0"/>
    <w:rPr>
      <w:sz w:val="22"/>
      <w:szCs w:val="22"/>
    </w:rPr>
  </w:style>
  <w:style w:type="character" w:customStyle="1" w:styleId="WW8Num99z0">
    <w:name w:val="WW8Num99z0"/>
    <w:rPr>
      <w:b w:val="0"/>
    </w:rPr>
  </w:style>
  <w:style w:type="character" w:customStyle="1" w:styleId="WW8Num116z0">
    <w:name w:val="WW8Num116z0"/>
    <w:rPr>
      <w:b w:val="0"/>
      <w:i w:val="0"/>
      <w:sz w:val="22"/>
      <w:szCs w:val="22"/>
    </w:rPr>
  </w:style>
  <w:style w:type="character" w:customStyle="1" w:styleId="WW8Num126z1">
    <w:name w:val="WW8Num126z1"/>
    <w:rPr>
      <w:rFonts w:ascii="Courier New" w:hAnsi="Courier New" w:cs="Courier New"/>
    </w:rPr>
  </w:style>
  <w:style w:type="character" w:customStyle="1" w:styleId="WW8Num126z2">
    <w:name w:val="WW8Num126z2"/>
    <w:rPr>
      <w:rFonts w:ascii="Wingdings" w:hAnsi="Wingdings" w:cs="Wingdings"/>
    </w:rPr>
  </w:style>
  <w:style w:type="character" w:customStyle="1" w:styleId="WW8Num127z0">
    <w:name w:val="WW8Num127z0"/>
    <w:rPr>
      <w:b w:val="0"/>
    </w:rPr>
  </w:style>
  <w:style w:type="character" w:customStyle="1" w:styleId="WW8Num128z0">
    <w:name w:val="WW8Num128z0"/>
    <w:rPr>
      <w:b w:val="0"/>
    </w:rPr>
  </w:style>
  <w:style w:type="character" w:customStyle="1" w:styleId="WW8Num130z0">
    <w:name w:val="WW8Num130z0"/>
    <w:rPr>
      <w:b w:val="0"/>
      <w:i w:val="0"/>
      <w:sz w:val="22"/>
      <w:szCs w:val="22"/>
    </w:rPr>
  </w:style>
  <w:style w:type="character" w:customStyle="1" w:styleId="WW8Num131z0">
    <w:name w:val="WW8Num131z0"/>
    <w:rPr>
      <w:b w:val="0"/>
    </w:rPr>
  </w:style>
  <w:style w:type="character" w:customStyle="1" w:styleId="WW8Num133z0">
    <w:name w:val="WW8Num133z0"/>
    <w:rPr>
      <w:sz w:val="22"/>
      <w:szCs w:val="22"/>
    </w:rPr>
  </w:style>
  <w:style w:type="character" w:customStyle="1" w:styleId="WW8Num134z0">
    <w:name w:val="WW8Num134z0"/>
    <w:rPr>
      <w:sz w:val="22"/>
      <w:szCs w:val="22"/>
    </w:rPr>
  </w:style>
  <w:style w:type="character" w:customStyle="1" w:styleId="WW8Num135z0">
    <w:name w:val="WW8Num135z0"/>
    <w:rPr>
      <w:b w:val="0"/>
      <w:i w:val="0"/>
      <w:sz w:val="22"/>
      <w:szCs w:val="22"/>
    </w:rPr>
  </w:style>
  <w:style w:type="character" w:customStyle="1" w:styleId="WW8Num136z0">
    <w:name w:val="WW8Num136z0"/>
    <w:rPr>
      <w:b w:val="0"/>
    </w:rPr>
  </w:style>
  <w:style w:type="character" w:customStyle="1" w:styleId="WW8Num138z0">
    <w:name w:val="WW8Num138z0"/>
    <w:rPr>
      <w:b w:val="0"/>
      <w:i w:val="0"/>
      <w:sz w:val="22"/>
      <w:szCs w:val="22"/>
    </w:rPr>
  </w:style>
  <w:style w:type="character" w:customStyle="1" w:styleId="WW8Num139z0">
    <w:name w:val="WW8Num139z0"/>
    <w:rPr>
      <w:b w:val="0"/>
      <w:i w:val="0"/>
      <w:sz w:val="22"/>
      <w:szCs w:val="22"/>
    </w:rPr>
  </w:style>
  <w:style w:type="character" w:customStyle="1" w:styleId="WW8Num141z0">
    <w:name w:val="WW8Num141z0"/>
    <w:rPr>
      <w:rFonts w:ascii="Trebuchet MS" w:hAnsi="Trebuchet MS" w:cs="Trebuchet MS"/>
    </w:rPr>
  </w:style>
  <w:style w:type="character" w:customStyle="1" w:styleId="WW8Num145z0">
    <w:name w:val="WW8Num145z0"/>
    <w:rPr>
      <w:b w:val="0"/>
      <w:i w:val="0"/>
      <w:sz w:val="22"/>
      <w:szCs w:val="22"/>
    </w:rPr>
  </w:style>
  <w:style w:type="character" w:customStyle="1" w:styleId="WW8Num147z0">
    <w:name w:val="WW8Num147z0"/>
    <w:rPr>
      <w:b w:val="0"/>
    </w:rPr>
  </w:style>
  <w:style w:type="character" w:customStyle="1" w:styleId="WW8Num148z0">
    <w:name w:val="WW8Num148z0"/>
    <w:rPr>
      <w:b w:val="0"/>
      <w:i w:val="0"/>
      <w:sz w:val="22"/>
      <w:szCs w:val="22"/>
    </w:rPr>
  </w:style>
  <w:style w:type="character" w:customStyle="1" w:styleId="WW8Num149z0">
    <w:name w:val="WW8Num149z0"/>
    <w:rPr>
      <w:sz w:val="22"/>
      <w:szCs w:val="22"/>
    </w:rPr>
  </w:style>
  <w:style w:type="character" w:customStyle="1" w:styleId="WW8Num150z0">
    <w:name w:val="WW8Num150z0"/>
    <w:rPr>
      <w:sz w:val="22"/>
      <w:szCs w:val="22"/>
    </w:rPr>
  </w:style>
  <w:style w:type="character" w:customStyle="1" w:styleId="WW8Num151z0">
    <w:name w:val="WW8Num151z0"/>
    <w:rPr>
      <w:b w:val="0"/>
      <w:i w:val="0"/>
      <w:sz w:val="22"/>
      <w:szCs w:val="22"/>
    </w:rPr>
  </w:style>
  <w:style w:type="character" w:customStyle="1" w:styleId="Carpredefinitoparagrafo2">
    <w:name w:val="Car. predefinito paragrafo2"/>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8z3">
    <w:name w:val="WW8Num28z3"/>
    <w:rPr>
      <w:rFonts w:ascii="Symbol" w:hAnsi="Symbol" w:cs="Symbol"/>
    </w:rPr>
  </w:style>
  <w:style w:type="character" w:customStyle="1" w:styleId="WW8Num41z1">
    <w:name w:val="WW8Num41z1"/>
    <w:rPr>
      <w:rFonts w:ascii="Courier New" w:hAnsi="Courier New" w:cs="Courier New"/>
    </w:rPr>
  </w:style>
  <w:style w:type="character" w:customStyle="1" w:styleId="WW8Num107z1">
    <w:name w:val="WW8Num107z1"/>
    <w:rPr>
      <w:rFonts w:ascii="Courier New" w:hAnsi="Courier New" w:cs="Courier New"/>
    </w:rPr>
  </w:style>
  <w:style w:type="character" w:customStyle="1" w:styleId="WW8Num107z2">
    <w:name w:val="WW8Num107z2"/>
    <w:rPr>
      <w:rFonts w:ascii="Wingdings" w:hAnsi="Wingdings" w:cs="Wingdings"/>
    </w:rPr>
  </w:style>
  <w:style w:type="character" w:customStyle="1" w:styleId="WW8Num115z1">
    <w:name w:val="WW8Num115z1"/>
    <w:rPr>
      <w:rFonts w:ascii="Courier New" w:hAnsi="Courier New" w:cs="Courier New"/>
    </w:rPr>
  </w:style>
  <w:style w:type="character" w:customStyle="1" w:styleId="WW8Num115z2">
    <w:name w:val="WW8Num115z2"/>
    <w:rPr>
      <w:rFonts w:ascii="Wingdings" w:hAnsi="Wingdings" w:cs="Wingdings"/>
    </w:rPr>
  </w:style>
  <w:style w:type="character" w:customStyle="1" w:styleId="Carpredefinitoparagrafo1">
    <w:name w:val="Car. predefinito paragrafo1"/>
  </w:style>
  <w:style w:type="character" w:customStyle="1" w:styleId="Titolo1Carattere">
    <w:name w:val="Titolo 1 Carattere"/>
    <w:rPr>
      <w:rFonts w:ascii="Cambria" w:eastAsia="Times New Roman" w:hAnsi="Cambria" w:cs="Times New Roman"/>
      <w:b/>
      <w:bCs/>
      <w:kern w:val="1"/>
      <w:sz w:val="32"/>
      <w:szCs w:val="32"/>
      <w:lang w:val="en-US"/>
    </w:rPr>
  </w:style>
  <w:style w:type="character" w:customStyle="1" w:styleId="Titolo6Carattere">
    <w:name w:val="Titolo 6 Carattere"/>
    <w:rPr>
      <w:rFonts w:ascii="Arial" w:hAnsi="Arial" w:cs="Arial"/>
      <w:b/>
      <w:bCs/>
      <w:sz w:val="22"/>
      <w:szCs w:val="22"/>
      <w:lang w:val="sl-SI"/>
    </w:rPr>
  </w:style>
  <w:style w:type="character" w:customStyle="1" w:styleId="Heading6Char">
    <w:name w:val="Heading 6 Char"/>
    <w:rPr>
      <w:rFonts w:ascii="Calibri" w:eastAsia="Times New Roman" w:hAnsi="Calibri" w:cs="Times New Roman"/>
      <w:b/>
      <w:bCs/>
      <w:lang w:val="en-US"/>
    </w:rPr>
  </w:style>
  <w:style w:type="character" w:customStyle="1" w:styleId="TestofumettoCarattere">
    <w:name w:val="Testo fumetto Carattere"/>
    <w:rPr>
      <w:rFonts w:ascii="Tahoma" w:hAnsi="Tahoma" w:cs="Tahoma"/>
      <w:sz w:val="16"/>
      <w:szCs w:val="16"/>
    </w:rPr>
  </w:style>
  <w:style w:type="character" w:customStyle="1" w:styleId="IntestazioneCarattere">
    <w:name w:val="Intestazione Carattere"/>
    <w:basedOn w:val="Carpredefinitoparagrafo1"/>
  </w:style>
  <w:style w:type="character" w:customStyle="1" w:styleId="PidipaginaCarattere1">
    <w:name w:val="Piè di pagina Carattere1"/>
    <w:basedOn w:val="Carpredefinitoparagrafo1"/>
  </w:style>
  <w:style w:type="character" w:customStyle="1" w:styleId="RelPiCarattereCarattere">
    <w:name w:val="RelPiè Carattere Carattere"/>
    <w:rPr>
      <w:rFonts w:ascii="Arial" w:eastAsia="Times New Roman" w:hAnsi="Arial" w:cs="Arial"/>
      <w:sz w:val="22"/>
      <w:szCs w:val="22"/>
      <w:lang w:val="en-US"/>
    </w:rPr>
  </w:style>
  <w:style w:type="character" w:customStyle="1" w:styleId="CarattereCarattere6">
    <w:name w:val="Carattere Carattere6"/>
    <w:rPr>
      <w:rFonts w:ascii="Tahoma" w:eastAsia="Times New Roman" w:hAnsi="Tahoma" w:cs="Tahoma"/>
      <w:sz w:val="16"/>
      <w:szCs w:val="16"/>
      <w:lang w:val="en-US"/>
    </w:rPr>
  </w:style>
  <w:style w:type="character" w:customStyle="1" w:styleId="Rimandocommento1">
    <w:name w:val="Rimando commento1"/>
    <w:rPr>
      <w:sz w:val="16"/>
      <w:szCs w:val="16"/>
    </w:rPr>
  </w:style>
  <w:style w:type="character" w:customStyle="1" w:styleId="TestocommentoCarattere">
    <w:name w:val="Testo commento Carattere"/>
    <w:rPr>
      <w:lang w:val="it-IT"/>
    </w:rPr>
  </w:style>
  <w:style w:type="character" w:customStyle="1" w:styleId="CommentTextChar">
    <w:name w:val="Comment Text Char"/>
    <w:rPr>
      <w:rFonts w:cs="Calibri"/>
      <w:sz w:val="20"/>
      <w:szCs w:val="20"/>
      <w:lang w:val="en-US"/>
    </w:rPr>
  </w:style>
  <w:style w:type="character" w:customStyle="1" w:styleId="SoggettocommentoCarattere">
    <w:name w:val="Soggetto commento Carattere"/>
    <w:rPr>
      <w:b/>
      <w:bCs/>
      <w:lang w:val="it-IT"/>
    </w:rPr>
  </w:style>
  <w:style w:type="character" w:customStyle="1" w:styleId="CommentSubjectChar">
    <w:name w:val="Comment Subject Char"/>
    <w:rPr>
      <w:rFonts w:cs="Calibri"/>
      <w:b/>
      <w:bCs/>
      <w:sz w:val="20"/>
      <w:szCs w:val="20"/>
      <w:lang w:val="en-US"/>
    </w:rPr>
  </w:style>
  <w:style w:type="character" w:styleId="Numeropagina">
    <w:name w:val="page number"/>
    <w:basedOn w:val="Carpredefinitoparagrafo1"/>
  </w:style>
  <w:style w:type="character" w:customStyle="1" w:styleId="MappadocumentoCarattere">
    <w:name w:val="Mappa documento Carattere"/>
    <w:rPr>
      <w:rFonts w:ascii="Tahoma" w:hAnsi="Tahoma" w:cs="Tahoma"/>
      <w:lang w:val="it-IT"/>
    </w:rPr>
  </w:style>
  <w:style w:type="character" w:customStyle="1" w:styleId="DocumentMapChar">
    <w:name w:val="Document Map Char"/>
    <w:rPr>
      <w:rFonts w:ascii="Times New Roman" w:hAnsi="Times New Roman" w:cs="Times New Roman"/>
      <w:sz w:val="0"/>
      <w:szCs w:val="0"/>
      <w:lang w:val="en-US"/>
    </w:rPr>
  </w:style>
  <w:style w:type="character" w:customStyle="1" w:styleId="CorpotestoCarattere">
    <w:name w:val="Corpo testo Carattere"/>
    <w:rPr>
      <w:b/>
      <w:bCs/>
      <w:sz w:val="24"/>
      <w:szCs w:val="24"/>
      <w:lang w:val="it-IT"/>
    </w:rPr>
  </w:style>
  <w:style w:type="character" w:customStyle="1" w:styleId="BodyTextChar">
    <w:name w:val="Body Text Char"/>
    <w:rPr>
      <w:rFonts w:cs="Calibri"/>
      <w:lang w:val="en-US"/>
    </w:rPr>
  </w:style>
  <w:style w:type="character" w:customStyle="1" w:styleId="TitoloCarattere">
    <w:name w:val="Titolo Carattere"/>
    <w:rPr>
      <w:b/>
      <w:bCs/>
      <w:lang w:val="it-IT"/>
    </w:rPr>
  </w:style>
  <w:style w:type="character" w:customStyle="1" w:styleId="TitleChar">
    <w:name w:val="Title Char"/>
    <w:rPr>
      <w:rFonts w:ascii="Cambria" w:eastAsia="Times New Roman" w:hAnsi="Cambria" w:cs="Times New Roman"/>
      <w:b/>
      <w:bCs/>
      <w:kern w:val="1"/>
      <w:sz w:val="32"/>
      <w:szCs w:val="32"/>
      <w:lang w:val="en-US"/>
    </w:rPr>
  </w:style>
  <w:style w:type="character" w:styleId="Collegamentoipertestuale">
    <w:name w:val="Hyperlink"/>
    <w:rPr>
      <w:color w:val="0000FF"/>
      <w:u w:val="single"/>
    </w:rPr>
  </w:style>
  <w:style w:type="character" w:customStyle="1" w:styleId="TestonotaapidipaginaCarattere">
    <w:name w:val="Testo nota a piè di pagina Carattere"/>
    <w:rPr>
      <w:lang w:val="it-IT" w:bidi="ar-SA"/>
    </w:rPr>
  </w:style>
  <w:style w:type="character" w:customStyle="1" w:styleId="FootnoteTextChar">
    <w:name w:val="Footnote Text Char"/>
    <w:rPr>
      <w:rFonts w:cs="Calibri"/>
      <w:sz w:val="20"/>
      <w:szCs w:val="20"/>
      <w:lang w:val="en-US"/>
    </w:rPr>
  </w:style>
  <w:style w:type="character" w:customStyle="1" w:styleId="RientrocorpodeltestoCarattere">
    <w:name w:val="Rientro corpo del testo Carattere"/>
    <w:rPr>
      <w:rFonts w:ascii="Arial" w:eastAsia="Times New Roman" w:hAnsi="Arial" w:cs="Arial"/>
      <w:sz w:val="22"/>
      <w:szCs w:val="22"/>
      <w:lang w:val="en-US"/>
    </w:rPr>
  </w:style>
  <w:style w:type="character" w:customStyle="1" w:styleId="BodyTextIndentChar">
    <w:name w:val="Body Text Indent Char"/>
    <w:rPr>
      <w:rFonts w:cs="Calibri"/>
      <w:lang w:val="en-US"/>
    </w:rPr>
  </w:style>
  <w:style w:type="character" w:styleId="Enfasigrassetto">
    <w:name w:val="Strong"/>
    <w:qFormat/>
    <w:rPr>
      <w:b/>
      <w:bCs/>
    </w:rPr>
  </w:style>
  <w:style w:type="character" w:customStyle="1" w:styleId="PidipaginaCarattere">
    <w:name w:val="Piè di pagina Carattere"/>
    <w:basedOn w:val="Carpredefinitoparagrafo1"/>
    <w:uiPriority w:val="99"/>
  </w:style>
  <w:style w:type="character" w:customStyle="1" w:styleId="Caratteredellanota">
    <w:name w:val="Carattere della nota"/>
    <w:rPr>
      <w:vertAlign w:val="superscript"/>
    </w:rPr>
  </w:style>
  <w:style w:type="character" w:styleId="Collegamentovisitato">
    <w:name w:val="FollowedHyperlink"/>
    <w:rPr>
      <w:color w:val="800080"/>
      <w:u w:val="single"/>
    </w:rPr>
  </w:style>
  <w:style w:type="character" w:customStyle="1" w:styleId="longtext1">
    <w:name w:val="long_text1"/>
    <w:rPr>
      <w:sz w:val="20"/>
      <w:szCs w:val="20"/>
    </w:rPr>
  </w:style>
  <w:style w:type="character" w:customStyle="1" w:styleId="TestofumettoCarattere1">
    <w:name w:val="Testo fumetto Carattere1"/>
    <w:rPr>
      <w:rFonts w:ascii="Tahoma" w:eastAsia="Calibri" w:hAnsi="Tahoma" w:cs="Tahoma"/>
      <w:sz w:val="16"/>
      <w:szCs w:val="16"/>
    </w:rPr>
  </w:style>
  <w:style w:type="character" w:customStyle="1" w:styleId="Rimandocommento2">
    <w:name w:val="Rimando commento2"/>
    <w:rPr>
      <w:sz w:val="16"/>
      <w:szCs w:val="16"/>
    </w:rPr>
  </w:style>
  <w:style w:type="character" w:customStyle="1" w:styleId="TestocommentoCarattere1">
    <w:name w:val="Testo commento Carattere1"/>
    <w:rPr>
      <w:rFonts w:ascii="Calibri" w:eastAsia="Calibri" w:hAnsi="Calibri" w:cs="Calibri"/>
      <w:lang w:val="en-US"/>
    </w:rPr>
  </w:style>
  <w:style w:type="character" w:customStyle="1" w:styleId="SoggettocommentoCarattere1">
    <w:name w:val="Soggetto commento Carattere1"/>
    <w:rPr>
      <w:rFonts w:ascii="Calibri" w:eastAsia="Calibri" w:hAnsi="Calibri" w:cs="Calibri"/>
      <w:b/>
      <w:bCs/>
      <w:lang w:val="en-US"/>
    </w:rPr>
  </w:style>
  <w:style w:type="character" w:customStyle="1" w:styleId="Caratteredinumerazione">
    <w:name w:val="Carattere di numerazione"/>
  </w:style>
  <w:style w:type="character" w:customStyle="1" w:styleId="Punti">
    <w:name w:val="Punti"/>
    <w:rPr>
      <w:rFonts w:ascii="OpenSymbol" w:eastAsia="OpenSymbol" w:hAnsi="OpenSymbol" w:cs="OpenSymbol"/>
    </w:rPr>
  </w:style>
  <w:style w:type="character" w:customStyle="1" w:styleId="Rimandocommento3">
    <w:name w:val="Rimando commento3"/>
    <w:rPr>
      <w:sz w:val="16"/>
      <w:szCs w:val="16"/>
    </w:rPr>
  </w:style>
  <w:style w:type="character" w:customStyle="1" w:styleId="TestocommentoCarattere2">
    <w:name w:val="Testo commento Carattere2"/>
    <w:rPr>
      <w:rFonts w:ascii="Calibri" w:eastAsia="Calibri" w:hAnsi="Calibri" w:cs="Calibri"/>
      <w:lang w:val="en-US"/>
    </w:rPr>
  </w:style>
  <w:style w:type="character" w:customStyle="1" w:styleId="MappadocumentoCarattere1">
    <w:name w:val="Mappa documento Carattere1"/>
    <w:rPr>
      <w:rFonts w:ascii="Tahoma" w:eastAsia="Calibri" w:hAnsi="Tahoma" w:cs="Tahoma"/>
      <w:sz w:val="16"/>
      <w:szCs w:val="16"/>
      <w:lang w:val="en-US"/>
    </w:rPr>
  </w:style>
  <w:style w:type="character" w:customStyle="1" w:styleId="Pripombasklic1">
    <w:name w:val="Pripomba – sklic1"/>
    <w:rPr>
      <w:sz w:val="16"/>
      <w:szCs w:val="16"/>
    </w:rPr>
  </w:style>
  <w:style w:type="character" w:customStyle="1" w:styleId="TestocommentoCarattere3">
    <w:name w:val="Testo commento Carattere3"/>
    <w:link w:val="Testocommento"/>
    <w:uiPriority w:val="99"/>
    <w:rPr>
      <w:rFonts w:ascii="Calibri" w:eastAsia="Calibri" w:hAnsi="Calibri" w:cs="Calibri"/>
      <w:lang w:val="en-US"/>
    </w:rPr>
  </w:style>
  <w:style w:type="character" w:customStyle="1" w:styleId="OdstavekseznamaZnak">
    <w:name w:val="Odstavek seznama Znak"/>
    <w:uiPriority w:val="34"/>
    <w:rPr>
      <w:rFonts w:ascii="Calibri" w:eastAsia="Calibri" w:hAnsi="Calibri" w:cs="Calibri"/>
      <w:sz w:val="22"/>
      <w:szCs w:val="22"/>
      <w:lang w:val="en-US"/>
    </w:rPr>
  </w:style>
  <w:style w:type="character" w:customStyle="1" w:styleId="Simbolizaotevilevanje">
    <w:name w:val="Simboli za oštevilčevanje"/>
  </w:style>
  <w:style w:type="character" w:customStyle="1" w:styleId="Pripombasklic2">
    <w:name w:val="Pripomba – sklic2"/>
    <w:rPr>
      <w:sz w:val="16"/>
      <w:szCs w:val="16"/>
    </w:rPr>
  </w:style>
  <w:style w:type="character" w:customStyle="1" w:styleId="PripombabesediloZnak1">
    <w:name w:val="Pripomba – besedilo Znak1"/>
    <w:rPr>
      <w:rFonts w:ascii="Calibri" w:eastAsia="Calibri" w:hAnsi="Calibri" w:cs="Calibri"/>
      <w:lang w:val="en-US" w:eastAsia="zh-CN"/>
    </w:rPr>
  </w:style>
  <w:style w:type="paragraph" w:customStyle="1" w:styleId="Naslov5">
    <w:name w:val="Naslov5"/>
    <w:basedOn w:val="Normale"/>
    <w:next w:val="Corpotesto"/>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0" w:line="480" w:lineRule="auto"/>
      <w:jc w:val="both"/>
    </w:pPr>
    <w:rPr>
      <w:rFonts w:ascii="Times New Roman" w:hAnsi="Times New Roman" w:cs="Times New Roman"/>
      <w:b/>
      <w:bCs/>
      <w:sz w:val="24"/>
      <w:szCs w:val="24"/>
      <w:lang w:val="it-IT"/>
    </w:rPr>
  </w:style>
  <w:style w:type="paragraph" w:styleId="Elenco">
    <w:name w:val="List"/>
    <w:basedOn w:val="Corpotesto"/>
    <w:rPr>
      <w:rFonts w:cs="Mangal"/>
    </w:rPr>
  </w:style>
  <w:style w:type="paragraph" w:styleId="Didascalia">
    <w:name w:val="caption"/>
    <w:basedOn w:val="Normale"/>
    <w:qFormat/>
    <w:pPr>
      <w:suppressLineNumbers/>
      <w:spacing w:before="120" w:after="120"/>
    </w:pPr>
    <w:rPr>
      <w:rFonts w:cs="Lucida Sans"/>
      <w:i/>
      <w:iCs/>
      <w:sz w:val="24"/>
      <w:szCs w:val="24"/>
    </w:rPr>
  </w:style>
  <w:style w:type="paragraph" w:customStyle="1" w:styleId="Kazalo">
    <w:name w:val="Kazalo"/>
    <w:basedOn w:val="Normale"/>
    <w:pPr>
      <w:suppressLineNumbers/>
    </w:pPr>
    <w:rPr>
      <w:rFonts w:cs="Lucida Sans"/>
    </w:rPr>
  </w:style>
  <w:style w:type="paragraph" w:customStyle="1" w:styleId="Naslov4">
    <w:name w:val="Naslov4"/>
    <w:basedOn w:val="Normale"/>
    <w:next w:val="Corpotesto"/>
    <w:pPr>
      <w:keepNext/>
      <w:spacing w:before="240" w:after="120"/>
    </w:pPr>
    <w:rPr>
      <w:rFonts w:ascii="Liberation Sans" w:eastAsia="Microsoft YaHei" w:hAnsi="Liberation Sans" w:cs="Lucida Sans"/>
      <w:sz w:val="28"/>
      <w:szCs w:val="28"/>
    </w:rPr>
  </w:style>
  <w:style w:type="paragraph" w:customStyle="1" w:styleId="Naslov3">
    <w:name w:val="Naslov3"/>
    <w:basedOn w:val="Normale"/>
    <w:next w:val="Corpotesto"/>
    <w:pPr>
      <w:keepNext/>
      <w:spacing w:before="240" w:after="120"/>
    </w:pPr>
    <w:rPr>
      <w:rFonts w:ascii="Liberation Sans" w:eastAsia="Microsoft YaHei" w:hAnsi="Liberation Sans" w:cs="Lucida Sans"/>
      <w:sz w:val="28"/>
      <w:szCs w:val="28"/>
    </w:rPr>
  </w:style>
  <w:style w:type="paragraph" w:customStyle="1" w:styleId="Naslov2">
    <w:name w:val="Naslov2"/>
    <w:basedOn w:val="Normale"/>
    <w:next w:val="Corpotesto"/>
    <w:pPr>
      <w:keepNext/>
      <w:spacing w:before="240" w:after="120"/>
    </w:pPr>
    <w:rPr>
      <w:rFonts w:ascii="Liberation Sans" w:eastAsia="Microsoft YaHei" w:hAnsi="Liberation Sans" w:cs="Lucida Sans"/>
      <w:sz w:val="28"/>
      <w:szCs w:val="28"/>
    </w:rPr>
  </w:style>
  <w:style w:type="paragraph" w:customStyle="1" w:styleId="Naslov1">
    <w:name w:val="Naslov1"/>
    <w:basedOn w:val="Normale"/>
    <w:next w:val="Sottotitolo"/>
    <w:pPr>
      <w:spacing w:after="0" w:line="240" w:lineRule="auto"/>
      <w:jc w:val="center"/>
    </w:pPr>
    <w:rPr>
      <w:rFonts w:ascii="Times New Roman" w:hAnsi="Times New Roman" w:cs="Times New Roman"/>
      <w:b/>
      <w:bCs/>
      <w:sz w:val="20"/>
      <w:szCs w:val="20"/>
      <w:lang w:val="it-IT"/>
    </w:rPr>
  </w:style>
  <w:style w:type="paragraph" w:customStyle="1" w:styleId="Intestazione6">
    <w:name w:val="Intestazione6"/>
    <w:basedOn w:val="Normale"/>
    <w:next w:val="Corpotesto"/>
    <w:pPr>
      <w:keepNext/>
      <w:spacing w:before="240" w:after="120"/>
    </w:pPr>
    <w:rPr>
      <w:rFonts w:ascii="Arial" w:eastAsia="Microsoft YaHei" w:hAnsi="Arial" w:cs="Mangal"/>
      <w:sz w:val="28"/>
      <w:szCs w:val="28"/>
    </w:rPr>
  </w:style>
  <w:style w:type="paragraph" w:customStyle="1" w:styleId="Didascalia6">
    <w:name w:val="Didascalia6"/>
    <w:basedOn w:val="Normale"/>
    <w:pPr>
      <w:suppressLineNumbers/>
      <w:spacing w:before="120" w:after="120"/>
    </w:pPr>
    <w:rPr>
      <w:rFonts w:cs="Mangal"/>
      <w:i/>
      <w:iCs/>
      <w:sz w:val="24"/>
      <w:szCs w:val="24"/>
    </w:rPr>
  </w:style>
  <w:style w:type="paragraph" w:customStyle="1" w:styleId="Indice">
    <w:name w:val="Indice"/>
    <w:basedOn w:val="Normale"/>
    <w:pPr>
      <w:suppressLineNumbers/>
    </w:pPr>
    <w:rPr>
      <w:rFonts w:cs="Mangal"/>
    </w:rPr>
  </w:style>
  <w:style w:type="paragraph" w:customStyle="1" w:styleId="Intestazione5">
    <w:name w:val="Intestazione5"/>
    <w:basedOn w:val="Normale"/>
    <w:next w:val="Corpotesto"/>
    <w:pPr>
      <w:keepNext/>
      <w:spacing w:before="240" w:after="120"/>
    </w:pPr>
    <w:rPr>
      <w:rFonts w:ascii="Arial" w:eastAsia="Microsoft YaHei" w:hAnsi="Arial" w:cs="Mangal"/>
      <w:sz w:val="28"/>
      <w:szCs w:val="28"/>
    </w:rPr>
  </w:style>
  <w:style w:type="paragraph" w:customStyle="1" w:styleId="Didascalia5">
    <w:name w:val="Didascalia5"/>
    <w:basedOn w:val="Normale"/>
    <w:pPr>
      <w:suppressLineNumbers/>
      <w:spacing w:before="120" w:after="120"/>
    </w:pPr>
    <w:rPr>
      <w:rFonts w:cs="Mangal"/>
      <w:i/>
      <w:iCs/>
      <w:sz w:val="24"/>
      <w:szCs w:val="24"/>
    </w:rPr>
  </w:style>
  <w:style w:type="paragraph" w:customStyle="1" w:styleId="Intestazione4">
    <w:name w:val="Intestazione4"/>
    <w:basedOn w:val="Normale"/>
    <w:next w:val="Corpotesto"/>
    <w:pPr>
      <w:keepNext/>
      <w:spacing w:before="240" w:after="120"/>
    </w:pPr>
    <w:rPr>
      <w:rFonts w:ascii="Arial" w:eastAsia="Microsoft YaHei" w:hAnsi="Arial" w:cs="Mangal"/>
      <w:sz w:val="28"/>
      <w:szCs w:val="28"/>
    </w:rPr>
  </w:style>
  <w:style w:type="paragraph" w:customStyle="1" w:styleId="Didascalia4">
    <w:name w:val="Didascalia4"/>
    <w:basedOn w:val="Normale"/>
    <w:pPr>
      <w:suppressLineNumbers/>
      <w:spacing w:before="120" w:after="120"/>
    </w:pPr>
    <w:rPr>
      <w:rFonts w:cs="Mangal"/>
      <w:i/>
      <w:iCs/>
      <w:sz w:val="24"/>
      <w:szCs w:val="24"/>
    </w:rPr>
  </w:style>
  <w:style w:type="paragraph" w:customStyle="1" w:styleId="Intestazione3">
    <w:name w:val="Intestazione3"/>
    <w:basedOn w:val="Normale"/>
    <w:next w:val="Corpotesto"/>
    <w:pPr>
      <w:keepNext/>
      <w:spacing w:before="240" w:after="120"/>
    </w:pPr>
    <w:rPr>
      <w:rFonts w:ascii="Arial" w:eastAsia="Microsoft YaHei" w:hAnsi="Arial" w:cs="Mangal"/>
      <w:sz w:val="28"/>
      <w:szCs w:val="28"/>
    </w:rPr>
  </w:style>
  <w:style w:type="paragraph" w:customStyle="1" w:styleId="Didascalia3">
    <w:name w:val="Didascalia3"/>
    <w:basedOn w:val="Normale"/>
    <w:pPr>
      <w:suppressLineNumbers/>
      <w:spacing w:before="120" w:after="120"/>
    </w:pPr>
    <w:rPr>
      <w:rFonts w:cs="Mangal"/>
      <w:i/>
      <w:iCs/>
      <w:sz w:val="24"/>
      <w:szCs w:val="24"/>
    </w:rPr>
  </w:style>
  <w:style w:type="paragraph" w:customStyle="1" w:styleId="Intestazione2">
    <w:name w:val="Intestazione2"/>
    <w:basedOn w:val="Normale"/>
    <w:next w:val="Corpotesto"/>
    <w:pPr>
      <w:keepNext/>
      <w:spacing w:before="240" w:after="120"/>
    </w:pPr>
    <w:rPr>
      <w:rFonts w:ascii="Arial" w:eastAsia="Microsoft YaHei" w:hAnsi="Arial" w:cs="Mangal"/>
      <w:sz w:val="28"/>
      <w:szCs w:val="28"/>
    </w:rPr>
  </w:style>
  <w:style w:type="paragraph" w:customStyle="1" w:styleId="Didascalia2">
    <w:name w:val="Didascalia2"/>
    <w:basedOn w:val="Normale"/>
    <w:pPr>
      <w:suppressLineNumbers/>
      <w:spacing w:before="120" w:after="120"/>
    </w:pPr>
    <w:rPr>
      <w:rFonts w:cs="Mangal"/>
      <w:i/>
      <w:iCs/>
      <w:sz w:val="24"/>
      <w:szCs w:val="24"/>
    </w:rPr>
  </w:style>
  <w:style w:type="paragraph" w:customStyle="1" w:styleId="Intestazione1">
    <w:name w:val="Intestazione1"/>
    <w:basedOn w:val="Normale"/>
    <w:next w:val="Corpotesto"/>
    <w:pPr>
      <w:keepNext/>
      <w:spacing w:before="240" w:after="120"/>
    </w:pPr>
    <w:rPr>
      <w:rFonts w:ascii="Arial" w:eastAsia="Microsoft YaHei" w:hAnsi="Arial" w:cs="Mangal"/>
      <w:sz w:val="28"/>
      <w:szCs w:val="28"/>
    </w:rPr>
  </w:style>
  <w:style w:type="paragraph" w:customStyle="1" w:styleId="Didascalia1">
    <w:name w:val="Didascalia1"/>
    <w:basedOn w:val="Normale"/>
    <w:pPr>
      <w:suppressLineNumbers/>
      <w:spacing w:before="120" w:after="120"/>
    </w:pPr>
    <w:rPr>
      <w:rFonts w:cs="Mangal"/>
      <w:i/>
      <w:iCs/>
      <w:sz w:val="24"/>
      <w:szCs w:val="24"/>
    </w:rPr>
  </w:style>
  <w:style w:type="paragraph" w:customStyle="1" w:styleId="ZnakZnak8CarattereCarattereZnakZnakCarattereCarattere1ZnakZnakCarattereCarattereZnakZnakCarattereCarattere">
    <w:name w:val="Znak Znak8 Carattere Carattere Znak Znak Carattere Carattere1 Znak Znak Carattere Carattere Znak Znak Carattere Carattere"/>
    <w:basedOn w:val="Normale"/>
    <w:pPr>
      <w:spacing w:after="160" w:line="240" w:lineRule="exact"/>
    </w:pPr>
    <w:rPr>
      <w:rFonts w:ascii="Tahoma" w:eastAsia="Times New Roman" w:hAnsi="Tahoma" w:cs="Tahoma"/>
      <w:sz w:val="20"/>
      <w:szCs w:val="20"/>
    </w:rPr>
  </w:style>
  <w:style w:type="paragraph" w:customStyle="1" w:styleId="ZnakZnak8">
    <w:name w:val="Znak Znak8"/>
    <w:basedOn w:val="Normale"/>
    <w:pPr>
      <w:spacing w:after="160" w:line="240" w:lineRule="exact"/>
    </w:pPr>
    <w:rPr>
      <w:rFonts w:ascii="Tahoma" w:hAnsi="Tahoma" w:cs="Tahoma"/>
      <w:sz w:val="20"/>
      <w:szCs w:val="20"/>
    </w:rPr>
  </w:style>
  <w:style w:type="paragraph" w:customStyle="1" w:styleId="Testofumetto1">
    <w:name w:val="Testo fumetto1"/>
    <w:basedOn w:val="Normale"/>
    <w:pPr>
      <w:spacing w:after="0" w:line="240" w:lineRule="auto"/>
    </w:pPr>
    <w:rPr>
      <w:rFonts w:ascii="Tahoma" w:hAnsi="Tahoma" w:cs="Tahoma"/>
      <w:sz w:val="16"/>
      <w:szCs w:val="16"/>
    </w:rPr>
  </w:style>
  <w:style w:type="paragraph" w:styleId="Intestazione">
    <w:name w:val="header"/>
    <w:basedOn w:val="Normale"/>
    <w:pPr>
      <w:tabs>
        <w:tab w:val="center" w:pos="4680"/>
        <w:tab w:val="right" w:pos="9360"/>
      </w:tabs>
      <w:spacing w:after="0" w:line="240" w:lineRule="auto"/>
    </w:pPr>
  </w:style>
  <w:style w:type="paragraph" w:styleId="Pidipagina">
    <w:name w:val="footer"/>
    <w:basedOn w:val="Normale"/>
    <w:uiPriority w:val="99"/>
    <w:pPr>
      <w:tabs>
        <w:tab w:val="center" w:pos="4680"/>
        <w:tab w:val="right" w:pos="9360"/>
      </w:tabs>
      <w:spacing w:after="0" w:line="240" w:lineRule="auto"/>
    </w:pPr>
  </w:style>
  <w:style w:type="paragraph" w:styleId="Sommario1">
    <w:name w:val="toc 1"/>
    <w:basedOn w:val="Normale"/>
    <w:next w:val="Normale"/>
    <w:pPr>
      <w:spacing w:before="120" w:after="120" w:line="360" w:lineRule="atLeast"/>
    </w:pPr>
    <w:rPr>
      <w:rFonts w:ascii="Trebuchet MS" w:eastAsia="Times New Roman" w:hAnsi="Trebuchet MS" w:cs="Trebuchet MS"/>
      <w:b/>
      <w:bCs/>
      <w:caps/>
      <w:sz w:val="20"/>
      <w:szCs w:val="20"/>
    </w:rPr>
  </w:style>
  <w:style w:type="paragraph" w:customStyle="1" w:styleId="ZnakCarattereCarattere1Carattere">
    <w:name w:val="Znak Carattere Carattere1 Carattere"/>
    <w:basedOn w:val="Normale"/>
    <w:pPr>
      <w:spacing w:after="160" w:line="240" w:lineRule="exact"/>
    </w:pPr>
    <w:rPr>
      <w:rFonts w:ascii="Tahoma" w:hAnsi="Tahoma" w:cs="Tahoma"/>
      <w:sz w:val="20"/>
      <w:szCs w:val="20"/>
    </w:rPr>
  </w:style>
  <w:style w:type="paragraph" w:customStyle="1" w:styleId="Testocommento1">
    <w:name w:val="Testo commento1"/>
    <w:basedOn w:val="Normale"/>
    <w:pPr>
      <w:spacing w:after="0" w:line="240" w:lineRule="auto"/>
    </w:pPr>
    <w:rPr>
      <w:rFonts w:ascii="Times New Roman" w:hAnsi="Times New Roman" w:cs="Times New Roman"/>
      <w:sz w:val="20"/>
      <w:szCs w:val="20"/>
      <w:lang w:val="it-IT"/>
    </w:rPr>
  </w:style>
  <w:style w:type="paragraph" w:customStyle="1" w:styleId="Soggettocommento1">
    <w:name w:val="Soggetto commento1"/>
    <w:basedOn w:val="Testocommento1"/>
    <w:next w:val="Testocommento1"/>
    <w:rPr>
      <w:b/>
      <w:bCs/>
    </w:rPr>
  </w:style>
  <w:style w:type="paragraph" w:customStyle="1" w:styleId="Mappadocumento1">
    <w:name w:val="Mappa documento1"/>
    <w:basedOn w:val="Normale"/>
    <w:pPr>
      <w:shd w:val="clear" w:color="auto" w:fill="000080"/>
      <w:spacing w:after="0" w:line="240" w:lineRule="auto"/>
    </w:pPr>
    <w:rPr>
      <w:rFonts w:ascii="Tahoma" w:hAnsi="Tahoma" w:cs="Tahoma"/>
      <w:sz w:val="20"/>
      <w:szCs w:val="20"/>
      <w:lang w:val="it-IT"/>
    </w:rPr>
  </w:style>
  <w:style w:type="paragraph" w:customStyle="1" w:styleId="elencopuntato">
    <w:name w:val="elenco puntato"/>
    <w:basedOn w:val="Normale"/>
    <w:next w:val="Normale"/>
    <w:rsid w:val="00495382"/>
    <w:pPr>
      <w:numPr>
        <w:numId w:val="4"/>
      </w:numPr>
      <w:tabs>
        <w:tab w:val="left" w:pos="720"/>
      </w:tabs>
      <w:autoSpaceDE w:val="0"/>
      <w:spacing w:after="120" w:line="240" w:lineRule="auto"/>
      <w:ind w:left="720" w:firstLine="0"/>
      <w:jc w:val="both"/>
    </w:pPr>
    <w:rPr>
      <w:rFonts w:ascii="Arial" w:hAnsi="Arial" w:cs="Arial"/>
      <w:sz w:val="24"/>
      <w:szCs w:val="24"/>
      <w:lang w:val="it-IT"/>
    </w:rPr>
  </w:style>
  <w:style w:type="paragraph" w:customStyle="1" w:styleId="StyleArialJustified">
    <w:name w:val="Style Arial Justified"/>
    <w:basedOn w:val="Normale"/>
    <w:pPr>
      <w:widowControl w:val="0"/>
      <w:spacing w:after="0" w:line="240" w:lineRule="auto"/>
      <w:jc w:val="both"/>
    </w:pPr>
    <w:rPr>
      <w:rFonts w:ascii="Garamond" w:hAnsi="Garamond" w:cs="Garamond"/>
      <w:sz w:val="24"/>
      <w:szCs w:val="24"/>
      <w:lang w:val="en-GB"/>
    </w:rPr>
  </w:style>
  <w:style w:type="paragraph" w:styleId="Sottotitolo">
    <w:name w:val="Subtitle"/>
    <w:basedOn w:val="Intestazione1"/>
    <w:next w:val="Corpotesto"/>
    <w:qFormat/>
    <w:pPr>
      <w:jc w:val="center"/>
    </w:pPr>
    <w:rPr>
      <w:i/>
      <w:iCs/>
    </w:rPr>
  </w:style>
  <w:style w:type="paragraph" w:customStyle="1" w:styleId="Puntoelenco1">
    <w:name w:val="Punto elenco1"/>
    <w:basedOn w:val="Normale"/>
    <w:pPr>
      <w:tabs>
        <w:tab w:val="left" w:pos="720"/>
      </w:tabs>
      <w:ind w:left="720" w:hanging="360"/>
    </w:pPr>
    <w:rPr>
      <w:rFonts w:ascii="Arial" w:eastAsia="Times New Roman" w:hAnsi="Arial" w:cs="Arial"/>
    </w:rPr>
  </w:style>
  <w:style w:type="paragraph" w:customStyle="1" w:styleId="Puntoelenco21">
    <w:name w:val="Punto elenco 21"/>
    <w:basedOn w:val="Puntoelenco1"/>
    <w:rsid w:val="00495382"/>
    <w:pPr>
      <w:numPr>
        <w:numId w:val="5"/>
      </w:numPr>
      <w:tabs>
        <w:tab w:val="left" w:pos="680"/>
      </w:tabs>
      <w:spacing w:before="130" w:after="130" w:line="260" w:lineRule="atLeast"/>
      <w:ind w:left="680" w:hanging="340"/>
    </w:pPr>
    <w:rPr>
      <w:rFonts w:eastAsia="Calibri"/>
      <w:lang w:val="en-GB"/>
    </w:rPr>
  </w:style>
  <w:style w:type="paragraph" w:customStyle="1" w:styleId="ZnakZnakCarattereCarattereCarattereCarattereCarattereCarattereCarattereCarattereCarattereCarattereCarattereZnakZnak">
    <w:name w:val="Znak Znak Carattere Carattere Carattere Carattere Carattere Carattere Carattere Carattere Carattere Carattere Carattere Znak Znak"/>
    <w:basedOn w:val="Normale"/>
    <w:pPr>
      <w:spacing w:after="160" w:line="240" w:lineRule="exact"/>
    </w:pPr>
    <w:rPr>
      <w:rFonts w:ascii="Tahoma" w:hAnsi="Tahoma" w:cs="Tahoma"/>
      <w:sz w:val="20"/>
      <w:szCs w:val="20"/>
    </w:rPr>
  </w:style>
  <w:style w:type="paragraph" w:customStyle="1" w:styleId="StileCorpoTimesNewRoman">
    <w:name w:val="Stile Corpo + Times New Roman"/>
    <w:basedOn w:val="Normale"/>
    <w:pPr>
      <w:spacing w:before="120" w:after="0" w:line="240" w:lineRule="auto"/>
      <w:jc w:val="both"/>
    </w:pPr>
    <w:rPr>
      <w:rFonts w:ascii="Trebuchet MS" w:hAnsi="Trebuchet MS" w:cs="Trebuchet MS"/>
      <w:sz w:val="18"/>
      <w:szCs w:val="18"/>
      <w:lang w:val="it-IT"/>
    </w:rPr>
  </w:style>
  <w:style w:type="paragraph" w:styleId="Testonotaapidipagina">
    <w:name w:val="footnote text"/>
    <w:basedOn w:val="Normale"/>
    <w:pPr>
      <w:spacing w:before="120" w:after="0" w:line="240" w:lineRule="auto"/>
    </w:pPr>
    <w:rPr>
      <w:rFonts w:ascii="Times New Roman" w:hAnsi="Times New Roman" w:cs="Times New Roman"/>
      <w:sz w:val="20"/>
      <w:szCs w:val="20"/>
      <w:lang w:val="it-IT"/>
    </w:rPr>
  </w:style>
  <w:style w:type="paragraph" w:customStyle="1" w:styleId="Carattere">
    <w:name w:val="Carattere"/>
    <w:basedOn w:val="Normale"/>
    <w:pPr>
      <w:spacing w:after="160" w:line="240" w:lineRule="exact"/>
    </w:pPr>
    <w:rPr>
      <w:rFonts w:ascii="Tahoma" w:hAnsi="Tahoma" w:cs="Tahoma"/>
      <w:sz w:val="20"/>
      <w:szCs w:val="20"/>
    </w:rPr>
  </w:style>
  <w:style w:type="paragraph" w:styleId="Rientrocorpodeltesto">
    <w:name w:val="Body Text Indent"/>
    <w:basedOn w:val="Normale"/>
    <w:pPr>
      <w:spacing w:after="120"/>
      <w:ind w:left="283"/>
    </w:pPr>
    <w:rPr>
      <w:rFonts w:ascii="Arial" w:eastAsia="Times New Roman" w:hAnsi="Arial" w:cs="Arial"/>
    </w:rPr>
  </w:style>
  <w:style w:type="paragraph" w:customStyle="1" w:styleId="CM1">
    <w:name w:val="CM1"/>
    <w:basedOn w:val="Normale"/>
    <w:next w:val="Normale"/>
    <w:pPr>
      <w:autoSpaceDE w:val="0"/>
      <w:spacing w:before="200" w:line="240" w:lineRule="auto"/>
    </w:pPr>
    <w:rPr>
      <w:rFonts w:ascii="EUAlbertina" w:hAnsi="EUAlbertina" w:cs="EUAlbertina"/>
      <w:sz w:val="24"/>
      <w:szCs w:val="24"/>
      <w:lang w:val="it-IT"/>
    </w:rPr>
  </w:style>
  <w:style w:type="paragraph" w:customStyle="1" w:styleId="CM4">
    <w:name w:val="CM4"/>
    <w:basedOn w:val="Normale"/>
    <w:next w:val="Normale"/>
    <w:pPr>
      <w:autoSpaceDE w:val="0"/>
      <w:spacing w:before="60" w:after="60" w:line="240" w:lineRule="auto"/>
    </w:pPr>
    <w:rPr>
      <w:rFonts w:ascii="EUAlbertina" w:hAnsi="EUAlbertina" w:cs="EUAlbertina"/>
      <w:sz w:val="24"/>
      <w:szCs w:val="24"/>
      <w:lang w:val="it-IT"/>
    </w:rPr>
  </w:style>
  <w:style w:type="paragraph" w:customStyle="1" w:styleId="CarattereCarattere1CharCharCarattereCarattereZnakZnak">
    <w:name w:val="Carattere Carattere1 Char Char Carattere Carattere Znak Znak"/>
    <w:basedOn w:val="Normale"/>
    <w:pPr>
      <w:spacing w:after="160" w:line="240" w:lineRule="exact"/>
    </w:pPr>
    <w:rPr>
      <w:rFonts w:ascii="Tahoma" w:hAnsi="Tahoma" w:cs="Tahoma"/>
      <w:sz w:val="20"/>
      <w:szCs w:val="20"/>
    </w:rPr>
  </w:style>
  <w:style w:type="paragraph" w:customStyle="1" w:styleId="ZnakCarattereCarattere1Carattere1">
    <w:name w:val="Znak Carattere Carattere1 Carattere1"/>
    <w:basedOn w:val="Normale"/>
    <w:pPr>
      <w:spacing w:after="160" w:line="240" w:lineRule="exact"/>
    </w:pPr>
    <w:rPr>
      <w:rFonts w:ascii="Tahoma" w:hAnsi="Tahoma" w:cs="Tahoma"/>
      <w:sz w:val="20"/>
      <w:szCs w:val="20"/>
    </w:rPr>
  </w:style>
  <w:style w:type="paragraph" w:customStyle="1" w:styleId="ZnakZnakCarattereCarattereCarattereCarattereCarattereCarattereCarattereCarattereCarattereCarattereCarattereZnakZnak1">
    <w:name w:val="Znak Znak Carattere Carattere Carattere Carattere Carattere Carattere Carattere Carattere Carattere Carattere Carattere Znak Znak1"/>
    <w:basedOn w:val="Normale"/>
    <w:pPr>
      <w:spacing w:after="160" w:line="240" w:lineRule="exact"/>
    </w:pPr>
    <w:rPr>
      <w:rFonts w:ascii="Tahoma" w:hAnsi="Tahoma" w:cs="Tahoma"/>
      <w:sz w:val="20"/>
      <w:szCs w:val="20"/>
    </w:rPr>
  </w:style>
  <w:style w:type="paragraph" w:customStyle="1" w:styleId="Carattere1">
    <w:name w:val="Carattere1"/>
    <w:basedOn w:val="Normale"/>
    <w:pPr>
      <w:spacing w:after="160" w:line="240" w:lineRule="exact"/>
    </w:pPr>
    <w:rPr>
      <w:rFonts w:ascii="Tahoma" w:hAnsi="Tahoma" w:cs="Tahoma"/>
      <w:sz w:val="20"/>
      <w:szCs w:val="20"/>
    </w:rPr>
  </w:style>
  <w:style w:type="paragraph" w:customStyle="1" w:styleId="Default">
    <w:name w:val="Default"/>
    <w:rsid w:val="00495382"/>
    <w:pPr>
      <w:suppressAutoHyphens/>
      <w:autoSpaceDE w:val="0"/>
    </w:pPr>
    <w:rPr>
      <w:rFonts w:ascii="Trebuchet MS" w:hAnsi="Trebuchet MS" w:cs="Trebuchet MS"/>
      <w:color w:val="000000"/>
      <w:sz w:val="24"/>
      <w:szCs w:val="24"/>
      <w:lang w:val="it-IT" w:eastAsia="zh-CN"/>
    </w:rPr>
  </w:style>
  <w:style w:type="paragraph" w:customStyle="1" w:styleId="ZnakZnak2CarattereCarattere">
    <w:name w:val="Znak Znak2 Carattere Carattere"/>
    <w:basedOn w:val="Normale"/>
    <w:pPr>
      <w:spacing w:after="160" w:line="240" w:lineRule="exact"/>
    </w:pPr>
    <w:rPr>
      <w:rFonts w:ascii="Tahoma" w:hAnsi="Tahoma" w:cs="Tahoma"/>
      <w:sz w:val="20"/>
      <w:szCs w:val="20"/>
    </w:rPr>
  </w:style>
  <w:style w:type="paragraph" w:customStyle="1" w:styleId="ZnakCarattereCarattere1Carattere0">
    <w:name w:val="Znak Carattere Carattere1 Carattere"/>
    <w:basedOn w:val="Normale"/>
    <w:pPr>
      <w:spacing w:after="160" w:line="240" w:lineRule="exact"/>
    </w:pPr>
    <w:rPr>
      <w:rFonts w:ascii="Tahoma" w:eastAsia="Times New Roman" w:hAnsi="Tahoma" w:cs="Tahoma"/>
      <w:sz w:val="20"/>
      <w:szCs w:val="20"/>
    </w:rPr>
  </w:style>
  <w:style w:type="paragraph" w:customStyle="1" w:styleId="ZnakZnakCarattereCarattereCarattereCarattereCarattereCarattereCarattereCarattereCarattereCarattereCarattereZnakZnak0">
    <w:name w:val="Znak Znak Carattere Carattere Carattere Carattere Carattere Carattere Carattere Carattere Carattere Carattere Carattere Znak Znak"/>
    <w:basedOn w:val="Normale"/>
    <w:pPr>
      <w:spacing w:after="160" w:line="240" w:lineRule="exact"/>
    </w:pPr>
    <w:rPr>
      <w:rFonts w:ascii="Tahoma" w:eastAsia="Times New Roman" w:hAnsi="Tahoma" w:cs="Tahoma"/>
      <w:sz w:val="20"/>
      <w:szCs w:val="20"/>
    </w:rPr>
  </w:style>
  <w:style w:type="paragraph" w:customStyle="1" w:styleId="Znak2">
    <w:name w:val="Znak2"/>
    <w:basedOn w:val="Normale"/>
    <w:pPr>
      <w:spacing w:after="160" w:line="240" w:lineRule="exact"/>
    </w:pPr>
    <w:rPr>
      <w:rFonts w:ascii="Tahoma" w:eastAsia="Times New Roman" w:hAnsi="Tahoma" w:cs="Tahoma"/>
      <w:sz w:val="20"/>
      <w:szCs w:val="20"/>
    </w:rPr>
  </w:style>
  <w:style w:type="paragraph" w:customStyle="1" w:styleId="ZnakZnakCarattereCarattereCarattereCarattereCarattereCarattereCarattereCarattereCarattere">
    <w:name w:val="Znak Znak Carattere Carattere Carattere Carattere Carattere Carattere Carattere Carattere Carattere"/>
    <w:basedOn w:val="Normale"/>
    <w:pPr>
      <w:spacing w:after="160" w:line="240" w:lineRule="exact"/>
    </w:pPr>
    <w:rPr>
      <w:rFonts w:ascii="Tahoma" w:eastAsia="Times New Roman" w:hAnsi="Tahoma" w:cs="Tahoma"/>
      <w:sz w:val="20"/>
      <w:szCs w:val="20"/>
    </w:rPr>
  </w:style>
  <w:style w:type="paragraph" w:customStyle="1" w:styleId="CarattereCarattere1CharChar">
    <w:name w:val="Carattere Carattere1 Char Char"/>
    <w:basedOn w:val="Normale"/>
    <w:pPr>
      <w:spacing w:after="160" w:line="240" w:lineRule="exact"/>
    </w:pPr>
    <w:rPr>
      <w:rFonts w:ascii="Tahoma" w:eastAsia="Times New Roman" w:hAnsi="Tahoma" w:cs="Tahoma"/>
      <w:sz w:val="20"/>
      <w:szCs w:val="20"/>
    </w:rPr>
  </w:style>
  <w:style w:type="paragraph" w:customStyle="1" w:styleId="CarattereCarattere1CharCharCarattereCarattereZnakZnak0">
    <w:name w:val="Carattere Carattere1 Char Char Carattere Carattere Znak Znak"/>
    <w:basedOn w:val="Normale"/>
    <w:pPr>
      <w:spacing w:after="160" w:line="240" w:lineRule="exact"/>
    </w:pPr>
    <w:rPr>
      <w:rFonts w:ascii="Tahoma" w:eastAsia="Times New Roman" w:hAnsi="Tahoma" w:cs="Tahoma"/>
      <w:sz w:val="20"/>
      <w:szCs w:val="20"/>
    </w:rPr>
  </w:style>
  <w:style w:type="paragraph" w:customStyle="1" w:styleId="Char8ZnakZnakCarattereCarattereZnakZnakCarattereCarattere">
    <w:name w:val="Char8 Znak Znak Carattere Carattere Znak Znak Carattere Carattere"/>
    <w:basedOn w:val="Normale"/>
    <w:pPr>
      <w:spacing w:after="160" w:line="240" w:lineRule="exact"/>
    </w:pPr>
    <w:rPr>
      <w:rFonts w:ascii="Tahoma" w:eastAsia="Times New Roman" w:hAnsi="Tahoma" w:cs="Tahoma"/>
      <w:sz w:val="20"/>
      <w:szCs w:val="20"/>
    </w:rPr>
  </w:style>
  <w:style w:type="paragraph" w:customStyle="1" w:styleId="CarattereCarattere1CharCharCarattereCarattereZnakZnak1CarattereCarattereZnakZnakCarattereCarattere">
    <w:name w:val="Carattere Carattere1 Char Char Carattere Carattere Znak Znak1 Carattere Carattere Znak Znak Carattere Carattere"/>
    <w:basedOn w:val="Normale"/>
    <w:pPr>
      <w:spacing w:after="160" w:line="240" w:lineRule="exact"/>
    </w:pPr>
    <w:rPr>
      <w:rFonts w:ascii="Tahoma" w:eastAsia="Times New Roman" w:hAnsi="Tahoma" w:cs="Tahoma"/>
      <w:sz w:val="20"/>
      <w:szCs w:val="20"/>
    </w:rPr>
  </w:style>
  <w:style w:type="paragraph" w:customStyle="1" w:styleId="Char8ZnakZnakCarattereCarattereZnakZnakZnakCarattereCarattereCharCharCarattereCarattereZnakCharCharCarattereCarattereZnakZnakCarattereCarattereZnakZnakCarattereCarattereZnakZnakCarattereCarattere">
    <w:name w:val="Char8 Znak Znak Carattere Carattere Znak Znak Znak Carattere Carattere Char Char Carattere Carattere Znak Char Char Carattere Carattere Znak Znak Carattere Carattere Znak Znak Carattere Carattere Znak Znak Carattere Carattere"/>
    <w:basedOn w:val="Normale"/>
    <w:pPr>
      <w:spacing w:after="160" w:line="240" w:lineRule="exact"/>
    </w:pPr>
    <w:rPr>
      <w:rFonts w:ascii="Tahoma" w:eastAsia="Times New Roman" w:hAnsi="Tahoma" w:cs="Tahoma"/>
      <w:sz w:val="20"/>
      <w:szCs w:val="20"/>
    </w:rPr>
  </w:style>
  <w:style w:type="paragraph" w:customStyle="1" w:styleId="ZnakZnak4CarattereCarattereZnakZnakCarattereCarattere">
    <w:name w:val="Znak Znak4 Carattere Carattere Znak Znak Carattere Carattere"/>
    <w:basedOn w:val="Normale"/>
    <w:pPr>
      <w:spacing w:after="160" w:line="240" w:lineRule="exact"/>
    </w:pPr>
    <w:rPr>
      <w:rFonts w:ascii="Tahoma" w:eastAsia="Times New Roman" w:hAnsi="Tahoma" w:cs="Tahoma"/>
      <w:sz w:val="20"/>
      <w:szCs w:val="20"/>
    </w:rPr>
  </w:style>
  <w:style w:type="paragraph" w:customStyle="1" w:styleId="ZnakZnak8CarattereCarattereZnakZnakCarattereCarattereZnakZnakCarattereCarattereZnakZnakCarattereCarattereZnakZnakCarattereCarattereZnakZnak">
    <w:name w:val="Znak Znak8 Carattere Carattere Znak Znak Carattere Carattere Znak Znak Carattere Carattere Znak Znak Carattere Carattere Znak Znak Carattere Carattere Znak Znak"/>
    <w:basedOn w:val="Normale"/>
    <w:pPr>
      <w:spacing w:after="160" w:line="240" w:lineRule="exact"/>
    </w:pPr>
    <w:rPr>
      <w:rFonts w:ascii="Tahoma" w:eastAsia="Times New Roman" w:hAnsi="Tahoma" w:cs="Tahoma"/>
      <w:sz w:val="20"/>
      <w:szCs w:val="20"/>
    </w:rPr>
  </w:style>
  <w:style w:type="paragraph" w:customStyle="1" w:styleId="ZnakZnak8CarattereCarattereZnakZnakCarattereCarattereZnakZnakCarattereCarattereZnakZnakCarattereCarattereZnakZnakCarattereCarattereZnakZnakCarattereCarattereZnakZnak">
    <w:name w:val="Znak Znak8 Carattere Carattere Znak Znak Carattere Carattere Znak Znak Carattere Carattere Znak Znak Carattere Carattere Znak Znak Carattere Carattere Znak Znak Carattere Carattere Znak Znak"/>
    <w:basedOn w:val="Normale"/>
    <w:pPr>
      <w:spacing w:after="160" w:line="240" w:lineRule="exact"/>
    </w:pPr>
    <w:rPr>
      <w:rFonts w:ascii="Tahoma" w:eastAsia="Times New Roman" w:hAnsi="Tahoma" w:cs="Tahoma"/>
      <w:sz w:val="20"/>
      <w:szCs w:val="20"/>
    </w:rPr>
  </w:style>
  <w:style w:type="paragraph" w:customStyle="1" w:styleId="ZnakZnak8CarattereCarattereZnakZnakCarattereCarattere">
    <w:name w:val="Znak Znak8 Carattere Carattere Znak Znak Carattere Carattere"/>
    <w:basedOn w:val="Normale"/>
    <w:pPr>
      <w:spacing w:after="160" w:line="240" w:lineRule="exact"/>
    </w:pPr>
    <w:rPr>
      <w:rFonts w:ascii="Tahoma" w:eastAsia="Times New Roman" w:hAnsi="Tahoma" w:cs="Tahoma"/>
      <w:sz w:val="20"/>
      <w:szCs w:val="20"/>
    </w:rPr>
  </w:style>
  <w:style w:type="paragraph" w:customStyle="1" w:styleId="ZnakZnak4CarattereCarattereZnakZnakCarattereCarattereZnakZnakCarattereCarattere">
    <w:name w:val="Znak Znak4 Carattere Carattere Znak Znak Carattere Carattere Znak Znak Carattere Carattere"/>
    <w:basedOn w:val="Normale"/>
    <w:pPr>
      <w:spacing w:after="160" w:line="240" w:lineRule="exact"/>
    </w:pPr>
    <w:rPr>
      <w:rFonts w:ascii="Tahoma" w:eastAsia="Times New Roman" w:hAnsi="Tahoma" w:cs="Tahoma"/>
      <w:sz w:val="20"/>
      <w:szCs w:val="20"/>
    </w:rPr>
  </w:style>
  <w:style w:type="paragraph" w:customStyle="1" w:styleId="CarattereCarattere12ZnakZnakCarattereCarattereCarattereCarattere">
    <w:name w:val="Carattere Carattere12 Znak Znak Carattere Carattere Carattere Carattere"/>
    <w:basedOn w:val="Normale"/>
    <w:pPr>
      <w:spacing w:after="160" w:line="240" w:lineRule="exact"/>
    </w:pPr>
    <w:rPr>
      <w:rFonts w:ascii="Tahoma" w:eastAsia="Times New Roman" w:hAnsi="Tahoma" w:cs="Tahoma"/>
      <w:sz w:val="20"/>
      <w:szCs w:val="20"/>
    </w:rPr>
  </w:style>
  <w:style w:type="paragraph" w:customStyle="1" w:styleId="Znak3CarattereCarattereZnakZnakCarattereCarattereZnakZnakCarattereCarattereZnakZnakCarattereCarattereZnakZnakCarattereCarattereZnakZnakCarattereCarattereZnakZnakCarattereCarattere">
    <w:name w:val="Znak3 Carattere Carattere Znak Znak Carattere Carattere Znak Znak Carattere Carattere Znak Znak Carattere Carattere Znak Znak Carattere Carattere Znak Znak Carattere Carattere Znak Znak Carattere Carattere"/>
    <w:basedOn w:val="Normale"/>
    <w:pPr>
      <w:spacing w:after="160" w:line="240" w:lineRule="exact"/>
    </w:pPr>
    <w:rPr>
      <w:rFonts w:ascii="Tahoma" w:eastAsia="Times New Roman" w:hAnsi="Tahoma" w:cs="Tahoma"/>
      <w:sz w:val="20"/>
      <w:szCs w:val="20"/>
    </w:rPr>
  </w:style>
  <w:style w:type="paragraph" w:customStyle="1" w:styleId="ZnakZnak4CarattereCarattereZnakZnakCarattereCarattereZnakZnakCarattereCarattereZnakZnakCarattereCarattere">
    <w:name w:val="Znak Znak4 Carattere Carattere Znak Znak Carattere Carattere Znak Znak Carattere Carattere Znak Znak Carattere Carattere"/>
    <w:basedOn w:val="Normale"/>
    <w:pPr>
      <w:spacing w:after="160" w:line="240" w:lineRule="exact"/>
    </w:pPr>
    <w:rPr>
      <w:rFonts w:ascii="Tahoma" w:eastAsia="Times New Roman" w:hAnsi="Tahoma" w:cs="Tahoma"/>
      <w:sz w:val="20"/>
      <w:szCs w:val="20"/>
    </w:rPr>
  </w:style>
  <w:style w:type="paragraph" w:customStyle="1" w:styleId="ZnakZnak8CarattereCarattereZnakZnakCarattereCarattereZnakZnakCarattereCarattereZnakZnakCarattereCarattereZnakZnakCarattereCarattere">
    <w:name w:val="Znak Znak8 Carattere Carattere Znak Znak Carattere Carattere Znak Znak Carattere Carattere Znak Znak Carattere Carattere Znak Znak Carattere Carattere"/>
    <w:basedOn w:val="Normale"/>
    <w:pPr>
      <w:spacing w:after="160" w:line="240" w:lineRule="exact"/>
    </w:pPr>
    <w:rPr>
      <w:rFonts w:ascii="Tahoma" w:eastAsia="Times New Roman" w:hAnsi="Tahoma" w:cs="Tahoma"/>
      <w:sz w:val="20"/>
      <w:szCs w:val="20"/>
    </w:rPr>
  </w:style>
  <w:style w:type="paragraph" w:customStyle="1" w:styleId="ZnakZnak9CarattereCarattereZnakZnakCarattereCarattereZnakZnakCarattereCarattere">
    <w:name w:val="Znak Znak9 Carattere Carattere Znak Znak Carattere Carattere Znak Znak Carattere Carattere"/>
    <w:basedOn w:val="Normale"/>
    <w:pPr>
      <w:spacing w:after="160" w:line="240" w:lineRule="exact"/>
    </w:pPr>
    <w:rPr>
      <w:rFonts w:ascii="Tahoma" w:eastAsia="Times New Roman" w:hAnsi="Tahoma" w:cs="Tahoma"/>
      <w:sz w:val="20"/>
      <w:szCs w:val="20"/>
    </w:rPr>
  </w:style>
  <w:style w:type="paragraph" w:customStyle="1" w:styleId="ZnakZnak4CarattereCarattereZnakZnakCarattereCarattereZnakZnakCarattereCarattereZnakZnakCarattereCarattereZnakZnakCarattereCarattereZnakZnakCarattereCarattere">
    <w:name w:val="Znak Znak4 Carattere Carattere Znak Znak Carattere Carattere Znak Znak Carattere Carattere Znak Znak Carattere Carattere Znak Znak Carattere Carattere Znak Znak Carattere Carattere"/>
    <w:basedOn w:val="Normale"/>
    <w:pPr>
      <w:spacing w:after="160" w:line="240" w:lineRule="exact"/>
    </w:pPr>
    <w:rPr>
      <w:rFonts w:ascii="Tahoma" w:eastAsia="Times New Roman" w:hAnsi="Tahoma" w:cs="Tahoma"/>
      <w:sz w:val="20"/>
      <w:szCs w:val="20"/>
    </w:rPr>
  </w:style>
  <w:style w:type="paragraph" w:customStyle="1" w:styleId="CarattereCarattere8ZnakZnakCarattereCarattere1">
    <w:name w:val="Carattere Carattere8 Znak Znak Carattere Carattere1"/>
    <w:basedOn w:val="Normale"/>
    <w:pPr>
      <w:spacing w:after="160" w:line="240" w:lineRule="exact"/>
    </w:pPr>
    <w:rPr>
      <w:rFonts w:ascii="Tahoma" w:eastAsia="Times New Roman" w:hAnsi="Tahoma" w:cs="Tahoma"/>
      <w:sz w:val="20"/>
      <w:szCs w:val="20"/>
    </w:rPr>
  </w:style>
  <w:style w:type="paragraph" w:customStyle="1" w:styleId="ZnakZnak4CarattereCarattereZnakZnakCarattereCarattereZnakZnakCarattereCarattereZnakZnakCarattereCarattereZnakZnakCarattereCarattereZnakZnakCarattereCarattereZnakZnakCarattereCarattere">
    <w:name w:val="Znak Znak4 Carattere Carattere Znak Znak Carattere Carattere Znak Znak Carattere Carattere Znak Znak Carattere Carattere Znak Znak Carattere Carattere Znak Znak Carattere Carattere Znak Znak Carattere Carattere"/>
    <w:basedOn w:val="Normale"/>
    <w:pPr>
      <w:spacing w:after="160" w:line="240" w:lineRule="exact"/>
    </w:pPr>
    <w:rPr>
      <w:rFonts w:ascii="Tahoma" w:eastAsia="Times New Roman" w:hAnsi="Tahoma" w:cs="Tahoma"/>
      <w:sz w:val="20"/>
      <w:szCs w:val="20"/>
    </w:rPr>
  </w:style>
  <w:style w:type="paragraph" w:customStyle="1" w:styleId="ZnakZnak11CarattereCarattereZnakZnakCarattereCarattereCarattereCarattere">
    <w:name w:val="Znak Znak11 Carattere Carattere Znak Znak Carattere Carattere Carattere Carattere"/>
    <w:basedOn w:val="Normale"/>
    <w:pPr>
      <w:spacing w:after="160" w:line="240" w:lineRule="exact"/>
    </w:pPr>
    <w:rPr>
      <w:rFonts w:ascii="Tahoma" w:eastAsia="Times New Roman" w:hAnsi="Tahoma" w:cs="Tahoma"/>
      <w:sz w:val="20"/>
      <w:szCs w:val="20"/>
    </w:rPr>
  </w:style>
  <w:style w:type="paragraph" w:customStyle="1" w:styleId="CarattereCarattere12ZnakZnakCarattereCarattereCarattereCarattereZnakZnakCarattereCarattere">
    <w:name w:val="Carattere Carattere12 Znak Znak Carattere Carattere Carattere Carattere Znak Znak Carattere Carattere"/>
    <w:basedOn w:val="Normale"/>
    <w:pPr>
      <w:spacing w:after="160" w:line="240" w:lineRule="exact"/>
    </w:pPr>
    <w:rPr>
      <w:rFonts w:ascii="Tahoma" w:eastAsia="Times New Roman" w:hAnsi="Tahoma" w:cs="Tahoma"/>
      <w:sz w:val="20"/>
      <w:szCs w:val="20"/>
    </w:rPr>
  </w:style>
  <w:style w:type="paragraph" w:customStyle="1" w:styleId="ZnakZnak8CarattereCarattereZnakZnakCarattereCarattere1ZnakZnakCarattereCarattereZnakZnakCarattereCarattereZnakZnakZnakZnakZnakZnakCarattereCarattereZnakZnakCarattereCarattereZnakZnak">
    <w:name w:val="Znak Znak8 Carattere Carattere Znak Znak Carattere Carattere1 Znak Znak Carattere Carattere Znak Znak Carattere Carattere Znak Znak Znak Znak Znak Znak Carattere Carattere Znak Znak Carattere Carattere Znak Znak"/>
    <w:basedOn w:val="Normale"/>
    <w:pPr>
      <w:spacing w:after="160" w:line="240" w:lineRule="exact"/>
    </w:pPr>
    <w:rPr>
      <w:rFonts w:ascii="Tahoma" w:eastAsia="Times New Roman" w:hAnsi="Tahoma" w:cs="Tahoma"/>
      <w:sz w:val="20"/>
      <w:szCs w:val="20"/>
    </w:rPr>
  </w:style>
  <w:style w:type="paragraph" w:customStyle="1" w:styleId="Paragrafoelenco1">
    <w:name w:val="Paragrafo elenco1"/>
    <w:basedOn w:val="Normale"/>
    <w:pPr>
      <w:ind w:left="708"/>
    </w:pPr>
  </w:style>
  <w:style w:type="paragraph" w:customStyle="1" w:styleId="ZnakZnak4CarattereCarattereZnakZnakCarattereCarattereZnakZnakCarattereCarattereZnakZnak">
    <w:name w:val="Znak Znak4 Carattere Carattere Znak Znak Carattere Carattere Znak Znak Carattere Carattere Znak Znak"/>
    <w:basedOn w:val="Normale"/>
    <w:pPr>
      <w:spacing w:after="160" w:line="240" w:lineRule="exact"/>
    </w:pPr>
    <w:rPr>
      <w:rFonts w:ascii="Tahoma" w:eastAsia="Times New Roman" w:hAnsi="Tahoma" w:cs="Tahoma"/>
      <w:sz w:val="20"/>
      <w:szCs w:val="20"/>
    </w:rPr>
  </w:style>
  <w:style w:type="paragraph" w:customStyle="1" w:styleId="CarattereCarattere1ZnakZnakCarattereCarattereZnakZnakCarattereCarattereZnakZnakCarattereCarattereZnakZnakCarattereCarattereZnakZnakCarattereCarattereZnakZnakCharChar">
    <w:name w:val="Carattere Carattere1 Znak Znak Carattere Carattere Znak Znak Carattere Carattere Znak Znak Carattere Carattere Znak Znak Carattere Carattere Znak Znak Carattere Carattere Znak Znak Char Char"/>
    <w:basedOn w:val="Normale"/>
    <w:pPr>
      <w:spacing w:after="160" w:line="240" w:lineRule="exact"/>
    </w:pPr>
    <w:rPr>
      <w:rFonts w:ascii="Tahoma" w:eastAsia="Times New Roman" w:hAnsi="Tahoma" w:cs="Tahoma"/>
      <w:sz w:val="20"/>
      <w:szCs w:val="20"/>
    </w:r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customStyle="1" w:styleId="Contenutocornice">
    <w:name w:val="Contenuto cornice"/>
    <w:basedOn w:val="Corpotesto"/>
  </w:style>
  <w:style w:type="paragraph" w:styleId="Testofumetto">
    <w:name w:val="Balloon Text"/>
    <w:basedOn w:val="Normale"/>
    <w:pPr>
      <w:spacing w:after="0" w:line="240" w:lineRule="auto"/>
    </w:pPr>
    <w:rPr>
      <w:rFonts w:ascii="Tahoma" w:hAnsi="Tahoma" w:cs="Tahoma"/>
      <w:sz w:val="16"/>
      <w:szCs w:val="16"/>
    </w:rPr>
  </w:style>
  <w:style w:type="paragraph" w:customStyle="1" w:styleId="Testocommento2">
    <w:name w:val="Testo commento2"/>
    <w:basedOn w:val="Normale"/>
    <w:rPr>
      <w:sz w:val="20"/>
      <w:szCs w:val="20"/>
    </w:rPr>
  </w:style>
  <w:style w:type="paragraph" w:styleId="Soggettocommento">
    <w:name w:val="annotation subject"/>
    <w:basedOn w:val="Testocommento2"/>
    <w:next w:val="Testocommento2"/>
    <w:rPr>
      <w:b/>
      <w:bCs/>
    </w:rPr>
  </w:style>
  <w:style w:type="paragraph" w:styleId="Paragrafoelenco">
    <w:name w:val="List Paragraph"/>
    <w:basedOn w:val="Normale"/>
    <w:uiPriority w:val="34"/>
    <w:qFormat/>
    <w:pPr>
      <w:ind w:left="708"/>
    </w:pPr>
  </w:style>
  <w:style w:type="paragraph" w:customStyle="1" w:styleId="CarattereCarattere8ZnakZnakCarattereCarattere">
    <w:name w:val="Carattere Carattere8 Znak Znak Carattere Carattere"/>
    <w:basedOn w:val="Normale"/>
    <w:pPr>
      <w:suppressAutoHyphens w:val="0"/>
      <w:spacing w:after="160" w:line="240" w:lineRule="exact"/>
    </w:pPr>
    <w:rPr>
      <w:rFonts w:ascii="Tahoma" w:eastAsia="Times New Roman" w:hAnsi="Tahoma" w:cs="Tahoma"/>
      <w:sz w:val="20"/>
      <w:szCs w:val="20"/>
    </w:rPr>
  </w:style>
  <w:style w:type="paragraph" w:customStyle="1" w:styleId="Testocommento3">
    <w:name w:val="Testo commento3"/>
    <w:basedOn w:val="Normale"/>
    <w:pPr>
      <w:suppressAutoHyphens w:val="0"/>
      <w:spacing w:after="0" w:line="240" w:lineRule="auto"/>
    </w:pPr>
    <w:rPr>
      <w:rFonts w:ascii="Times New Roman" w:eastAsia="Times New Roman" w:hAnsi="Times New Roman" w:cs="Times New Roman"/>
      <w:sz w:val="20"/>
      <w:szCs w:val="20"/>
      <w:lang w:val="it-IT"/>
    </w:rPr>
  </w:style>
  <w:style w:type="paragraph" w:customStyle="1" w:styleId="Mappadocumento2">
    <w:name w:val="Mappa documento2"/>
    <w:basedOn w:val="Normale"/>
    <w:pPr>
      <w:shd w:val="clear" w:color="auto" w:fill="000080"/>
      <w:suppressAutoHyphens w:val="0"/>
      <w:spacing w:after="0" w:line="240" w:lineRule="auto"/>
    </w:pPr>
    <w:rPr>
      <w:rFonts w:ascii="Tahoma" w:eastAsia="Times New Roman" w:hAnsi="Tahoma" w:cs="Tahoma"/>
      <w:sz w:val="20"/>
      <w:szCs w:val="20"/>
      <w:lang w:val="it-IT"/>
    </w:rPr>
  </w:style>
  <w:style w:type="paragraph" w:customStyle="1" w:styleId="Puntoelenco2">
    <w:name w:val="Punto elenco2"/>
    <w:basedOn w:val="Normale"/>
    <w:rsid w:val="00495382"/>
    <w:pPr>
      <w:numPr>
        <w:numId w:val="3"/>
      </w:numPr>
      <w:tabs>
        <w:tab w:val="left" w:pos="720"/>
      </w:tabs>
      <w:suppressAutoHyphens w:val="0"/>
      <w:ind w:left="720" w:firstLine="0"/>
    </w:pPr>
    <w:rPr>
      <w:rFonts w:ascii="Arial" w:eastAsia="Times New Roman" w:hAnsi="Arial" w:cs="Arial"/>
    </w:rPr>
  </w:style>
  <w:style w:type="paragraph" w:customStyle="1" w:styleId="Puntoelenco22">
    <w:name w:val="Punto elenco 22"/>
    <w:basedOn w:val="Puntoelenco2"/>
    <w:rsid w:val="00495382"/>
    <w:pPr>
      <w:numPr>
        <w:numId w:val="2"/>
      </w:numPr>
      <w:tabs>
        <w:tab w:val="left" w:pos="680"/>
      </w:tabs>
      <w:spacing w:before="130" w:after="130" w:line="260" w:lineRule="atLeast"/>
      <w:ind w:left="680" w:hanging="340"/>
    </w:pPr>
    <w:rPr>
      <w:rFonts w:eastAsia="Calibri"/>
      <w:lang w:val="en-GB"/>
    </w:rPr>
  </w:style>
  <w:style w:type="paragraph" w:customStyle="1" w:styleId="ZnakZnak8CarattereCarattereZnakZnakCarattereCarattereZnakZnakCarattereCarattereZnakZnakCarattereCarattere">
    <w:name w:val="Znak Znak8 Carattere Carattere Znak Znak Carattere Carattere Znak Znak Carattere Carattere Znak Znak Carattere Carattere"/>
    <w:basedOn w:val="Normale"/>
    <w:pPr>
      <w:suppressAutoHyphens w:val="0"/>
      <w:spacing w:after="160" w:line="240" w:lineRule="exact"/>
    </w:pPr>
    <w:rPr>
      <w:rFonts w:ascii="Tahoma" w:eastAsia="Times New Roman" w:hAnsi="Tahoma" w:cs="Tahoma"/>
      <w:sz w:val="20"/>
      <w:szCs w:val="20"/>
    </w:rPr>
  </w:style>
  <w:style w:type="paragraph" w:customStyle="1" w:styleId="ZnakZnak80">
    <w:name w:val="Znak Znak8"/>
    <w:basedOn w:val="Normale"/>
    <w:rsid w:val="005F686D"/>
    <w:pPr>
      <w:suppressAutoHyphens w:val="0"/>
      <w:spacing w:after="160" w:line="240" w:lineRule="exact"/>
    </w:pPr>
    <w:rPr>
      <w:rFonts w:ascii="Tahoma" w:eastAsia="Times New Roman" w:hAnsi="Tahoma" w:cs="Tahoma"/>
      <w:sz w:val="20"/>
      <w:szCs w:val="20"/>
    </w:rPr>
  </w:style>
  <w:style w:type="paragraph" w:customStyle="1" w:styleId="ZnakZnak8CarattereCarattereZnakZnak">
    <w:name w:val="Znak Znak8 Carattere Carattere Znak Znak"/>
    <w:basedOn w:val="Normale"/>
    <w:pPr>
      <w:suppressAutoHyphens w:val="0"/>
      <w:spacing w:after="160" w:line="240" w:lineRule="exact"/>
    </w:pPr>
    <w:rPr>
      <w:rFonts w:ascii="Tahoma" w:eastAsia="Times New Roman" w:hAnsi="Tahoma" w:cs="Tahoma"/>
      <w:sz w:val="20"/>
      <w:szCs w:val="20"/>
    </w:rPr>
  </w:style>
  <w:style w:type="paragraph" w:customStyle="1" w:styleId="ZnakZnak8CarattereCarattereZnakZnakCarattereCarattere1">
    <w:name w:val="Znak Znak8 Carattere Carattere Znak Znak Carattere Carattere1"/>
    <w:basedOn w:val="Normale"/>
    <w:pPr>
      <w:suppressAutoHyphens w:val="0"/>
      <w:spacing w:after="160" w:line="240" w:lineRule="exact"/>
    </w:pPr>
    <w:rPr>
      <w:rFonts w:ascii="Tahoma" w:eastAsia="Times New Roman" w:hAnsi="Tahoma" w:cs="Tahoma"/>
      <w:sz w:val="20"/>
      <w:szCs w:val="20"/>
    </w:rPr>
  </w:style>
  <w:style w:type="paragraph" w:customStyle="1" w:styleId="Pripombabesedilo1">
    <w:name w:val="Pripomba – besedilo1"/>
    <w:basedOn w:val="Normale"/>
    <w:rPr>
      <w:sz w:val="20"/>
      <w:szCs w:val="20"/>
    </w:rPr>
  </w:style>
  <w:style w:type="paragraph" w:styleId="Revisione">
    <w:name w:val="Revision"/>
    <w:uiPriority w:val="99"/>
    <w:rsid w:val="00495382"/>
    <w:pPr>
      <w:suppressAutoHyphens/>
    </w:pPr>
    <w:rPr>
      <w:rFonts w:ascii="Calibri" w:eastAsia="Calibri" w:hAnsi="Calibri" w:cs="Calibri"/>
      <w:sz w:val="22"/>
      <w:szCs w:val="22"/>
      <w:lang w:val="en-US" w:eastAsia="zh-CN"/>
    </w:rPr>
  </w:style>
  <w:style w:type="paragraph" w:customStyle="1" w:styleId="Vsebinatabele">
    <w:name w:val="Vsebina tabele"/>
    <w:basedOn w:val="Normale"/>
    <w:pPr>
      <w:suppressLineNumbers/>
    </w:pPr>
  </w:style>
  <w:style w:type="paragraph" w:customStyle="1" w:styleId="Naslovtabele">
    <w:name w:val="Naslov tabele"/>
    <w:basedOn w:val="Vsebinatabele"/>
    <w:pPr>
      <w:jc w:val="center"/>
    </w:pPr>
    <w:rPr>
      <w:b/>
      <w:bCs/>
    </w:rPr>
  </w:style>
  <w:style w:type="paragraph" w:customStyle="1" w:styleId="Vsebinaokvira">
    <w:name w:val="Vsebina okvira"/>
    <w:basedOn w:val="Normale"/>
  </w:style>
  <w:style w:type="paragraph" w:customStyle="1" w:styleId="Pripombabesedilo2">
    <w:name w:val="Pripomba – besedilo2"/>
    <w:basedOn w:val="Normale"/>
    <w:rPr>
      <w:sz w:val="20"/>
      <w:szCs w:val="20"/>
    </w:rPr>
  </w:style>
  <w:style w:type="paragraph" w:styleId="Titolo">
    <w:name w:val="Title"/>
    <w:basedOn w:val="Normale"/>
    <w:next w:val="Sottotitolo"/>
    <w:link w:val="TitoloCarattere1"/>
    <w:qFormat/>
    <w:rsid w:val="00495382"/>
    <w:pPr>
      <w:spacing w:after="0" w:line="240" w:lineRule="auto"/>
      <w:jc w:val="center"/>
    </w:pPr>
    <w:rPr>
      <w:rFonts w:ascii="Times New Roman" w:hAnsi="Times New Roman" w:cs="Times New Roman"/>
      <w:b/>
      <w:bCs/>
      <w:sz w:val="20"/>
      <w:szCs w:val="20"/>
      <w:lang w:val="it-IT" w:eastAsia="ar-SA"/>
    </w:rPr>
  </w:style>
  <w:style w:type="character" w:customStyle="1" w:styleId="TitoloCarattere1">
    <w:name w:val="Titolo Carattere1"/>
    <w:basedOn w:val="Carpredefinitoparagrafo"/>
    <w:link w:val="Titolo"/>
    <w:rsid w:val="00495382"/>
    <w:rPr>
      <w:rFonts w:eastAsia="Calibri"/>
      <w:b/>
      <w:bCs/>
      <w:lang w:val="it-IT" w:eastAsia="ar-SA"/>
    </w:rPr>
  </w:style>
  <w:style w:type="character" w:styleId="Rimandocommento">
    <w:name w:val="annotation reference"/>
    <w:uiPriority w:val="99"/>
    <w:semiHidden/>
    <w:unhideWhenUsed/>
    <w:rsid w:val="00495382"/>
    <w:rPr>
      <w:sz w:val="16"/>
      <w:szCs w:val="16"/>
    </w:rPr>
  </w:style>
  <w:style w:type="paragraph" w:styleId="Testocommento">
    <w:name w:val="annotation text"/>
    <w:basedOn w:val="Normale"/>
    <w:link w:val="TestocommentoCarattere3"/>
    <w:uiPriority w:val="99"/>
    <w:unhideWhenUsed/>
    <w:rsid w:val="00495382"/>
    <w:rPr>
      <w:sz w:val="20"/>
      <w:szCs w:val="20"/>
      <w:lang w:eastAsia="sl-SI"/>
    </w:rPr>
  </w:style>
  <w:style w:type="character" w:customStyle="1" w:styleId="PripombabesediloZnak2">
    <w:name w:val="Pripomba – besedilo Znak2"/>
    <w:basedOn w:val="Carpredefinitoparagrafo"/>
    <w:uiPriority w:val="99"/>
    <w:semiHidden/>
    <w:rsid w:val="00495382"/>
    <w:rPr>
      <w:rFonts w:ascii="Calibri" w:eastAsia="Calibri" w:hAnsi="Calibri" w:cs="Calibri"/>
      <w:lang w:val="en-US" w:eastAsia="zh-CN"/>
    </w:rPr>
  </w:style>
  <w:style w:type="table" w:styleId="Grigliatabella">
    <w:name w:val="Table Grid"/>
    <w:basedOn w:val="Tabellanormale"/>
    <w:uiPriority w:val="59"/>
    <w:rsid w:val="004953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ita-slo.eu/"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yperlink" Target="http://www.ita-slo.eu/" TargetMode="External"/><Relationship Id="rId10" Type="http://schemas.openxmlformats.org/officeDocument/2006/relationships/settings" Target="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image" Target="media/image1.pn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6B45B7D763BB004890832F1CFAA4CDDF" ma:contentTypeVersion="0" ma:contentTypeDescription="Creare un nuovo documento." ma:contentTypeScope="" ma:versionID="42d0f4e92040db0b21413a0cffe1d584">
  <xsd:schema xmlns:xsd="http://www.w3.org/2001/XMLSchema" xmlns:xs="http://www.w3.org/2001/XMLSchema" xmlns:p="http://schemas.microsoft.com/office/2006/metadata/properties" targetNamespace="http://schemas.microsoft.com/office/2006/metadata/properties" ma:root="true" ma:fieldsID="a3eec16d3e841ebf650196acacb84cc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cumento" ma:contentTypeID="0x0101006B45B7D763BB004890832F1CFAA4CDDF" ma:contentTypeVersion="0" ma:contentTypeDescription="Creare un nuovo documento." ma:contentTypeScope="" ma:versionID="42d0f4e92040db0b21413a0cffe1d584">
  <xsd:schema xmlns:xsd="http://www.w3.org/2001/XMLSchema" xmlns:xs="http://www.w3.org/2001/XMLSchema" xmlns:p="http://schemas.microsoft.com/office/2006/metadata/properties" targetNamespace="http://schemas.microsoft.com/office/2006/metadata/properties" ma:root="true" ma:fieldsID="a3eec16d3e841ebf650196acacb84cc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94EF494D-9A05-4E40-8281-2E6908FDCB7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19142E6-5784-4711-8C27-09A34A039E8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83DC394-0B3A-4BB4-9259-17FC5B8BA29F}">
  <ds:schemaRefs>
    <ds:schemaRef ds:uri="http://schemas.microsoft.com/office/2006/metadata/longProperties"/>
  </ds:schemaRefs>
</ds:datastoreItem>
</file>

<file path=customXml/itemProps4.xml><?xml version="1.0" encoding="utf-8"?>
<ds:datastoreItem xmlns:ds="http://schemas.openxmlformats.org/officeDocument/2006/customXml" ds:itemID="{795ED7BC-26BD-40EE-9D6D-145FAF1818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840290DA-8A04-4E0A-A575-DD30C2BC0771}">
  <ds:schemaRefs>
    <ds:schemaRef ds:uri="http://schemas.microsoft.com/sharepoint/v3/contenttype/forms"/>
  </ds:schemaRefs>
</ds:datastoreItem>
</file>

<file path=customXml/itemProps6.xml><?xml version="1.0" encoding="utf-8"?>
<ds:datastoreItem xmlns:ds="http://schemas.openxmlformats.org/officeDocument/2006/customXml" ds:itemID="{D2072C8C-10AF-436E-834D-B8D050F2F4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7.xml><?xml version="1.0" encoding="utf-8"?>
<ds:datastoreItem xmlns:ds="http://schemas.openxmlformats.org/officeDocument/2006/customXml" ds:itemID="{898ED735-7EBC-4816-B95A-B5F0C6BEB2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69</Pages>
  <Words>12481</Words>
  <Characters>71143</Characters>
  <Application>Microsoft Office Word</Application>
  <DocSecurity>0</DocSecurity>
  <Lines>592</Lines>
  <Paragraphs>166</Paragraphs>
  <ScaleCrop>false</ScaleCrop>
  <HeadingPairs>
    <vt:vector size="4" baseType="variant">
      <vt:variant>
        <vt:lpstr>Titolo</vt:lpstr>
      </vt:variant>
      <vt:variant>
        <vt:i4>1</vt:i4>
      </vt:variant>
      <vt:variant>
        <vt:lpstr>Naslov</vt:lpstr>
      </vt:variant>
      <vt:variant>
        <vt:i4>1</vt:i4>
      </vt:variant>
    </vt:vector>
  </HeadingPairs>
  <TitlesOfParts>
    <vt:vector size="2" baseType="lpstr">
      <vt:lpstr>Annex I_PA TEMPLATE</vt:lpstr>
      <vt:lpstr>Annex I_PA TEMPLATE</vt:lpstr>
    </vt:vector>
  </TitlesOfParts>
  <Company/>
  <LinksUpToDate>false</LinksUpToDate>
  <CharactersWithSpaces>83458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I_PA TEMPLATE</dc:title>
  <dc:subject/>
  <dc:creator>jts.itaslo@regione.fvg.it</dc:creator>
  <cp:keywords/>
  <cp:lastModifiedBy>Managing Authority</cp:lastModifiedBy>
  <cp:revision>3</cp:revision>
  <cp:lastPrinted>2022-10-24T11:48:00Z</cp:lastPrinted>
  <dcterms:created xsi:type="dcterms:W3CDTF">2022-10-24T09:52:00Z</dcterms:created>
  <dcterms:modified xsi:type="dcterms:W3CDTF">2022-10-24T11:48:00Z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0x0101006B45B7D763BB004890832F1CFAA4CDDF</vt:lpwstr>
  </property>
  <property fmtid="{D5CDD505-2E9C-101B-9397-08002B2CF9AE}" pid="3" name="Order">
    <vt:lpwstr>9872100.00000000</vt:lpwstr>
  </property>
  <property fmtid="{D5CDD505-2E9C-101B-9397-08002B2CF9AE}" pid="4" name="_dlc_DocId">
    <vt:lpwstr>TYUV27X6JZSX-70-6364</vt:lpwstr>
  </property>
  <property fmtid="{D5CDD505-2E9C-101B-9397-08002B2CF9AE}" pid="5" name="_dlc_DocIdItemGuid">
    <vt:lpwstr>fcf0dd7a-373e-412d-b02c-dee0a6027f58</vt:lpwstr>
  </property>
  <property fmtid="{D5CDD505-2E9C-101B-9397-08002B2CF9AE}" pid="6" name="_dlc_DocIdUrl">
    <vt:lpwstr>https://docs.regione.fvg.it/siti/X31/_layouts/DocIdRedir.aspx?ID=TYUV27X6JZSX-70-6364, TYUV27X6JZSX-70-6364</vt:lpwstr>
  </property>
  <property fmtid="{D5CDD505-2E9C-101B-9397-08002B2CF9AE}" pid="7" name="display_urn:schemas-microsoft-com:office:office#Author">
    <vt:lpwstr>Petrossi Sandy</vt:lpwstr>
  </property>
  <property fmtid="{D5CDD505-2E9C-101B-9397-08002B2CF9AE}" pid="8" name="display_urn:schemas-microsoft-com:office:office#Editor">
    <vt:lpwstr>Petrossi Sandy</vt:lpwstr>
  </property>
  <property fmtid="{D5CDD505-2E9C-101B-9397-08002B2CF9AE}" pid="9" name="TemplateUrl">
    <vt:lpwstr/>
  </property>
  <property fmtid="{D5CDD505-2E9C-101B-9397-08002B2CF9AE}" pid="10" name="xd_ProgID">
    <vt:lpwstr/>
  </property>
</Properties>
</file>